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94B5F" w14:textId="7C6A55EB" w:rsidR="00604D24" w:rsidRPr="00643334" w:rsidRDefault="009F542D" w:rsidP="00604D24">
      <w:pPr>
        <w:tabs>
          <w:tab w:val="left" w:pos="1122"/>
        </w:tabs>
        <w:spacing w:line="276" w:lineRule="auto"/>
        <w:rPr>
          <w:b/>
        </w:rPr>
      </w:pPr>
      <w:r w:rsidRPr="000C46AC">
        <w:rPr>
          <w:noProof/>
          <w:lang w:val="it-IT" w:eastAsia="it-IT"/>
        </w:rPr>
        <w:drawing>
          <wp:inline distT="0" distB="0" distL="0" distR="0" wp14:anchorId="24F9A507" wp14:editId="473AF4ED">
            <wp:extent cx="6540500" cy="76431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40500" cy="764311"/>
                    </a:xfrm>
                    <a:prstGeom prst="rect">
                      <a:avLst/>
                    </a:prstGeom>
                    <a:noFill/>
                    <a:ln>
                      <a:noFill/>
                    </a:ln>
                  </pic:spPr>
                </pic:pic>
              </a:graphicData>
            </a:graphic>
          </wp:inline>
        </w:drawing>
      </w:r>
    </w:p>
    <w:p w14:paraId="69AD5A25" w14:textId="77777777" w:rsidR="0028588E" w:rsidRDefault="0028588E" w:rsidP="0028588E">
      <w:pPr>
        <w:pStyle w:val="Intestazione"/>
      </w:pPr>
    </w:p>
    <w:p w14:paraId="48B07B8A" w14:textId="77777777" w:rsidR="00604D24" w:rsidRPr="00643334" w:rsidRDefault="00604D24" w:rsidP="00604D24">
      <w:pPr>
        <w:spacing w:line="276" w:lineRule="auto"/>
        <w:jc w:val="center"/>
        <w:rPr>
          <w:b/>
        </w:rPr>
      </w:pPr>
    </w:p>
    <w:p w14:paraId="35804356" w14:textId="77777777" w:rsidR="00604D24" w:rsidRPr="00643334" w:rsidRDefault="00604D24" w:rsidP="00604D24">
      <w:pPr>
        <w:autoSpaceDE w:val="0"/>
        <w:autoSpaceDN w:val="0"/>
        <w:adjustRightInd w:val="0"/>
        <w:spacing w:line="276" w:lineRule="auto"/>
        <w:jc w:val="center"/>
        <w:rPr>
          <w:b/>
        </w:rPr>
      </w:pPr>
    </w:p>
    <w:p w14:paraId="14A40ACB" w14:textId="77777777" w:rsidR="00604D24" w:rsidRDefault="00604D24" w:rsidP="00604D24">
      <w:pPr>
        <w:pStyle w:val="Intestazione"/>
        <w:spacing w:line="360" w:lineRule="auto"/>
        <w:jc w:val="center"/>
        <w:rPr>
          <w:b/>
          <w:noProof/>
          <w:highlight w:val="yellow"/>
        </w:rPr>
      </w:pPr>
    </w:p>
    <w:p w14:paraId="743ECB56" w14:textId="77777777" w:rsidR="00604D24" w:rsidRDefault="00604D24" w:rsidP="00604D24">
      <w:pPr>
        <w:pStyle w:val="Intestazione"/>
        <w:spacing w:line="360" w:lineRule="auto"/>
        <w:jc w:val="center"/>
        <w:rPr>
          <w:b/>
          <w:noProof/>
          <w:highlight w:val="yellow"/>
        </w:rPr>
      </w:pPr>
    </w:p>
    <w:p w14:paraId="280B87EC" w14:textId="77777777" w:rsidR="00604D24" w:rsidRDefault="00604D24" w:rsidP="00604D24">
      <w:pPr>
        <w:pStyle w:val="Intestazione"/>
        <w:spacing w:line="360" w:lineRule="auto"/>
        <w:jc w:val="center"/>
        <w:rPr>
          <w:b/>
          <w:noProof/>
          <w:highlight w:val="yellow"/>
        </w:rPr>
      </w:pPr>
    </w:p>
    <w:p w14:paraId="5D6A2EF1" w14:textId="77777777" w:rsidR="00604D24" w:rsidRDefault="00604D24" w:rsidP="00604D24">
      <w:pPr>
        <w:pStyle w:val="Intestazione"/>
        <w:spacing w:line="360" w:lineRule="auto"/>
        <w:jc w:val="center"/>
        <w:rPr>
          <w:b/>
          <w:noProof/>
          <w:highlight w:val="yellow"/>
        </w:rPr>
      </w:pPr>
    </w:p>
    <w:p w14:paraId="4D97B4F5" w14:textId="77777777" w:rsidR="00604D24" w:rsidRDefault="00604D24" w:rsidP="00604D24">
      <w:pPr>
        <w:autoSpaceDE w:val="0"/>
        <w:autoSpaceDN w:val="0"/>
        <w:adjustRightInd w:val="0"/>
        <w:spacing w:line="276" w:lineRule="auto"/>
        <w:jc w:val="center"/>
        <w:rPr>
          <w:b/>
          <w:lang w:val="it-IT"/>
        </w:rPr>
      </w:pPr>
    </w:p>
    <w:p w14:paraId="5005F9F0" w14:textId="77777777" w:rsidR="00604D24" w:rsidRDefault="00604D24" w:rsidP="00604D24">
      <w:pPr>
        <w:autoSpaceDE w:val="0"/>
        <w:autoSpaceDN w:val="0"/>
        <w:adjustRightInd w:val="0"/>
        <w:spacing w:line="276" w:lineRule="auto"/>
        <w:jc w:val="center"/>
        <w:rPr>
          <w:b/>
          <w:lang w:val="it-IT"/>
        </w:rPr>
      </w:pPr>
    </w:p>
    <w:p w14:paraId="10524B5A" w14:textId="77777777" w:rsidR="00AE52F7" w:rsidRPr="00B16022" w:rsidRDefault="00AE52F7" w:rsidP="00AE52F7">
      <w:pPr>
        <w:pStyle w:val="Intestazione"/>
        <w:spacing w:line="360" w:lineRule="auto"/>
        <w:jc w:val="center"/>
        <w:rPr>
          <w:rFonts w:ascii="Gill Sans MT" w:hAnsi="Gill Sans MT"/>
          <w:noProof/>
          <w:sz w:val="24"/>
        </w:rPr>
      </w:pPr>
    </w:p>
    <w:p w14:paraId="4AC19AF9" w14:textId="77777777" w:rsidR="00E24F52" w:rsidRPr="00621ECD" w:rsidRDefault="00E24F52" w:rsidP="00E24F52">
      <w:pPr>
        <w:pStyle w:val="Intestazione"/>
        <w:spacing w:before="120" w:after="120" w:line="360" w:lineRule="auto"/>
        <w:jc w:val="center"/>
        <w:rPr>
          <w:noProof/>
          <w:sz w:val="24"/>
        </w:rPr>
      </w:pPr>
    </w:p>
    <w:p w14:paraId="006325E4" w14:textId="0FA10131" w:rsidR="00E24F52" w:rsidRPr="00E24F52" w:rsidRDefault="00E24F52" w:rsidP="00E24F52">
      <w:pPr>
        <w:jc w:val="center"/>
        <w:rPr>
          <w:rFonts w:ascii="Gill Sans MT" w:hAnsi="Gill Sans MT"/>
          <w:b/>
          <w:lang w:val="it-IT"/>
        </w:rPr>
      </w:pPr>
    </w:p>
    <w:p w14:paraId="4FE7D04E" w14:textId="77777777" w:rsidR="00E57A2C" w:rsidRPr="00E57A2C" w:rsidRDefault="00E57A2C" w:rsidP="00E57A2C">
      <w:pPr>
        <w:pStyle w:val="Corpodeltesto3"/>
        <w:jc w:val="center"/>
        <w:rPr>
          <w:rFonts w:ascii="Gill Sans MT" w:hAnsi="Gill Sans MT"/>
          <w:b/>
          <w:sz w:val="24"/>
          <w:szCs w:val="24"/>
          <w:lang w:val="it-IT"/>
        </w:rPr>
      </w:pPr>
      <w:r w:rsidRPr="00E57A2C">
        <w:rPr>
          <w:rFonts w:ascii="Gill Sans MT" w:hAnsi="Gill Sans MT"/>
          <w:b/>
          <w:sz w:val="24"/>
          <w:szCs w:val="24"/>
          <w:lang w:val="it-IT"/>
        </w:rPr>
        <w:t xml:space="preserve">PROCEDURA APERTA PER LA FORNITURA IN SERVICE DI MANIPOLI MOTORIZZATI A BATTERIA PER CHIRURGIA ORTOPEDICA E TRAUMATOLOGIA </w:t>
      </w:r>
    </w:p>
    <w:p w14:paraId="0FEBFB6C" w14:textId="77777777" w:rsidR="00B21E7A" w:rsidRPr="00B21E7A" w:rsidRDefault="00B21E7A" w:rsidP="00B21E7A">
      <w:pPr>
        <w:spacing w:before="120" w:after="120" w:line="360" w:lineRule="auto"/>
        <w:jc w:val="center"/>
        <w:rPr>
          <w:rFonts w:ascii="Gill Sans MT" w:hAnsi="Gill Sans MT" w:cs="Gill Sans MT"/>
          <w:b/>
          <w:sz w:val="24"/>
          <w:szCs w:val="24"/>
          <w:lang w:val="it-IT"/>
        </w:rPr>
      </w:pPr>
    </w:p>
    <w:p w14:paraId="6B190D36" w14:textId="77777777" w:rsidR="00B21E7A" w:rsidRPr="00B21E7A" w:rsidRDefault="00B21E7A" w:rsidP="00B21E7A">
      <w:pPr>
        <w:spacing w:before="120" w:after="120" w:line="360" w:lineRule="auto"/>
        <w:jc w:val="center"/>
        <w:rPr>
          <w:rFonts w:ascii="Gill Sans MT" w:hAnsi="Gill Sans MT" w:cs="Gill Sans MT"/>
          <w:b/>
          <w:sz w:val="24"/>
          <w:szCs w:val="24"/>
          <w:lang w:val="it-IT"/>
        </w:rPr>
      </w:pPr>
      <w:r w:rsidRPr="00B21E7A">
        <w:rPr>
          <w:rFonts w:ascii="Gill Sans MT" w:hAnsi="Gill Sans MT" w:cs="Gill Sans MT"/>
          <w:b/>
          <w:sz w:val="24"/>
          <w:szCs w:val="24"/>
          <w:lang w:val="it-IT"/>
        </w:rPr>
        <w:t>ALLEGATO 1 DOMANDA DI PARTECIPAZIONE</w:t>
      </w:r>
    </w:p>
    <w:p w14:paraId="4608BE18" w14:textId="77777777" w:rsidR="003F22E2" w:rsidRPr="003F22E2" w:rsidRDefault="003F22E2" w:rsidP="003F22E2">
      <w:pPr>
        <w:spacing w:line="360" w:lineRule="auto"/>
        <w:rPr>
          <w:rFonts w:ascii="Gill Sans MT" w:hAnsi="Gill Sans MT"/>
          <w:b/>
          <w:szCs w:val="24"/>
          <w:lang w:val="it-IT" w:eastAsia="it-IT"/>
        </w:rPr>
      </w:pPr>
    </w:p>
    <w:p w14:paraId="5BE1119B" w14:textId="77777777" w:rsidR="0028588E" w:rsidRPr="0028588E" w:rsidRDefault="0028588E" w:rsidP="0028588E">
      <w:pPr>
        <w:spacing w:before="120" w:after="120" w:line="360" w:lineRule="auto"/>
        <w:jc w:val="center"/>
        <w:rPr>
          <w:rFonts w:ascii="Gill Sans MT" w:hAnsi="Gill Sans MT"/>
          <w:b/>
          <w:sz w:val="24"/>
          <w:szCs w:val="24"/>
          <w:lang w:val="it-IT"/>
        </w:rPr>
      </w:pPr>
    </w:p>
    <w:p w14:paraId="3525D9E6" w14:textId="77777777" w:rsidR="006B7543" w:rsidRDefault="006B7543" w:rsidP="00604D24">
      <w:pPr>
        <w:autoSpaceDE w:val="0"/>
        <w:autoSpaceDN w:val="0"/>
        <w:adjustRightInd w:val="0"/>
        <w:spacing w:line="276" w:lineRule="auto"/>
        <w:jc w:val="center"/>
        <w:rPr>
          <w:b/>
          <w:lang w:val="it-IT"/>
        </w:rPr>
      </w:pPr>
    </w:p>
    <w:p w14:paraId="08250A86" w14:textId="77777777" w:rsidR="006B7543" w:rsidRPr="00604D24" w:rsidRDefault="006B7543" w:rsidP="00604D24">
      <w:pPr>
        <w:autoSpaceDE w:val="0"/>
        <w:autoSpaceDN w:val="0"/>
        <w:adjustRightInd w:val="0"/>
        <w:spacing w:line="276" w:lineRule="auto"/>
        <w:jc w:val="center"/>
        <w:rPr>
          <w:b/>
          <w:lang w:val="it-IT"/>
        </w:rPr>
      </w:pPr>
    </w:p>
    <w:p w14:paraId="1011727A" w14:textId="77777777" w:rsidR="00604D24" w:rsidRDefault="00604D24">
      <w:pPr>
        <w:rPr>
          <w:sz w:val="14"/>
          <w:lang w:val="it-IT"/>
        </w:rPr>
      </w:pPr>
      <w:r w:rsidRPr="00604D24">
        <w:rPr>
          <w:sz w:val="14"/>
          <w:lang w:val="it-IT"/>
        </w:rPr>
        <w:br w:type="page"/>
      </w:r>
    </w:p>
    <w:p w14:paraId="086163DA" w14:textId="77777777" w:rsidR="008B1F18" w:rsidRPr="008B1F18" w:rsidRDefault="008B1F18">
      <w:pPr>
        <w:spacing w:before="85"/>
        <w:ind w:left="1900" w:right="777"/>
        <w:rPr>
          <w:b/>
          <w:color w:val="010101"/>
          <w:w w:val="105"/>
          <w:sz w:val="15"/>
          <w:lang w:val="it-IT"/>
        </w:rPr>
      </w:pPr>
    </w:p>
    <w:p w14:paraId="5735EDFE"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 xml:space="preserve">Il/La sottoscritto/a ________________________________, nato/a </w:t>
      </w:r>
      <w:proofErr w:type="spellStart"/>
      <w:r w:rsidRPr="00B21E7A">
        <w:rPr>
          <w:rFonts w:ascii="Gill Sans MT" w:hAnsi="Gill Sans MT" w:cs="Gill Sans MT"/>
          <w:sz w:val="24"/>
          <w:szCs w:val="24"/>
          <w:lang w:val="it-IT"/>
        </w:rPr>
        <w:t>a</w:t>
      </w:r>
      <w:proofErr w:type="spellEnd"/>
      <w:r w:rsidRPr="00B21E7A">
        <w:rPr>
          <w:rFonts w:ascii="Gill Sans MT" w:hAnsi="Gill Sans MT" w:cs="Gill Sans MT"/>
          <w:sz w:val="24"/>
          <w:szCs w:val="24"/>
          <w:lang w:val="it-IT"/>
        </w:rPr>
        <w:t xml:space="preserve"> ________________________, </w:t>
      </w:r>
      <w:proofErr w:type="spellStart"/>
      <w:r w:rsidRPr="00B21E7A">
        <w:rPr>
          <w:rFonts w:ascii="Gill Sans MT" w:hAnsi="Gill Sans MT" w:cs="Gill Sans MT"/>
          <w:sz w:val="24"/>
          <w:szCs w:val="24"/>
          <w:lang w:val="it-IT"/>
        </w:rPr>
        <w:t>Prov</w:t>
      </w:r>
      <w:proofErr w:type="spellEnd"/>
      <w:r w:rsidRPr="00B21E7A">
        <w:rPr>
          <w:rFonts w:ascii="Gill Sans MT" w:hAnsi="Gill Sans MT" w:cs="Gill Sans MT"/>
          <w:sz w:val="24"/>
          <w:szCs w:val="24"/>
          <w:lang w:val="it-IT"/>
        </w:rPr>
        <w:t xml:space="preserve">. _____, il ________________, domiciliato per la carica presso la sede legale sotto indicata, in qualità di __________________________ e legale rappresentante della ______________________, con sede in _______________________, </w:t>
      </w:r>
      <w:proofErr w:type="spellStart"/>
      <w:r w:rsidRPr="00B21E7A">
        <w:rPr>
          <w:rFonts w:ascii="Gill Sans MT" w:hAnsi="Gill Sans MT" w:cs="Gill Sans MT"/>
          <w:sz w:val="24"/>
          <w:szCs w:val="24"/>
          <w:lang w:val="it-IT"/>
        </w:rPr>
        <w:t>Prov</w:t>
      </w:r>
      <w:proofErr w:type="spellEnd"/>
      <w:r w:rsidRPr="00B21E7A">
        <w:rPr>
          <w:rFonts w:ascii="Gill Sans MT" w:hAnsi="Gill Sans MT" w:cs="Gill Sans MT"/>
          <w:sz w:val="24"/>
          <w:szCs w:val="24"/>
          <w:lang w:val="it-IT"/>
        </w:rPr>
        <w:t>. ____, via _____________________, n. ______, CAP ________, codice fiscale n. ______________________ e partita IVA n. _________________, di seguito denominata “impresa”,</w:t>
      </w:r>
    </w:p>
    <w:p w14:paraId="4AF80882" w14:textId="77777777" w:rsidR="00B21E7A" w:rsidRPr="00B21E7A" w:rsidRDefault="00B21E7A" w:rsidP="00B21E7A">
      <w:pPr>
        <w:widowControl/>
        <w:numPr>
          <w:ilvl w:val="0"/>
          <w:numId w:val="30"/>
        </w:numPr>
        <w:suppressAutoHyphens/>
        <w:spacing w:before="120" w:after="120" w:line="360" w:lineRule="auto"/>
        <w:ind w:left="425" w:hanging="425"/>
        <w:jc w:val="both"/>
        <w:rPr>
          <w:rFonts w:ascii="Gill Sans MT" w:hAnsi="Gill Sans MT" w:cs="Gill Sans MT"/>
          <w:sz w:val="24"/>
          <w:szCs w:val="24"/>
          <w:lang w:val="it-IT"/>
        </w:rPr>
      </w:pPr>
      <w:r w:rsidRPr="00B21E7A">
        <w:rPr>
          <w:rFonts w:ascii="Gill Sans MT" w:hAnsi="Gill Sans MT" w:cs="Gill Sans MT"/>
          <w:sz w:val="24"/>
          <w:szCs w:val="24"/>
          <w:lang w:val="it-IT"/>
        </w:rPr>
        <w:t xml:space="preserve">ai sensi e per gli effetti degli articoli 46 e 47 del </w:t>
      </w:r>
      <w:proofErr w:type="spellStart"/>
      <w:r w:rsidRPr="00B21E7A">
        <w:rPr>
          <w:rFonts w:ascii="Gill Sans MT" w:hAnsi="Gill Sans MT" w:cs="Gill Sans MT"/>
          <w:sz w:val="24"/>
          <w:szCs w:val="24"/>
          <w:lang w:val="it-IT"/>
        </w:rPr>
        <w:t>d.P.R.</w:t>
      </w:r>
      <w:proofErr w:type="spellEnd"/>
      <w:r w:rsidRPr="00B21E7A">
        <w:rPr>
          <w:rFonts w:ascii="Gill Sans MT" w:hAnsi="Gill Sans MT" w:cs="Gill Sans MT"/>
          <w:sz w:val="24"/>
          <w:szCs w:val="24"/>
          <w:lang w:val="it-IT"/>
        </w:rPr>
        <w:t xml:space="preserve">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14:paraId="286B37E6" w14:textId="77777777" w:rsidR="00B21E7A" w:rsidRPr="00B21E7A" w:rsidRDefault="00B21E7A" w:rsidP="00B21E7A">
      <w:pPr>
        <w:widowControl/>
        <w:numPr>
          <w:ilvl w:val="0"/>
          <w:numId w:val="30"/>
        </w:numPr>
        <w:suppressAutoHyphens/>
        <w:spacing w:before="120" w:after="120" w:line="360" w:lineRule="auto"/>
        <w:ind w:left="425" w:hanging="425"/>
        <w:jc w:val="both"/>
        <w:rPr>
          <w:rFonts w:ascii="Gill Sans MT" w:hAnsi="Gill Sans MT" w:cs="Gill Sans MT"/>
          <w:b/>
          <w:sz w:val="24"/>
          <w:szCs w:val="24"/>
          <w:lang w:val="it-IT"/>
        </w:rPr>
      </w:pPr>
      <w:r w:rsidRPr="00B21E7A">
        <w:rPr>
          <w:rFonts w:ascii="Gill Sans MT" w:hAnsi="Gill Sans MT" w:cs="Gill Sans MT"/>
          <w:sz w:val="24"/>
          <w:szCs w:val="24"/>
          <w:lang w:val="it-IT"/>
        </w:rPr>
        <w:t>ai fini della partecipazione alla procedura aperta per la fornitura di Sistema automatizzato per riempimento di sacche NPT e relativo materiale di consumo per il fabbisogno della ASL Roma 1</w:t>
      </w:r>
    </w:p>
    <w:p w14:paraId="344C2FC6" w14:textId="77777777" w:rsidR="00B21E7A" w:rsidRDefault="00B21E7A" w:rsidP="00B21E7A">
      <w:pPr>
        <w:widowControl/>
        <w:numPr>
          <w:ilvl w:val="0"/>
          <w:numId w:val="30"/>
        </w:numPr>
        <w:suppressAutoHyphens/>
        <w:spacing w:before="120" w:after="120" w:line="360" w:lineRule="auto"/>
        <w:ind w:left="425" w:hanging="425"/>
        <w:jc w:val="center"/>
        <w:rPr>
          <w:rFonts w:ascii="Gill Sans MT" w:hAnsi="Gill Sans MT" w:cs="Gill Sans MT"/>
          <w:sz w:val="24"/>
          <w:szCs w:val="24"/>
        </w:rPr>
      </w:pPr>
      <w:r>
        <w:rPr>
          <w:rFonts w:ascii="Gill Sans MT" w:hAnsi="Gill Sans MT" w:cs="Gill Sans MT"/>
          <w:b/>
          <w:sz w:val="24"/>
          <w:szCs w:val="24"/>
        </w:rPr>
        <w:t>DICHIARA</w:t>
      </w:r>
      <w:r>
        <w:rPr>
          <w:rFonts w:ascii="Gill Sans MT" w:hAnsi="Gill Sans MT" w:cs="Gill Sans MT"/>
          <w:b/>
          <w:sz w:val="24"/>
          <w:szCs w:val="24"/>
          <w:lang w:eastAsia="ar-SA"/>
        </w:rPr>
        <w:t xml:space="preserve"> SOTTO LA PROPRIA RESPONSABILITÀ</w:t>
      </w:r>
    </w:p>
    <w:p w14:paraId="69D181C3" w14:textId="77777777" w:rsidR="00B21E7A" w:rsidRDefault="00B21E7A" w:rsidP="00B21E7A">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di aver preso piena conoscenza e di accettare quanto previsto nel Bando di gara, nel Disciplinare di gara, nel Capitolato Tecnico, in tutti gli Allegati, nonché nei chiarimenti pubblicati sul sito ww.aslroma1.it;</w:t>
      </w:r>
    </w:p>
    <w:p w14:paraId="256C16F1" w14:textId="77777777" w:rsidR="00B21E7A" w:rsidRDefault="00B21E7A" w:rsidP="00B21E7A">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di presentare offerta per la procedura di gara;</w:t>
      </w:r>
    </w:p>
    <w:p w14:paraId="3EB8F41E" w14:textId="77777777" w:rsidR="00B21E7A" w:rsidRDefault="00B21E7A" w:rsidP="00B21E7A">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di mantenere valida l’offerta per un tempo non inferiore a 240 giorni dal termine fissato per la presentazione dell’offerta;</w:t>
      </w:r>
    </w:p>
    <w:p w14:paraId="5879F133" w14:textId="77777777" w:rsidR="00B21E7A" w:rsidRPr="00B21E7A" w:rsidRDefault="00B21E7A" w:rsidP="00B21E7A">
      <w:pPr>
        <w:widowControl/>
        <w:numPr>
          <w:ilvl w:val="0"/>
          <w:numId w:val="32"/>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 xml:space="preserve">che questa Impresa ha ottenuto il PASSOE, secondo le indicazioni presenti sul sito </w:t>
      </w:r>
      <w:hyperlink r:id="rId10" w:history="1">
        <w:r w:rsidRPr="00B21E7A">
          <w:rPr>
            <w:rStyle w:val="Collegamentoipertestuale"/>
            <w:rFonts w:ascii="Gill Sans MT" w:hAnsi="Gill Sans MT" w:cs="Gill Sans MT"/>
            <w:sz w:val="24"/>
            <w:szCs w:val="24"/>
            <w:lang w:val="it-IT"/>
          </w:rPr>
          <w:t>www.anticorruzione.it</w:t>
        </w:r>
      </w:hyperlink>
      <w:r w:rsidRPr="00B21E7A">
        <w:rPr>
          <w:rFonts w:ascii="Gill Sans MT" w:hAnsi="Gill Sans MT" w:cs="Gill Sans MT"/>
          <w:sz w:val="24"/>
          <w:szCs w:val="24"/>
          <w:lang w:val="it-IT"/>
        </w:rPr>
        <w:t xml:space="preserve">., che allega alla presente dichiarazione, </w:t>
      </w:r>
    </w:p>
    <w:p w14:paraId="5927043F" w14:textId="77777777" w:rsidR="00B21E7A" w:rsidRPr="00B21E7A" w:rsidRDefault="00B21E7A" w:rsidP="00B21E7A">
      <w:pPr>
        <w:widowControl/>
        <w:numPr>
          <w:ilvl w:val="0"/>
          <w:numId w:val="32"/>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che questa Impresa ha versato una cauzione provvisoria pari a € __________ corredata dall’impegno di un fideiussore a rilasciare la garanzia fideiussoria per l’esecuzione del relativo contratto, ed è comprovata dal/i documento/i allegato/i alla presente dichiarazione,</w:t>
      </w:r>
    </w:p>
    <w:p w14:paraId="48DAD31B" w14:textId="77777777" w:rsidR="00B21E7A" w:rsidRDefault="00B21E7A" w:rsidP="00B21E7A">
      <w:pPr>
        <w:pStyle w:val="Numerazioneperbuste"/>
        <w:numPr>
          <w:ilvl w:val="0"/>
          <w:numId w:val="0"/>
        </w:numPr>
        <w:ind w:left="360"/>
        <w:rPr>
          <w:rFonts w:ascii="Wingdings" w:eastAsia="Wingdings" w:hAnsi="Wingdings" w:cs="Wingdings"/>
          <w:sz w:val="22"/>
          <w:szCs w:val="22"/>
        </w:rPr>
      </w:pPr>
      <w:r>
        <w:rPr>
          <w:rFonts w:ascii="Gill Sans MT" w:hAnsi="Gill Sans MT" w:cs="Gill Sans MT"/>
          <w:sz w:val="24"/>
          <w:szCs w:val="24"/>
        </w:rPr>
        <w:t>e che tale importo è:</w:t>
      </w:r>
    </w:p>
    <w:p w14:paraId="0DE19412" w14:textId="77777777" w:rsidR="00B21E7A" w:rsidRDefault="00B21E7A" w:rsidP="00B21E7A">
      <w:pPr>
        <w:pStyle w:val="Numerazioneperbuste"/>
        <w:numPr>
          <w:ilvl w:val="0"/>
          <w:numId w:val="0"/>
        </w:numPr>
        <w:ind w:left="360"/>
        <w:rPr>
          <w:rFonts w:ascii="Gill Sans MT" w:eastAsia="Wingdings" w:hAnsi="Gill Sans MT" w:cs="Gill Sans MT"/>
          <w:i/>
          <w:sz w:val="22"/>
          <w:szCs w:val="22"/>
        </w:rPr>
      </w:pPr>
      <w:r>
        <w:rPr>
          <w:rFonts w:ascii="Wingdings" w:eastAsia="Wingdings" w:hAnsi="Wingdings" w:cs="Wingdings"/>
          <w:sz w:val="22"/>
          <w:szCs w:val="22"/>
        </w:rPr>
        <w:t></w:t>
      </w:r>
      <w:r>
        <w:rPr>
          <w:rFonts w:ascii="Gill Sans MT" w:eastAsia="Gill Sans MT" w:hAnsi="Gill Sans MT" w:cs="Gill Sans MT"/>
          <w:sz w:val="22"/>
          <w:szCs w:val="22"/>
        </w:rPr>
        <w:t xml:space="preserve"> </w:t>
      </w:r>
      <w:r>
        <w:rPr>
          <w:rFonts w:ascii="Gill Sans MT" w:eastAsia="Wingdings" w:hAnsi="Gill Sans MT" w:cs="Gill Sans MT"/>
          <w:sz w:val="22"/>
          <w:szCs w:val="22"/>
        </w:rPr>
        <w:t>pari al 2% dell’importo complessivo della gara,</w:t>
      </w:r>
    </w:p>
    <w:p w14:paraId="21FA212D" w14:textId="77777777" w:rsidR="00B21E7A" w:rsidRDefault="00B21E7A" w:rsidP="00B21E7A">
      <w:pPr>
        <w:pStyle w:val="Numerazioneperbuste"/>
        <w:numPr>
          <w:ilvl w:val="0"/>
          <w:numId w:val="0"/>
        </w:numPr>
        <w:ind w:firstLine="360"/>
        <w:rPr>
          <w:rFonts w:ascii="Wingdings" w:eastAsia="Wingdings" w:hAnsi="Wingdings" w:cs="Wingdings"/>
          <w:sz w:val="22"/>
          <w:szCs w:val="22"/>
        </w:rPr>
      </w:pPr>
      <w:r>
        <w:rPr>
          <w:rFonts w:ascii="Gill Sans MT" w:eastAsia="Wingdings" w:hAnsi="Gill Sans MT" w:cs="Gill Sans MT"/>
          <w:i/>
          <w:sz w:val="22"/>
          <w:szCs w:val="22"/>
        </w:rPr>
        <w:t xml:space="preserve">ovvero </w:t>
      </w:r>
    </w:p>
    <w:p w14:paraId="13D77C63" w14:textId="77777777" w:rsidR="00B21E7A" w:rsidRDefault="00B21E7A" w:rsidP="00B21E7A">
      <w:pPr>
        <w:pStyle w:val="Numerazioneperbuste"/>
        <w:numPr>
          <w:ilvl w:val="0"/>
          <w:numId w:val="0"/>
        </w:numPr>
        <w:ind w:left="360"/>
        <w:rPr>
          <w:rFonts w:ascii="Gill Sans MT" w:eastAsia="Wingdings" w:hAnsi="Gill Sans MT" w:cs="Gill Sans MT"/>
          <w:sz w:val="22"/>
          <w:szCs w:val="22"/>
        </w:rPr>
      </w:pPr>
      <w:r>
        <w:rPr>
          <w:rFonts w:ascii="Wingdings" w:eastAsia="Wingdings" w:hAnsi="Wingdings" w:cs="Wingdings"/>
          <w:sz w:val="22"/>
          <w:szCs w:val="22"/>
        </w:rPr>
        <w:t></w:t>
      </w:r>
      <w:r>
        <w:rPr>
          <w:rFonts w:ascii="Gill Sans MT" w:eastAsia="Gill Sans MT" w:hAnsi="Gill Sans MT" w:cs="Gill Sans MT"/>
          <w:sz w:val="22"/>
          <w:szCs w:val="22"/>
        </w:rPr>
        <w:t xml:space="preserve"> </w:t>
      </w:r>
      <w:r>
        <w:rPr>
          <w:rFonts w:ascii="Gill Sans MT" w:eastAsia="Wingdings" w:hAnsi="Gill Sans MT" w:cs="Gill Sans MT"/>
          <w:sz w:val="22"/>
          <w:szCs w:val="22"/>
        </w:rPr>
        <w:t xml:space="preserve">pari allo ______ dell’importo complessivo della gara. </w:t>
      </w:r>
    </w:p>
    <w:p w14:paraId="4CCBAEEA" w14:textId="77777777" w:rsidR="00B21E7A" w:rsidRDefault="00B21E7A" w:rsidP="00B21E7A">
      <w:pPr>
        <w:pStyle w:val="Numerazioneperbuste"/>
        <w:numPr>
          <w:ilvl w:val="0"/>
          <w:numId w:val="0"/>
        </w:numPr>
        <w:ind w:left="360"/>
        <w:rPr>
          <w:rFonts w:ascii="Gill Sans MT" w:eastAsia="Gill Sans MT" w:hAnsi="Gill Sans MT" w:cs="Gill Sans MT"/>
          <w:i/>
          <w:sz w:val="24"/>
          <w:szCs w:val="24"/>
        </w:rPr>
      </w:pPr>
      <w:r>
        <w:rPr>
          <w:rFonts w:ascii="Gill Sans MT" w:eastAsia="Wingdings" w:hAnsi="Gill Sans MT" w:cs="Gill Sans MT"/>
          <w:sz w:val="22"/>
          <w:szCs w:val="22"/>
        </w:rPr>
        <w:t xml:space="preserve">In questo secondo caso, per avere diritto alla riduzione dell’importo cauzionale, specificare quale/i documento/i si allega/no, in conformità alle disposizioni di cui all’art. 93 del </w:t>
      </w:r>
      <w:proofErr w:type="spellStart"/>
      <w:r>
        <w:rPr>
          <w:rFonts w:ascii="Gill Sans MT" w:eastAsia="Wingdings" w:hAnsi="Gill Sans MT" w:cs="Gill Sans MT"/>
          <w:sz w:val="22"/>
          <w:szCs w:val="22"/>
        </w:rPr>
        <w:t>D.Lgs.</w:t>
      </w:r>
      <w:proofErr w:type="spellEnd"/>
      <w:r>
        <w:rPr>
          <w:rFonts w:ascii="Gill Sans MT" w:eastAsia="Wingdings" w:hAnsi="Gill Sans MT" w:cs="Gill Sans MT"/>
          <w:sz w:val="22"/>
          <w:szCs w:val="22"/>
        </w:rPr>
        <w:t xml:space="preserve"> n. 50/2016, secondo quanto specificato al paragrafo “Cauzione provvisoria” del Disciplinare di gara: _________________;</w:t>
      </w:r>
    </w:p>
    <w:p w14:paraId="3D0235C1" w14:textId="77777777" w:rsidR="00B21E7A" w:rsidRDefault="00B21E7A" w:rsidP="00B21E7A">
      <w:pPr>
        <w:pStyle w:val="Numerazioneperbuste"/>
        <w:numPr>
          <w:ilvl w:val="0"/>
          <w:numId w:val="32"/>
        </w:numPr>
        <w:jc w:val="both"/>
        <w:rPr>
          <w:rFonts w:ascii="Gill Sans MT" w:eastAsia="Wingdings" w:hAnsi="Gill Sans MT" w:cs="Gill Sans MT"/>
          <w:sz w:val="24"/>
          <w:szCs w:val="24"/>
        </w:rPr>
      </w:pPr>
      <w:r>
        <w:rPr>
          <w:rFonts w:ascii="Gill Sans MT" w:eastAsia="Gill Sans MT" w:hAnsi="Gill Sans MT" w:cs="Gill Sans MT"/>
          <w:i/>
          <w:sz w:val="24"/>
          <w:szCs w:val="24"/>
        </w:rPr>
        <w:t xml:space="preserve"> </w:t>
      </w:r>
      <w:r>
        <w:rPr>
          <w:rFonts w:ascii="Gill Sans MT" w:eastAsia="Wingdings" w:hAnsi="Gill Sans MT" w:cs="Gill Sans MT"/>
          <w:i/>
          <w:sz w:val="24"/>
          <w:szCs w:val="24"/>
        </w:rPr>
        <w:t xml:space="preserve">[in </w:t>
      </w:r>
      <w:r>
        <w:rPr>
          <w:rFonts w:ascii="Gill Sans MT" w:eastAsia="Wingdings" w:hAnsi="Gill Sans MT" w:cs="Gill Sans MT"/>
          <w:sz w:val="24"/>
          <w:szCs w:val="24"/>
        </w:rPr>
        <w:t>caso</w:t>
      </w:r>
      <w:r>
        <w:rPr>
          <w:rFonts w:ascii="Gill Sans MT" w:eastAsia="Wingdings" w:hAnsi="Gill Sans MT" w:cs="Gill Sans MT"/>
          <w:i/>
          <w:sz w:val="24"/>
          <w:szCs w:val="24"/>
        </w:rPr>
        <w:t xml:space="preserve"> di R.T.I./Consorzio ordinario/Rete d’Impresa/GEIE</w:t>
      </w:r>
      <w:r>
        <w:rPr>
          <w:rFonts w:ascii="Gill Sans MT" w:eastAsia="Wingdings" w:hAnsi="Gill Sans MT" w:cs="Gill Sans MT"/>
          <w:sz w:val="24"/>
          <w:szCs w:val="24"/>
        </w:rPr>
        <w:t>] che le imprese partecipanti al R.T.I./Consorzio/Rete d’Impresa/GEIE eseguiranno i seguenti servizi:</w:t>
      </w:r>
    </w:p>
    <w:p w14:paraId="18D4F26D" w14:textId="77777777" w:rsidR="00B21E7A" w:rsidRPr="00B21E7A" w:rsidRDefault="00B21E7A" w:rsidP="00B21E7A">
      <w:pPr>
        <w:spacing w:before="120" w:after="120" w:line="360" w:lineRule="auto"/>
        <w:jc w:val="both"/>
        <w:rPr>
          <w:rFonts w:ascii="Gill Sans MT" w:eastAsia="Wingdings" w:hAnsi="Gill Sans MT" w:cs="Gill Sans MT"/>
          <w:sz w:val="24"/>
          <w:szCs w:val="24"/>
          <w:lang w:val="it-IT"/>
        </w:rPr>
      </w:pPr>
      <w:r w:rsidRPr="00B21E7A">
        <w:rPr>
          <w:rFonts w:ascii="Gill Sans MT" w:eastAsia="Wingdings" w:hAnsi="Gill Sans MT" w:cs="Gill Sans MT"/>
          <w:sz w:val="24"/>
          <w:szCs w:val="24"/>
          <w:lang w:val="it-IT"/>
        </w:rPr>
        <w:t>Impresa ___________________ Forniture/Servizi ________________________ % ______</w:t>
      </w:r>
    </w:p>
    <w:p w14:paraId="3C64F3C0" w14:textId="77777777" w:rsidR="00B21E7A" w:rsidRPr="00B21E7A" w:rsidRDefault="00B21E7A" w:rsidP="00B21E7A">
      <w:pPr>
        <w:spacing w:before="120" w:after="120" w:line="360" w:lineRule="auto"/>
        <w:jc w:val="both"/>
        <w:rPr>
          <w:rFonts w:ascii="Gill Sans MT" w:eastAsia="Wingdings" w:hAnsi="Gill Sans MT" w:cs="Gill Sans MT"/>
          <w:sz w:val="24"/>
          <w:szCs w:val="24"/>
          <w:lang w:val="it-IT"/>
        </w:rPr>
      </w:pPr>
      <w:r w:rsidRPr="00B21E7A">
        <w:rPr>
          <w:rFonts w:ascii="Gill Sans MT" w:eastAsia="Wingdings" w:hAnsi="Gill Sans MT" w:cs="Gill Sans MT"/>
          <w:sz w:val="24"/>
          <w:szCs w:val="24"/>
          <w:lang w:val="it-IT"/>
        </w:rPr>
        <w:t>Impresa ___________________ Forniture/Servizi ________________________ % ______</w:t>
      </w:r>
    </w:p>
    <w:p w14:paraId="07E7D06A" w14:textId="77777777" w:rsidR="00B21E7A" w:rsidRDefault="00B21E7A" w:rsidP="00B21E7A">
      <w:pPr>
        <w:spacing w:before="120" w:after="120" w:line="360" w:lineRule="auto"/>
        <w:jc w:val="both"/>
        <w:rPr>
          <w:rFonts w:ascii="Gill Sans MT" w:eastAsia="Wingdings" w:hAnsi="Gill Sans MT" w:cs="Gill Sans MT"/>
          <w:i/>
          <w:sz w:val="24"/>
          <w:szCs w:val="24"/>
        </w:rPr>
      </w:pPr>
      <w:r>
        <w:rPr>
          <w:rFonts w:ascii="Gill Sans MT" w:eastAsia="Wingdings" w:hAnsi="Gill Sans MT" w:cs="Gill Sans MT"/>
          <w:sz w:val="24"/>
          <w:szCs w:val="24"/>
        </w:rPr>
        <w:t xml:space="preserve">Impresa ___________________ </w:t>
      </w:r>
      <w:proofErr w:type="spellStart"/>
      <w:r>
        <w:rPr>
          <w:rFonts w:ascii="Gill Sans MT" w:eastAsia="Wingdings" w:hAnsi="Gill Sans MT" w:cs="Gill Sans MT"/>
          <w:sz w:val="24"/>
          <w:szCs w:val="24"/>
        </w:rPr>
        <w:t>Forniture</w:t>
      </w:r>
      <w:proofErr w:type="spellEnd"/>
      <w:r>
        <w:rPr>
          <w:rFonts w:ascii="Gill Sans MT" w:eastAsia="Wingdings" w:hAnsi="Gill Sans MT" w:cs="Gill Sans MT"/>
          <w:sz w:val="24"/>
          <w:szCs w:val="24"/>
        </w:rPr>
        <w:t>/</w:t>
      </w:r>
      <w:proofErr w:type="spellStart"/>
      <w:r>
        <w:rPr>
          <w:rFonts w:ascii="Gill Sans MT" w:eastAsia="Wingdings" w:hAnsi="Gill Sans MT" w:cs="Gill Sans MT"/>
          <w:sz w:val="24"/>
          <w:szCs w:val="24"/>
        </w:rPr>
        <w:t>Servizi</w:t>
      </w:r>
      <w:proofErr w:type="spellEnd"/>
      <w:r>
        <w:rPr>
          <w:rFonts w:ascii="Gill Sans MT" w:eastAsia="Wingdings" w:hAnsi="Gill Sans MT" w:cs="Gill Sans MT"/>
          <w:sz w:val="24"/>
          <w:szCs w:val="24"/>
        </w:rPr>
        <w:t xml:space="preserve"> ________________________ % ______</w:t>
      </w:r>
    </w:p>
    <w:p w14:paraId="633326CE" w14:textId="77777777" w:rsidR="00B21E7A" w:rsidRDefault="00B21E7A" w:rsidP="00B21E7A">
      <w:pPr>
        <w:pStyle w:val="Numerazioneperbuste"/>
        <w:numPr>
          <w:ilvl w:val="0"/>
          <w:numId w:val="32"/>
        </w:numPr>
        <w:jc w:val="both"/>
        <w:rPr>
          <w:rFonts w:ascii="Wingdings" w:eastAsia="Wingdings" w:hAnsi="Wingdings" w:cs="Wingdings"/>
          <w:sz w:val="24"/>
          <w:szCs w:val="24"/>
        </w:rPr>
      </w:pPr>
      <w:r>
        <w:rPr>
          <w:rFonts w:ascii="Gill Sans MT" w:eastAsia="Wingdings" w:hAnsi="Gill Sans MT" w:cs="Gill Sans MT"/>
          <w:i/>
          <w:sz w:val="24"/>
          <w:szCs w:val="24"/>
        </w:rPr>
        <w:t>[In caso di R.T.I./Consorzio ordinario/GEIE]</w:t>
      </w:r>
    </w:p>
    <w:p w14:paraId="3C64A4CC" w14:textId="77777777" w:rsidR="00B21E7A" w:rsidRDefault="00B21E7A" w:rsidP="00B21E7A">
      <w:pPr>
        <w:pStyle w:val="Numerazioneperbuste"/>
        <w:numPr>
          <w:ilvl w:val="0"/>
          <w:numId w:val="0"/>
        </w:numPr>
        <w:ind w:left="360"/>
        <w:jc w:val="both"/>
        <w:rPr>
          <w:rFonts w:ascii="Gill Sans MT" w:eastAsia="Wingdings" w:hAnsi="Gill Sans MT" w:cs="Gill Sans MT"/>
          <w:i/>
          <w:sz w:val="24"/>
          <w:szCs w:val="24"/>
        </w:rPr>
      </w:pPr>
      <w:r>
        <w:rPr>
          <w:rFonts w:ascii="Wingdings" w:eastAsia="Wingdings" w:hAnsi="Wingdings" w:cs="Wingdings"/>
          <w:sz w:val="24"/>
          <w:szCs w:val="24"/>
        </w:rPr>
        <w:t></w:t>
      </w:r>
      <w:r>
        <w:rPr>
          <w:rFonts w:ascii="Gill Sans MT" w:eastAsia="Wingdings" w:hAnsi="Gill Sans MT" w:cs="Gill Sans MT"/>
          <w:sz w:val="24"/>
          <w:szCs w:val="24"/>
        </w:rPr>
        <w:tab/>
        <w:t>che l’R.T.I./Consorzio ordinario/GEIE sono già costituiti, come si evince dalla copia autentica del mandato collettivo/atto costitutivo allegata;</w:t>
      </w:r>
    </w:p>
    <w:p w14:paraId="7C12F887" w14:textId="77777777" w:rsidR="00B21E7A" w:rsidRDefault="00B21E7A" w:rsidP="00B21E7A">
      <w:pPr>
        <w:pStyle w:val="Numerazioneperbuste"/>
        <w:numPr>
          <w:ilvl w:val="0"/>
          <w:numId w:val="0"/>
        </w:numPr>
        <w:ind w:left="360"/>
        <w:jc w:val="both"/>
        <w:rPr>
          <w:rFonts w:ascii="Gill Sans MT" w:eastAsia="Wingdings" w:hAnsi="Gill Sans MT" w:cs="Gill Sans MT"/>
          <w:sz w:val="24"/>
          <w:szCs w:val="24"/>
        </w:rPr>
      </w:pPr>
      <w:r>
        <w:rPr>
          <w:rFonts w:ascii="Gill Sans MT" w:eastAsia="Wingdings" w:hAnsi="Gill Sans MT" w:cs="Gill Sans MT"/>
          <w:i/>
          <w:sz w:val="24"/>
          <w:szCs w:val="24"/>
        </w:rPr>
        <w:t>ovvero</w:t>
      </w:r>
    </w:p>
    <w:p w14:paraId="7ED54BC0" w14:textId="77777777" w:rsidR="00B21E7A" w:rsidRDefault="00B21E7A" w:rsidP="00B21E7A">
      <w:pPr>
        <w:pStyle w:val="Numerazioneperbuste"/>
        <w:numPr>
          <w:ilvl w:val="0"/>
          <w:numId w:val="29"/>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che è già stata individuata l’Impresa a cui, in caso di aggiudicazione, sarà conferito mandato collettivo speciale ed irrevocabile con rappresentanza, ovvero l’Impresa che, in caso di aggiudicazione, sarà designata quale referente responsabile del Consorzio e che vi è l’impegno ad uniformarsi alla disciplina prevista dall’articolo 48, comma 8, d.lgs. 50/2016, come si evince dalle dichiarazioni/dichiarazione congiunta allegate/a.</w:t>
      </w:r>
    </w:p>
    <w:p w14:paraId="57C7F691" w14:textId="77777777" w:rsidR="00B21E7A" w:rsidRDefault="00B21E7A" w:rsidP="00B21E7A">
      <w:pPr>
        <w:pStyle w:val="Numerazioneperbuste"/>
        <w:numPr>
          <w:ilvl w:val="0"/>
          <w:numId w:val="32"/>
        </w:numPr>
        <w:jc w:val="both"/>
        <w:rPr>
          <w:rFonts w:ascii="Gill Sans MT" w:eastAsia="Wingdings" w:hAnsi="Gill Sans MT" w:cs="Gill Sans MT"/>
          <w:sz w:val="24"/>
          <w:szCs w:val="24"/>
        </w:rPr>
      </w:pPr>
      <w:r>
        <w:rPr>
          <w:rFonts w:ascii="Gill Sans MT" w:eastAsia="Wingdings" w:hAnsi="Gill Sans MT" w:cs="Gill Sans MT"/>
          <w:i/>
          <w:sz w:val="24"/>
          <w:szCs w:val="24"/>
        </w:rPr>
        <w:t>[in caso di Rete d’Impresa]</w:t>
      </w:r>
    </w:p>
    <w:p w14:paraId="2D4AEF38" w14:textId="77777777" w:rsidR="00B21E7A" w:rsidRDefault="00B21E7A" w:rsidP="00B21E7A">
      <w:pPr>
        <w:pStyle w:val="Numerazioneperbuste"/>
        <w:numPr>
          <w:ilvl w:val="0"/>
          <w:numId w:val="31"/>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 xml:space="preserve">che la Rete è dotata/priva di soggettività giuridica, ai sensi dell’articolo 3, comma 4-quater, </w:t>
      </w:r>
      <w:proofErr w:type="spellStart"/>
      <w:r>
        <w:rPr>
          <w:rFonts w:ascii="Gill Sans MT" w:eastAsia="Wingdings" w:hAnsi="Gill Sans MT" w:cs="Gill Sans MT"/>
          <w:sz w:val="24"/>
          <w:szCs w:val="24"/>
        </w:rPr>
        <w:t>d.l.</w:t>
      </w:r>
      <w:proofErr w:type="spellEnd"/>
      <w:r>
        <w:rPr>
          <w:rFonts w:ascii="Gill Sans MT" w:eastAsia="Wingdings" w:hAnsi="Gill Sans MT" w:cs="Gill Sans MT"/>
          <w:sz w:val="24"/>
          <w:szCs w:val="24"/>
        </w:rPr>
        <w:t xml:space="preserve"> 5/2009, e dotata di un organo comune con potere di rappresentanza in possesso dei requisiti di qualificazione richiesti per assumere la veste di mandataria e che la stessa è stata costituita mediante contratto redatto per atto pubblico/scrittura privata autenticata/atto firmato digitalmente a norma dell’articolo 25 del d.lgs. 82/2005, di cui si allega copia autentica,</w:t>
      </w:r>
    </w:p>
    <w:p w14:paraId="2EC80951" w14:textId="77777777" w:rsidR="00B21E7A" w:rsidRDefault="00B21E7A" w:rsidP="00B21E7A">
      <w:pPr>
        <w:pStyle w:val="Numerazioneperbuste"/>
        <w:numPr>
          <w:ilvl w:val="0"/>
          <w:numId w:val="0"/>
        </w:numPr>
        <w:ind w:left="357"/>
        <w:jc w:val="both"/>
        <w:rPr>
          <w:rFonts w:ascii="Gill Sans MT" w:eastAsia="Wingdings" w:hAnsi="Gill Sans MT" w:cs="Gill Sans MT"/>
          <w:sz w:val="24"/>
          <w:szCs w:val="24"/>
        </w:rPr>
      </w:pPr>
      <w:r>
        <w:rPr>
          <w:rFonts w:ascii="Gill Sans MT" w:eastAsia="Wingdings" w:hAnsi="Gill Sans MT" w:cs="Gill Sans MT"/>
          <w:i/>
          <w:sz w:val="24"/>
          <w:szCs w:val="24"/>
        </w:rPr>
        <w:t>ovvero [nelle ulteriori ipotesi di configurazione giuridica della Rete]</w:t>
      </w:r>
    </w:p>
    <w:p w14:paraId="4B1A3753" w14:textId="77777777" w:rsidR="00B21E7A" w:rsidRDefault="00B21E7A" w:rsidP="00B21E7A">
      <w:pPr>
        <w:pStyle w:val="Numerazioneperbuste"/>
        <w:numPr>
          <w:ilvl w:val="0"/>
          <w:numId w:val="31"/>
        </w:numPr>
        <w:ind w:left="714" w:hanging="357"/>
        <w:jc w:val="both"/>
        <w:rPr>
          <w:rFonts w:ascii="Gill Sans MT" w:eastAsia="Wingdings" w:hAnsi="Gill Sans MT" w:cs="Gill Sans MT"/>
          <w:sz w:val="24"/>
          <w:szCs w:val="24"/>
        </w:rPr>
      </w:pPr>
      <w:r>
        <w:rPr>
          <w:rFonts w:ascii="Gill Sans MT" w:eastAsia="Wingdings" w:hAnsi="Gill Sans MT" w:cs="Gill Sans MT"/>
          <w:sz w:val="24"/>
          <w:szCs w:val="24"/>
        </w:rPr>
        <w:t>che la Rete è dotata/priva di soggettività giuridica, dotata/priva di organo comune dotato/privo del potere di rappresentanza e dotato/privo dei requisiti di qualificazione richiesti per assumere la veste di mandataria ed è stata costituita mediante contratto redatto per atto pubblico/scrittura privata autenticata/atto firmato digitalmente a norma dell’articolo 25 del d.lgs. 82/2005/</w:t>
      </w:r>
      <w:r>
        <w:rPr>
          <w:rFonts w:ascii="Gill Sans MT" w:eastAsia="Wingdings" w:hAnsi="Gill Sans MT" w:cs="Gill Sans MT"/>
          <w:i/>
          <w:sz w:val="24"/>
          <w:szCs w:val="24"/>
        </w:rPr>
        <w:t>[indicare l’eventuale ulteriore forma di redazione del contratto di Rete]</w:t>
      </w:r>
      <w:r>
        <w:rPr>
          <w:rFonts w:ascii="Gill Sans MT" w:eastAsia="Wingdings" w:hAnsi="Gill Sans MT" w:cs="Gill Sans MT"/>
          <w:sz w:val="24"/>
          <w:szCs w:val="24"/>
        </w:rPr>
        <w:t xml:space="preserve"> _________________________________, di cui si allega copia autentica, e che </w:t>
      </w:r>
    </w:p>
    <w:p w14:paraId="47C94F42" w14:textId="77777777" w:rsidR="00B21E7A" w:rsidRPr="00B21E7A" w:rsidRDefault="00B21E7A" w:rsidP="00B21E7A">
      <w:pPr>
        <w:spacing w:before="120" w:after="120" w:line="360" w:lineRule="auto"/>
        <w:ind w:left="720"/>
        <w:jc w:val="both"/>
        <w:rPr>
          <w:rFonts w:ascii="Gill Sans MT" w:eastAsia="Wingdings" w:hAnsi="Gill Sans MT" w:cs="Gill Sans MT"/>
          <w:i/>
          <w:sz w:val="24"/>
          <w:szCs w:val="24"/>
          <w:lang w:val="it-IT"/>
        </w:rPr>
      </w:pPr>
      <w:r w:rsidRPr="00B21E7A">
        <w:rPr>
          <w:rFonts w:ascii="Gill Sans MT" w:eastAsia="Wingdings" w:hAnsi="Gill Sans MT" w:cs="Gill Sans MT"/>
          <w:sz w:val="24"/>
          <w:szCs w:val="24"/>
          <w:lang w:val="it-IT"/>
        </w:rPr>
        <w:t>è già stato conferito mandato, come si evince dall’allegato documento prodotto in copia autentica,</w:t>
      </w:r>
    </w:p>
    <w:p w14:paraId="10F2643B" w14:textId="77777777" w:rsidR="00B21E7A" w:rsidRPr="00B21E7A" w:rsidRDefault="00B21E7A" w:rsidP="00B21E7A">
      <w:pPr>
        <w:spacing w:before="120" w:after="120" w:line="360" w:lineRule="auto"/>
        <w:ind w:left="360" w:firstLine="349"/>
        <w:jc w:val="both"/>
        <w:rPr>
          <w:rFonts w:ascii="Gill Sans MT" w:eastAsia="Wingdings" w:hAnsi="Gill Sans MT" w:cs="Gill Sans MT"/>
          <w:sz w:val="24"/>
          <w:szCs w:val="24"/>
          <w:lang w:val="it-IT"/>
        </w:rPr>
      </w:pPr>
      <w:r w:rsidRPr="00B21E7A">
        <w:rPr>
          <w:rFonts w:ascii="Gill Sans MT" w:eastAsia="Wingdings" w:hAnsi="Gill Sans MT" w:cs="Gill Sans MT"/>
          <w:i/>
          <w:sz w:val="24"/>
          <w:szCs w:val="24"/>
          <w:lang w:val="it-IT"/>
        </w:rPr>
        <w:t>ovvero</w:t>
      </w:r>
    </w:p>
    <w:p w14:paraId="3DFBE953" w14:textId="77777777" w:rsidR="00B21E7A" w:rsidRPr="00B21E7A" w:rsidRDefault="00B21E7A" w:rsidP="00B21E7A">
      <w:pPr>
        <w:spacing w:before="120" w:after="120" w:line="360" w:lineRule="auto"/>
        <w:ind w:left="720"/>
        <w:jc w:val="both"/>
        <w:rPr>
          <w:rFonts w:ascii="Gill Sans MT" w:eastAsia="Wingdings" w:hAnsi="Gill Sans MT" w:cs="Gill Sans MT"/>
          <w:i/>
          <w:sz w:val="24"/>
          <w:szCs w:val="24"/>
          <w:lang w:val="it-IT"/>
        </w:rPr>
      </w:pPr>
      <w:r w:rsidRPr="00B21E7A">
        <w:rPr>
          <w:rFonts w:ascii="Gill Sans MT" w:eastAsia="Wingdings" w:hAnsi="Gill Sans MT" w:cs="Gill Sans MT"/>
          <w:sz w:val="24"/>
          <w:szCs w:val="24"/>
          <w:lang w:val="it-IT"/>
        </w:rPr>
        <w:t>non è ancora stato conferito mandato, ma è già stata individuata l’Impresa a cui, in caso di aggiudicazione, lo stesso sarà conferito nelle forme richieste dal Disciplinare di gara e vi è l’impegno ad uniformarsi alla disciplina prevista dall’articolo 48, comma 8, d.lgs. 50/2016, come si evince dalle dichiarazioni/dichiarazione congiunta allegate/a;</w:t>
      </w:r>
    </w:p>
    <w:p w14:paraId="0432F058"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i/>
          <w:sz w:val="24"/>
          <w:szCs w:val="24"/>
        </w:rPr>
      </w:pPr>
      <w:r>
        <w:rPr>
          <w:rFonts w:ascii="Gill Sans MT" w:eastAsia="Wingdings" w:hAnsi="Gill Sans MT" w:cs="Gill Sans MT"/>
          <w:i/>
          <w:sz w:val="24"/>
          <w:szCs w:val="24"/>
        </w:rPr>
        <w:t>[in caso Consorzio di cui all’articolo 45, comma 2, lettere b) o c), d.lgs. 50/2016 e di Rete d’</w:t>
      </w:r>
      <w:proofErr w:type="spellStart"/>
      <w:r>
        <w:rPr>
          <w:rFonts w:ascii="Gill Sans MT" w:eastAsia="Wingdings" w:hAnsi="Gill Sans MT" w:cs="Gill Sans MT"/>
          <w:i/>
          <w:sz w:val="24"/>
          <w:szCs w:val="24"/>
        </w:rPr>
        <w:t>Iimpresa</w:t>
      </w:r>
      <w:proofErr w:type="spellEnd"/>
      <w:r>
        <w:rPr>
          <w:rFonts w:ascii="Gill Sans MT" w:eastAsia="Wingdings" w:hAnsi="Gill Sans MT" w:cs="Gill Sans MT"/>
          <w:i/>
          <w:sz w:val="24"/>
          <w:szCs w:val="24"/>
        </w:rPr>
        <w:t xml:space="preserve"> di cui all’art. 3, comma 4-quater D.L. n. 5/2009] </w:t>
      </w:r>
      <w:r>
        <w:rPr>
          <w:rFonts w:ascii="Gill Sans MT" w:eastAsia="Wingdings" w:hAnsi="Gill Sans MT" w:cs="Gill Sans MT"/>
          <w:sz w:val="24"/>
          <w:szCs w:val="24"/>
        </w:rPr>
        <w:t>che il Consorzio/Rete d’Impresa partecipa per le seguenti consorziate/imprese:</w:t>
      </w:r>
    </w:p>
    <w:p w14:paraId="313B159E" w14:textId="77777777" w:rsidR="00B21E7A" w:rsidRDefault="00B21E7A" w:rsidP="00B21E7A">
      <w:pPr>
        <w:pStyle w:val="Numerazioneperbuste"/>
        <w:numPr>
          <w:ilvl w:val="0"/>
          <w:numId w:val="0"/>
        </w:numPr>
        <w:ind w:left="360"/>
        <w:jc w:val="both"/>
        <w:rPr>
          <w:rFonts w:ascii="Gill Sans MT" w:eastAsia="Wingdings" w:hAnsi="Gill Sans MT" w:cs="Gill Sans MT"/>
          <w:i/>
          <w:sz w:val="24"/>
          <w:szCs w:val="24"/>
        </w:rPr>
      </w:pPr>
      <w:r>
        <w:rPr>
          <w:rFonts w:ascii="Gill Sans MT" w:eastAsia="Wingdings" w:hAnsi="Gill Sans MT" w:cs="Gill Sans MT"/>
          <w:i/>
          <w:sz w:val="24"/>
          <w:szCs w:val="24"/>
        </w:rPr>
        <w:t>_____________________________________________________________________________</w:t>
      </w:r>
    </w:p>
    <w:p w14:paraId="42B92A56" w14:textId="77777777" w:rsidR="00B21E7A" w:rsidRDefault="00B21E7A" w:rsidP="00B21E7A">
      <w:pPr>
        <w:pStyle w:val="Numerazioneperbuste"/>
        <w:numPr>
          <w:ilvl w:val="0"/>
          <w:numId w:val="0"/>
        </w:numPr>
        <w:ind w:left="360"/>
        <w:jc w:val="both"/>
        <w:rPr>
          <w:rFonts w:ascii="Gill Sans MT" w:eastAsia="Wingdings" w:hAnsi="Gill Sans MT" w:cs="Gill Sans MT"/>
          <w:i/>
          <w:sz w:val="24"/>
          <w:szCs w:val="24"/>
        </w:rPr>
      </w:pPr>
      <w:r>
        <w:rPr>
          <w:rFonts w:ascii="Gill Sans MT" w:eastAsia="Wingdings" w:hAnsi="Gill Sans MT" w:cs="Gill Sans MT"/>
          <w:i/>
          <w:sz w:val="24"/>
          <w:szCs w:val="24"/>
        </w:rPr>
        <w:t>_____________________________________________________________________________</w:t>
      </w:r>
    </w:p>
    <w:p w14:paraId="5499FA36" w14:textId="77777777" w:rsidR="00B21E7A" w:rsidRDefault="00B21E7A" w:rsidP="00B21E7A">
      <w:pPr>
        <w:pStyle w:val="Numerazioneperbuste"/>
        <w:numPr>
          <w:ilvl w:val="0"/>
          <w:numId w:val="0"/>
        </w:numPr>
        <w:ind w:left="357"/>
        <w:jc w:val="both"/>
        <w:rPr>
          <w:rFonts w:ascii="Gill Sans MT" w:eastAsia="Wingdings" w:hAnsi="Gill Sans MT" w:cs="Gill Sans MT"/>
          <w:sz w:val="24"/>
          <w:szCs w:val="24"/>
        </w:rPr>
      </w:pPr>
      <w:r>
        <w:rPr>
          <w:rFonts w:ascii="Gill Sans MT" w:eastAsia="Wingdings" w:hAnsi="Gill Sans MT" w:cs="Gill Sans MT"/>
          <w:i/>
          <w:sz w:val="24"/>
          <w:szCs w:val="24"/>
        </w:rPr>
        <w:t>_____________________________________________________________________________</w:t>
      </w:r>
    </w:p>
    <w:p w14:paraId="3220C2B5"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 xml:space="preserve">che per la ricezione di ogni eventuale comunicazione inerente la gara in oggetto e/o di richieste di chiarimento e/o integrazione della documentazione presentata, ivi comprese le comunicazioni di cui all’articolo 76 del d.lgs. 50/2016, si elegge domicilio in: </w:t>
      </w:r>
    </w:p>
    <w:p w14:paraId="2DDA7278" w14:textId="77777777" w:rsidR="00B21E7A" w:rsidRDefault="00B21E7A" w:rsidP="00B21E7A">
      <w:pPr>
        <w:pStyle w:val="Numerazioneperbuste"/>
        <w:numPr>
          <w:ilvl w:val="0"/>
          <w:numId w:val="0"/>
        </w:numPr>
        <w:ind w:left="357"/>
        <w:jc w:val="both"/>
        <w:rPr>
          <w:rFonts w:ascii="Gill Sans MT" w:eastAsia="Wingdings" w:hAnsi="Gill Sans MT" w:cs="Gill Sans MT"/>
          <w:sz w:val="24"/>
          <w:szCs w:val="24"/>
        </w:rPr>
      </w:pPr>
      <w:r>
        <w:rPr>
          <w:rFonts w:ascii="Gill Sans MT" w:eastAsia="Wingdings" w:hAnsi="Gill Sans MT" w:cs="Gill Sans MT"/>
          <w:sz w:val="24"/>
          <w:szCs w:val="24"/>
        </w:rPr>
        <w:t>Città ________________, via _________________, n. _____, CAP _______, tel. ________, PEC _______________________________; nominativo di riferimento (cognome, nome e qualifica) ________________________________________;</w:t>
      </w:r>
    </w:p>
    <w:p w14:paraId="306641D5"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in caso di aggiudicazione, acconsentirà all’effettuazione dei controlli che il Committente, o per esso qualunque Ufficio dipendente, si riserva di disporre sull’efficienza ed efficacia del servizio;</w:t>
      </w:r>
    </w:p>
    <w:p w14:paraId="5DF852DB"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è in regola con gli obblighi assicurativi e previdenziali nei confronti del personale dipendente e si impegna a rispettare gli stessi e ad applicare le norme dei contratti collettivi di lavoro e degli accordi integrativi;</w:t>
      </w:r>
    </w:p>
    <w:p w14:paraId="1A8F8A88"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i/>
          <w:sz w:val="24"/>
          <w:szCs w:val="24"/>
        </w:rPr>
      </w:pPr>
      <w:r>
        <w:rPr>
          <w:rFonts w:ascii="Gill Sans MT" w:eastAsia="Wingdings" w:hAnsi="Gill Sans MT" w:cs="Gill Sans MT"/>
          <w:sz w:val="24"/>
          <w:szCs w:val="24"/>
        </w:rPr>
        <w:t>di essere informata, ai sensi e per gli effetti dell’articolo 13 del d.lgs. 196/2003, che i dati personali raccolti saranno trattati, anche con strumenti informatici, esclusivamente ai fini della partecipazione alla procedura di gara per la quale la presente dichiarazione viene resa, nonché dell’esistenza dei diritti di cui all’articolo 7 del medesimo Decreto;</w:t>
      </w:r>
    </w:p>
    <w:p w14:paraId="0FC23743" w14:textId="77777777" w:rsidR="00B21E7A" w:rsidRDefault="00B21E7A" w:rsidP="00B21E7A">
      <w:pPr>
        <w:pStyle w:val="Numerazioneperbuste"/>
        <w:numPr>
          <w:ilvl w:val="0"/>
          <w:numId w:val="34"/>
        </w:numPr>
        <w:tabs>
          <w:tab w:val="left" w:pos="360"/>
        </w:tabs>
        <w:ind w:left="360"/>
        <w:jc w:val="both"/>
        <w:rPr>
          <w:rFonts w:ascii="Gill Sans MT" w:eastAsia="Wingdings" w:hAnsi="Gill Sans MT" w:cs="Gill Sans MT"/>
          <w:sz w:val="24"/>
          <w:szCs w:val="24"/>
        </w:rPr>
      </w:pPr>
      <w:r>
        <w:rPr>
          <w:rFonts w:ascii="Gill Sans MT" w:eastAsia="Wingdings" w:hAnsi="Gill Sans MT" w:cs="Gill Sans MT"/>
          <w:i/>
          <w:sz w:val="24"/>
          <w:szCs w:val="24"/>
        </w:rPr>
        <w:t>[in caso di partecipazione di Impresa avente sede, residenza o domicilio nei Paesi inseriti nelle cosiddette “</w:t>
      </w:r>
      <w:proofErr w:type="spellStart"/>
      <w:r>
        <w:rPr>
          <w:rFonts w:ascii="Gill Sans MT" w:eastAsia="Wingdings" w:hAnsi="Gill Sans MT" w:cs="Gill Sans MT"/>
          <w:i/>
          <w:sz w:val="24"/>
          <w:szCs w:val="24"/>
        </w:rPr>
        <w:t>black</w:t>
      </w:r>
      <w:proofErr w:type="spellEnd"/>
      <w:r>
        <w:rPr>
          <w:rFonts w:ascii="Gill Sans MT" w:eastAsia="Wingdings" w:hAnsi="Gill Sans MT" w:cs="Gill Sans MT"/>
          <w:i/>
          <w:sz w:val="24"/>
          <w:szCs w:val="24"/>
        </w:rPr>
        <w:t xml:space="preserve"> list” di cui al Decreto del Ministero delle Finanze del 4 maggio 1999 ed al Decreto del Ministero dell’Economia e delle Finanze del 21 novembre 2001]:</w:t>
      </w:r>
    </w:p>
    <w:p w14:paraId="28CEAD21" w14:textId="77777777" w:rsidR="00B21E7A" w:rsidRDefault="00B21E7A" w:rsidP="00B21E7A">
      <w:pPr>
        <w:pStyle w:val="Numerazioneperbuste"/>
        <w:numPr>
          <w:ilvl w:val="0"/>
          <w:numId w:val="33"/>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 xml:space="preserve">di essere in possesso dell’autorizzazione rilasciata ai sensi dell’articolo 37 del </w:t>
      </w:r>
      <w:proofErr w:type="spellStart"/>
      <w:r>
        <w:rPr>
          <w:rFonts w:ascii="Gill Sans MT" w:eastAsia="Wingdings" w:hAnsi="Gill Sans MT" w:cs="Gill Sans MT"/>
          <w:sz w:val="24"/>
          <w:szCs w:val="24"/>
        </w:rPr>
        <w:t>d.l.</w:t>
      </w:r>
      <w:proofErr w:type="spellEnd"/>
      <w:r>
        <w:rPr>
          <w:rFonts w:ascii="Gill Sans MT" w:eastAsia="Wingdings" w:hAnsi="Gill Sans MT" w:cs="Gill Sans MT"/>
          <w:sz w:val="24"/>
          <w:szCs w:val="24"/>
        </w:rPr>
        <w:t xml:space="preserve"> 78/2010 e del D.M. 14 dicembre 2010;</w:t>
      </w:r>
    </w:p>
    <w:p w14:paraId="1BD48FC6" w14:textId="77777777" w:rsidR="00B21E7A" w:rsidRDefault="00B21E7A" w:rsidP="00B21E7A">
      <w:pPr>
        <w:pStyle w:val="Numerazioneperbuste"/>
        <w:numPr>
          <w:ilvl w:val="0"/>
          <w:numId w:val="0"/>
        </w:numPr>
        <w:ind w:left="720" w:hanging="360"/>
        <w:jc w:val="both"/>
        <w:rPr>
          <w:rFonts w:ascii="Gill Sans MT" w:eastAsia="Wingdings" w:hAnsi="Gill Sans MT" w:cs="Gill Sans MT"/>
          <w:sz w:val="24"/>
          <w:szCs w:val="24"/>
        </w:rPr>
      </w:pPr>
      <w:r>
        <w:rPr>
          <w:rFonts w:ascii="Gill Sans MT" w:eastAsia="Wingdings" w:hAnsi="Gill Sans MT" w:cs="Gill Sans MT"/>
          <w:i/>
          <w:sz w:val="24"/>
          <w:szCs w:val="24"/>
        </w:rPr>
        <w:t>ovvero</w:t>
      </w:r>
    </w:p>
    <w:p w14:paraId="449C6F07" w14:textId="77777777" w:rsidR="00B21E7A" w:rsidRDefault="00B21E7A" w:rsidP="00B21E7A">
      <w:pPr>
        <w:pStyle w:val="Numerazioneperbuste"/>
        <w:numPr>
          <w:ilvl w:val="0"/>
          <w:numId w:val="33"/>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 xml:space="preserve">di avere richiesto l’autorizzazione ai sensi dell’articolo 37 del </w:t>
      </w:r>
      <w:proofErr w:type="spellStart"/>
      <w:r>
        <w:rPr>
          <w:rFonts w:ascii="Gill Sans MT" w:eastAsia="Wingdings" w:hAnsi="Gill Sans MT" w:cs="Gill Sans MT"/>
          <w:sz w:val="24"/>
          <w:szCs w:val="24"/>
        </w:rPr>
        <w:t>d.l.</w:t>
      </w:r>
      <w:proofErr w:type="spellEnd"/>
      <w:r>
        <w:rPr>
          <w:rFonts w:ascii="Gill Sans MT" w:eastAsia="Wingdings" w:hAnsi="Gill Sans MT" w:cs="Gill Sans MT"/>
          <w:sz w:val="24"/>
          <w:szCs w:val="24"/>
        </w:rPr>
        <w:t xml:space="preserve"> 78/2010 e del D.M. 14 dicembre 2010;</w:t>
      </w:r>
    </w:p>
    <w:p w14:paraId="405C400D"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i/>
          <w:sz w:val="24"/>
          <w:szCs w:val="24"/>
        </w:rPr>
        <w:t>[in caso di soggetto non residente e privo di stabile organizzazione in Italia]</w:t>
      </w:r>
      <w:r>
        <w:rPr>
          <w:rFonts w:ascii="Gill Sans MT" w:eastAsia="Wingdings" w:hAnsi="Gill Sans MT" w:cs="Gill Sans MT"/>
          <w:sz w:val="24"/>
          <w:szCs w:val="24"/>
        </w:rPr>
        <w:t xml:space="preserve"> che l’Impresa, in caso di aggiudicazione, si uniformerà alla disciplina di cui agli articoli 17, comma 2, e 53, comma 3, </w:t>
      </w:r>
      <w:proofErr w:type="spellStart"/>
      <w:r>
        <w:rPr>
          <w:rFonts w:ascii="Gill Sans MT" w:eastAsia="Wingdings" w:hAnsi="Gill Sans MT" w:cs="Gill Sans MT"/>
          <w:sz w:val="24"/>
          <w:szCs w:val="24"/>
        </w:rPr>
        <w:t>d.P.R.</w:t>
      </w:r>
      <w:proofErr w:type="spellEnd"/>
      <w:r>
        <w:rPr>
          <w:rFonts w:ascii="Gill Sans MT" w:eastAsia="Wingdings" w:hAnsi="Gill Sans MT" w:cs="Gill Sans MT"/>
          <w:sz w:val="24"/>
          <w:szCs w:val="24"/>
        </w:rPr>
        <w:t xml:space="preserve"> 633/1972 e comunicherà alla Stazione Appaltante</w:t>
      </w:r>
      <w:r>
        <w:rPr>
          <w:rFonts w:ascii="Gill Sans MT" w:eastAsia="Wingdings" w:hAnsi="Gill Sans MT" w:cs="Gill Sans MT"/>
          <w:i/>
          <w:sz w:val="24"/>
          <w:szCs w:val="24"/>
        </w:rPr>
        <w:t xml:space="preserve"> </w:t>
      </w:r>
      <w:r>
        <w:rPr>
          <w:rFonts w:ascii="Gill Sans MT" w:eastAsia="Wingdings" w:hAnsi="Gill Sans MT" w:cs="Gill Sans MT"/>
          <w:sz w:val="24"/>
          <w:szCs w:val="24"/>
        </w:rPr>
        <w:t>la nomina del proprio rappresentante fiscale, nelle forme di legge;</w:t>
      </w:r>
    </w:p>
    <w:p w14:paraId="2E120AC4"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questa Impresa non presenterà offerta per il singolo Lotto di gara in oggetto al contempo singolarmente e quale componente di un R.T.I., Rete, Consorzio o gruppo ovvero che non parteciperà a più R.T.I., Reti, Consorzi o gruppi;</w:t>
      </w:r>
    </w:p>
    <w:p w14:paraId="0533C518"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ha esaminato, con diligenza ed in modo adeguato, tutte le prescrizioni tecniche fornite dalla Stazione Appaltante, tutte le circostanze generali e particolari suscettibili di influire sulla determinazione dei prezzi, sulle condizioni contrattuali e sull’esecuzione dei servizi e delle forniture ed ha giudicato le attività realizzabili, gli elaborati tecnici adeguati ed i prezzi remunerativi e tali da consentire il ribasso offerto;</w:t>
      </w:r>
    </w:p>
    <w:p w14:paraId="2E1CCC90"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si impegna ad eseguire l’appalto nei modi e nei termini stabiliti nel Capitolato Tecnico, nello Schema di contratto e, comunque, nel Bando di gara, nel Disciplinare di gara e negli ulteriori loro allegati;</w:t>
      </w:r>
    </w:p>
    <w:p w14:paraId="21E0758C" w14:textId="77777777" w:rsidR="00B21E7A" w:rsidRDefault="00B21E7A" w:rsidP="00B21E7A">
      <w:pPr>
        <w:pStyle w:val="Numerazioneperbuste"/>
        <w:numPr>
          <w:ilvl w:val="0"/>
          <w:numId w:val="34"/>
        </w:numPr>
        <w:tabs>
          <w:tab w:val="left" w:pos="360"/>
        </w:tabs>
        <w:ind w:left="357" w:hanging="357"/>
        <w:jc w:val="both"/>
      </w:pPr>
      <w:r>
        <w:rPr>
          <w:rFonts w:ascii="Gill Sans MT" w:eastAsia="Wingdings" w:hAnsi="Gill Sans MT" w:cs="Gill Sans MT"/>
          <w:sz w:val="24"/>
          <w:szCs w:val="24"/>
        </w:rPr>
        <w:t>l’Impresa dichiara quanto di seguito riportato:</w:t>
      </w:r>
    </w:p>
    <w:p w14:paraId="00FA509C" w14:textId="77777777" w:rsidR="001265E5" w:rsidRDefault="001265E5">
      <w:pPr>
        <w:spacing w:before="79"/>
        <w:ind w:right="418"/>
        <w:jc w:val="center"/>
        <w:rPr>
          <w:b/>
          <w:color w:val="010101"/>
          <w:w w:val="105"/>
          <w:sz w:val="19"/>
          <w:lang w:val="it-IT"/>
        </w:rPr>
      </w:pPr>
    </w:p>
    <w:p w14:paraId="1DF321AD" w14:textId="77777777" w:rsidR="0091346B" w:rsidRPr="008B1F18" w:rsidRDefault="00AE2379">
      <w:pPr>
        <w:spacing w:before="79"/>
        <w:ind w:right="418"/>
        <w:jc w:val="center"/>
        <w:rPr>
          <w:sz w:val="13"/>
          <w:lang w:val="it-IT"/>
        </w:rPr>
      </w:pPr>
      <w:r w:rsidRPr="008B1F18">
        <w:rPr>
          <w:b/>
          <w:color w:val="010101"/>
          <w:w w:val="105"/>
          <w:sz w:val="19"/>
          <w:lang w:val="it-IT"/>
        </w:rPr>
        <w:t>P</w:t>
      </w:r>
      <w:r w:rsidRPr="008B1F18">
        <w:rPr>
          <w:b/>
          <w:color w:val="010101"/>
          <w:w w:val="105"/>
          <w:sz w:val="15"/>
          <w:lang w:val="it-IT"/>
        </w:rPr>
        <w:t xml:space="preserve">ARTE </w:t>
      </w:r>
      <w:r w:rsidRPr="008B1F18">
        <w:rPr>
          <w:b/>
          <w:color w:val="010101"/>
          <w:w w:val="105"/>
          <w:sz w:val="19"/>
          <w:lang w:val="it-IT"/>
        </w:rPr>
        <w:t>III: M</w:t>
      </w:r>
      <w:r w:rsidRPr="008B1F18">
        <w:rPr>
          <w:b/>
          <w:color w:val="010101"/>
          <w:w w:val="105"/>
          <w:sz w:val="15"/>
          <w:lang w:val="it-IT"/>
        </w:rPr>
        <w:t xml:space="preserve">OTIVI DI </w:t>
      </w:r>
      <w:r w:rsidRPr="008B1F18">
        <w:rPr>
          <w:b/>
          <w:w w:val="105"/>
          <w:sz w:val="15"/>
          <w:lang w:val="it-IT"/>
        </w:rPr>
        <w:t xml:space="preserve">ESCLUSIONE </w:t>
      </w:r>
      <w:r w:rsidRPr="008B1F18">
        <w:rPr>
          <w:w w:val="105"/>
          <w:sz w:val="13"/>
          <w:lang w:val="it-IT"/>
        </w:rPr>
        <w:t>(Articolo 80 del Codice)</w:t>
      </w:r>
    </w:p>
    <w:p w14:paraId="135FBBC0" w14:textId="77777777" w:rsidR="0091346B" w:rsidRPr="008B1F18" w:rsidRDefault="0091346B">
      <w:pPr>
        <w:pStyle w:val="Corpotesto"/>
        <w:rPr>
          <w:sz w:val="18"/>
          <w:lang w:val="it-IT"/>
        </w:rPr>
      </w:pPr>
    </w:p>
    <w:p w14:paraId="5AB261D1" w14:textId="77777777" w:rsidR="0091346B" w:rsidRPr="008B1F18" w:rsidRDefault="00AE2379">
      <w:pPr>
        <w:pStyle w:val="Titolo5"/>
        <w:spacing w:before="147"/>
        <w:ind w:right="418"/>
        <w:jc w:val="center"/>
        <w:rPr>
          <w:lang w:val="it-IT"/>
        </w:rPr>
      </w:pPr>
      <w:r w:rsidRPr="008B1F18">
        <w:rPr>
          <w:w w:val="105"/>
          <w:lang w:val="it-IT"/>
        </w:rPr>
        <w:t>A: MOTIVI LEGATI A CONDANNE PENALI</w:t>
      </w:r>
    </w:p>
    <w:p w14:paraId="085F85CE" w14:textId="77777777" w:rsidR="0091346B" w:rsidRPr="008B1F18" w:rsidRDefault="00DE04C1">
      <w:pPr>
        <w:pStyle w:val="Corpotesto"/>
        <w:spacing w:before="9"/>
        <w:rPr>
          <w:sz w:val="26"/>
          <w:lang w:val="it-IT"/>
        </w:rPr>
      </w:pPr>
      <w:r w:rsidRPr="008B1F18">
        <w:rPr>
          <w:noProof/>
          <w:lang w:val="it-IT" w:eastAsia="it-IT"/>
        </w:rPr>
        <mc:AlternateContent>
          <mc:Choice Requires="wpg">
            <w:drawing>
              <wp:anchor distT="0" distB="0" distL="0" distR="0" simplePos="0" relativeHeight="251652096" behindDoc="0" locked="0" layoutInCell="1" allowOverlap="1" wp14:anchorId="3C336C17" wp14:editId="1BC67637">
                <wp:simplePos x="0" y="0"/>
                <wp:positionH relativeFrom="page">
                  <wp:posOffset>781685</wp:posOffset>
                </wp:positionH>
                <wp:positionV relativeFrom="paragraph">
                  <wp:posOffset>220980</wp:posOffset>
                </wp:positionV>
                <wp:extent cx="5777865" cy="1630045"/>
                <wp:effectExtent l="10160" t="3175" r="3175" b="5080"/>
                <wp:wrapTopAndBottom/>
                <wp:docPr id="94"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0880" cy="1623060"/>
                          <a:chOff x="1236" y="353"/>
                          <a:chExt cx="9088" cy="2556"/>
                        </a:xfrm>
                      </wpg:grpSpPr>
                      <wps:wsp>
                        <wps:cNvPr id="95" name="Rectangle 59"/>
                        <wps:cNvSpPr>
                          <a:spLocks noChangeArrowheads="1"/>
                        </wps:cNvSpPr>
                        <wps:spPr bwMode="auto">
                          <a:xfrm>
                            <a:off x="1244" y="362"/>
                            <a:ext cx="9070" cy="294"/>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Line 58"/>
                        <wps:cNvCnPr>
                          <a:cxnSpLocks noChangeShapeType="1"/>
                        </wps:cNvCnPr>
                        <wps:spPr bwMode="auto">
                          <a:xfrm>
                            <a:off x="1236" y="358"/>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97" name="Rectangle 57"/>
                        <wps:cNvSpPr>
                          <a:spLocks noChangeArrowheads="1"/>
                        </wps:cNvSpPr>
                        <wps:spPr bwMode="auto">
                          <a:xfrm>
                            <a:off x="1244" y="656"/>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56"/>
                        <wps:cNvSpPr>
                          <a:spLocks noChangeArrowheads="1"/>
                        </wps:cNvSpPr>
                        <wps:spPr bwMode="auto">
                          <a:xfrm>
                            <a:off x="1244" y="930"/>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55"/>
                        <wps:cNvSpPr>
                          <a:spLocks noChangeArrowheads="1"/>
                        </wps:cNvSpPr>
                        <wps:spPr bwMode="auto">
                          <a:xfrm>
                            <a:off x="1244" y="1202"/>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54"/>
                        <wps:cNvSpPr>
                          <a:spLocks noChangeArrowheads="1"/>
                        </wps:cNvSpPr>
                        <wps:spPr bwMode="auto">
                          <a:xfrm>
                            <a:off x="1244" y="1475"/>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Rectangle 53"/>
                        <wps:cNvSpPr>
                          <a:spLocks noChangeArrowheads="1"/>
                        </wps:cNvSpPr>
                        <wps:spPr bwMode="auto">
                          <a:xfrm>
                            <a:off x="1244" y="1748"/>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52"/>
                        <wps:cNvSpPr>
                          <a:spLocks noChangeArrowheads="1"/>
                        </wps:cNvSpPr>
                        <wps:spPr bwMode="auto">
                          <a:xfrm>
                            <a:off x="1244" y="2021"/>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51"/>
                        <wps:cNvSpPr>
                          <a:spLocks noChangeArrowheads="1"/>
                        </wps:cNvSpPr>
                        <wps:spPr bwMode="auto">
                          <a:xfrm>
                            <a:off x="1244" y="2294"/>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50"/>
                        <wps:cNvSpPr>
                          <a:spLocks noChangeArrowheads="1"/>
                        </wps:cNvSpPr>
                        <wps:spPr bwMode="auto">
                          <a:xfrm>
                            <a:off x="1244" y="2568"/>
                            <a:ext cx="9070" cy="15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49"/>
                        <wps:cNvSpPr>
                          <a:spLocks noChangeArrowheads="1"/>
                        </wps:cNvSpPr>
                        <wps:spPr bwMode="auto">
                          <a:xfrm>
                            <a:off x="1244" y="2723"/>
                            <a:ext cx="9070" cy="17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Line 48"/>
                        <wps:cNvCnPr>
                          <a:cxnSpLocks noChangeShapeType="1"/>
                        </wps:cNvCnPr>
                        <wps:spPr bwMode="auto">
                          <a:xfrm>
                            <a:off x="1236" y="2905"/>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107" name="Line 47"/>
                        <wps:cNvCnPr>
                          <a:cxnSpLocks noChangeShapeType="1"/>
                        </wps:cNvCnPr>
                        <wps:spPr bwMode="auto">
                          <a:xfrm>
                            <a:off x="1240" y="353"/>
                            <a:ext cx="0" cy="2556"/>
                          </a:xfrm>
                          <a:prstGeom prst="line">
                            <a:avLst/>
                          </a:prstGeom>
                          <a:noFill/>
                          <a:ln w="5330">
                            <a:solidFill>
                              <a:srgbClr val="010101"/>
                            </a:solidFill>
                            <a:round/>
                            <a:headEnd/>
                            <a:tailEnd/>
                          </a:ln>
                          <a:extLst>
                            <a:ext uri="{909E8E84-426E-40DD-AFC4-6F175D3DCCD1}">
                              <a14:hiddenFill xmlns:a14="http://schemas.microsoft.com/office/drawing/2010/main">
                                <a:noFill/>
                              </a14:hiddenFill>
                            </a:ext>
                          </a:extLst>
                        </wps:spPr>
                        <wps:bodyPr/>
                      </wps:wsp>
                      <wps:wsp>
                        <wps:cNvPr id="108" name="Line 46"/>
                        <wps:cNvCnPr>
                          <a:cxnSpLocks noChangeShapeType="1"/>
                        </wps:cNvCnPr>
                        <wps:spPr bwMode="auto">
                          <a:xfrm>
                            <a:off x="10319" y="353"/>
                            <a:ext cx="0" cy="2556"/>
                          </a:xfrm>
                          <a:prstGeom prst="line">
                            <a:avLst/>
                          </a:prstGeom>
                          <a:noFill/>
                          <a:ln w="6083">
                            <a:solidFill>
                              <a:srgbClr val="010101"/>
                            </a:solidFill>
                            <a:round/>
                            <a:headEnd/>
                            <a:tailEnd/>
                          </a:ln>
                          <a:extLst>
                            <a:ext uri="{909E8E84-426E-40DD-AFC4-6F175D3DCCD1}">
                              <a14:hiddenFill xmlns:a14="http://schemas.microsoft.com/office/drawing/2010/main">
                                <a:noFill/>
                              </a14:hiddenFill>
                            </a:ext>
                          </a:extLst>
                        </wps:spPr>
                        <wps:bodyPr/>
                      </wps:wsp>
                      <wps:wsp>
                        <wps:cNvPr id="109" name="Text Box 45"/>
                        <wps:cNvSpPr txBox="1">
                          <a:spLocks noChangeArrowheads="1"/>
                        </wps:cNvSpPr>
                        <wps:spPr bwMode="auto">
                          <a:xfrm>
                            <a:off x="1351" y="398"/>
                            <a:ext cx="7730" cy="2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8AAF2" w14:textId="77777777" w:rsidR="003364FB" w:rsidRPr="00AE2379" w:rsidRDefault="003364FB">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14:paraId="7FD3006B" w14:textId="77777777" w:rsidR="003364FB" w:rsidRDefault="003364FB">
                              <w:pPr>
                                <w:numPr>
                                  <w:ilvl w:val="0"/>
                                  <w:numId w:val="14"/>
                                </w:numPr>
                                <w:tabs>
                                  <w:tab w:val="left" w:pos="415"/>
                                </w:tabs>
                                <w:spacing w:before="101"/>
                                <w:ind w:firstLine="0"/>
                                <w:rPr>
                                  <w:sz w:val="13"/>
                                </w:rPr>
                              </w:pPr>
                              <w:proofErr w:type="spellStart"/>
                              <w:r>
                                <w:rPr>
                                  <w:w w:val="105"/>
                                  <w:sz w:val="13"/>
                                </w:rPr>
                                <w:t>Partecipazione</w:t>
                              </w:r>
                              <w:proofErr w:type="spellEnd"/>
                              <w:r>
                                <w:rPr>
                                  <w:spacing w:val="-10"/>
                                  <w:w w:val="105"/>
                                  <w:sz w:val="13"/>
                                </w:rPr>
                                <w:t xml:space="preserve"> </w:t>
                              </w:r>
                              <w:r>
                                <w:rPr>
                                  <w:w w:val="105"/>
                                  <w:sz w:val="13"/>
                                </w:rPr>
                                <w:t>a</w:t>
                              </w:r>
                              <w:r>
                                <w:rPr>
                                  <w:spacing w:val="-8"/>
                                  <w:w w:val="105"/>
                                  <w:sz w:val="13"/>
                                </w:rPr>
                                <w:t xml:space="preserve"> </w:t>
                              </w:r>
                              <w:proofErr w:type="spellStart"/>
                              <w:r>
                                <w:rPr>
                                  <w:w w:val="105"/>
                                  <w:sz w:val="13"/>
                                </w:rPr>
                                <w:t>un’organizzazione</w:t>
                              </w:r>
                              <w:proofErr w:type="spellEnd"/>
                              <w:r>
                                <w:rPr>
                                  <w:spacing w:val="-10"/>
                                  <w:w w:val="105"/>
                                  <w:sz w:val="13"/>
                                </w:rPr>
                                <w:t xml:space="preserve"> </w:t>
                              </w:r>
                              <w:proofErr w:type="spellStart"/>
                              <w:r>
                                <w:rPr>
                                  <w:w w:val="105"/>
                                  <w:sz w:val="13"/>
                                </w:rPr>
                                <w:t>criminale</w:t>
                              </w:r>
                              <w:proofErr w:type="spellEnd"/>
                              <w:r>
                                <w:rPr>
                                  <w:spacing w:val="-8"/>
                                  <w:w w:val="105"/>
                                  <w:sz w:val="13"/>
                                </w:rPr>
                                <w:t xml:space="preserve"> </w:t>
                              </w:r>
                              <w:r>
                                <w:rPr>
                                  <w:w w:val="105"/>
                                  <w:sz w:val="13"/>
                                </w:rPr>
                                <w:t>(</w:t>
                              </w:r>
                              <w:r>
                                <w:rPr>
                                  <w:w w:val="105"/>
                                  <w:position w:val="7"/>
                                  <w:sz w:val="8"/>
                                </w:rPr>
                                <w:t>12</w:t>
                              </w:r>
                              <w:r>
                                <w:rPr>
                                  <w:w w:val="105"/>
                                  <w:sz w:val="13"/>
                                </w:rPr>
                                <w:t>)</w:t>
                              </w:r>
                            </w:p>
                            <w:p w14:paraId="5CC40879" w14:textId="77777777" w:rsidR="003364FB" w:rsidRDefault="003364FB">
                              <w:pPr>
                                <w:numPr>
                                  <w:ilvl w:val="0"/>
                                  <w:numId w:val="14"/>
                                </w:numPr>
                                <w:tabs>
                                  <w:tab w:val="left" w:pos="415"/>
                                </w:tabs>
                                <w:spacing w:before="101"/>
                                <w:ind w:left="414" w:hanging="414"/>
                                <w:rPr>
                                  <w:sz w:val="13"/>
                                </w:rPr>
                              </w:pPr>
                              <w:proofErr w:type="spellStart"/>
                              <w:r>
                                <w:rPr>
                                  <w:w w:val="105"/>
                                  <w:sz w:val="13"/>
                                </w:rPr>
                                <w:t>Corruzione</w:t>
                              </w:r>
                              <w:proofErr w:type="spellEnd"/>
                              <w:r>
                                <w:rPr>
                                  <w:w w:val="105"/>
                                  <w:sz w:val="13"/>
                                </w:rPr>
                                <w:t>(</w:t>
                              </w:r>
                              <w:r>
                                <w:rPr>
                                  <w:w w:val="105"/>
                                  <w:position w:val="7"/>
                                  <w:sz w:val="8"/>
                                </w:rPr>
                                <w:t>13</w:t>
                              </w:r>
                              <w:r>
                                <w:rPr>
                                  <w:w w:val="105"/>
                                  <w:sz w:val="13"/>
                                </w:rPr>
                                <w:t>)</w:t>
                              </w:r>
                            </w:p>
                            <w:p w14:paraId="6785F0AE" w14:textId="77777777" w:rsidR="003364FB" w:rsidRDefault="003364FB">
                              <w:pPr>
                                <w:numPr>
                                  <w:ilvl w:val="0"/>
                                  <w:numId w:val="14"/>
                                </w:numPr>
                                <w:tabs>
                                  <w:tab w:val="left" w:pos="414"/>
                                </w:tabs>
                                <w:spacing w:before="99"/>
                                <w:ind w:left="413" w:hanging="413"/>
                                <w:rPr>
                                  <w:sz w:val="13"/>
                                </w:rPr>
                              </w:pPr>
                              <w:proofErr w:type="spellStart"/>
                              <w:r>
                                <w:rPr>
                                  <w:w w:val="105"/>
                                  <w:sz w:val="13"/>
                                </w:rPr>
                                <w:t>Frode</w:t>
                              </w:r>
                              <w:proofErr w:type="spellEnd"/>
                              <w:r>
                                <w:rPr>
                                  <w:w w:val="105"/>
                                  <w:sz w:val="13"/>
                                </w:rPr>
                                <w:t>(</w:t>
                              </w:r>
                              <w:r>
                                <w:rPr>
                                  <w:w w:val="105"/>
                                  <w:position w:val="7"/>
                                  <w:sz w:val="8"/>
                                </w:rPr>
                                <w:t>14</w:t>
                              </w:r>
                              <w:r>
                                <w:rPr>
                                  <w:w w:val="105"/>
                                  <w:sz w:val="13"/>
                                </w:rPr>
                                <w:t>);</w:t>
                              </w:r>
                            </w:p>
                            <w:p w14:paraId="186F448A" w14:textId="77777777" w:rsidR="003364FB" w:rsidRPr="00AE2379" w:rsidRDefault="003364FB">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14:paraId="7FA5293C" w14:textId="77777777" w:rsidR="003364FB" w:rsidRPr="00AE2379" w:rsidRDefault="003364FB">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14:paraId="7E2BF175" w14:textId="77777777" w:rsidR="003364FB" w:rsidRPr="00AE2379" w:rsidRDefault="003364FB">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wps:txbx>
                        <wps:bodyPr rot="0" vert="horz" wrap="square" lIns="0" tIns="0" rIns="0" bIns="0" anchor="t" anchorCtr="0" upright="1">
                          <a:noAutofit/>
                        </wps:bodyPr>
                      </wps:wsp>
                      <wps:wsp>
                        <wps:cNvPr id="110" name="Text Box 44"/>
                        <wps:cNvSpPr txBox="1">
                          <a:spLocks noChangeArrowheads="1"/>
                        </wps:cNvSpPr>
                        <wps:spPr bwMode="auto">
                          <a:xfrm>
                            <a:off x="1351" y="2583"/>
                            <a:ext cx="114"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69CD9" w14:textId="77777777" w:rsidR="003364FB" w:rsidRDefault="003364FB">
                              <w:pPr>
                                <w:spacing w:line="136" w:lineRule="exact"/>
                                <w:ind w:right="-20"/>
                                <w:rPr>
                                  <w:sz w:val="13"/>
                                </w:rPr>
                              </w:pPr>
                              <w:r>
                                <w:rPr>
                                  <w:w w:val="105"/>
                                  <w:sz w:val="13"/>
                                </w:rPr>
                                <w:t>7.</w:t>
                              </w:r>
                            </w:p>
                          </w:txbxContent>
                        </wps:txbx>
                        <wps:bodyPr rot="0" vert="horz" wrap="square" lIns="0" tIns="0" rIns="0" bIns="0" anchor="t" anchorCtr="0" upright="1">
                          <a:noAutofit/>
                        </wps:bodyPr>
                      </wps:wsp>
                      <wps:wsp>
                        <wps:cNvPr id="111" name="Text Box 43"/>
                        <wps:cNvSpPr txBox="1">
                          <a:spLocks noChangeArrowheads="1"/>
                        </wps:cNvSpPr>
                        <wps:spPr bwMode="auto">
                          <a:xfrm>
                            <a:off x="1764" y="2583"/>
                            <a:ext cx="8061"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49AE" w14:textId="77777777" w:rsidR="003364FB" w:rsidRPr="00AE2379" w:rsidRDefault="003364FB">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14:paraId="375C470B" w14:textId="77777777" w:rsidR="003364FB" w:rsidRDefault="003364FB">
                              <w:pPr>
                                <w:spacing w:before="7" w:line="148" w:lineRule="exact"/>
                                <w:rPr>
                                  <w:sz w:val="13"/>
                                </w:rPr>
                              </w:pPr>
                              <w:r>
                                <w:rPr>
                                  <w:w w:val="105"/>
                                  <w:sz w:val="13"/>
                                </w:rPr>
                                <w:t xml:space="preserve">comma 1, del </w:t>
                              </w:r>
                              <w:proofErr w:type="spellStart"/>
                              <w:r>
                                <w:rPr>
                                  <w:w w:val="105"/>
                                  <w:sz w:val="13"/>
                                </w:rPr>
                                <w:t>Codice</w:t>
                              </w:r>
                              <w:proofErr w:type="spellEnd"/>
                              <w:r>
                                <w:rPr>
                                  <w:w w:val="105"/>
                                  <w:sz w:val="13"/>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61.55pt;margin-top:17.4pt;width:454.95pt;height:128.35pt;z-index:251652096;mso-wrap-distance-left:0;mso-wrap-distance-right:0;mso-position-horizontal-relative:page" coordorigin="1236,353" coordsize="9088,2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">
                <v:rect id="Rectangle 59" o:spid="_x0000_s1027" style="position:absolute;left:1244;top:362;width:9070;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ltMUA&#10;AADbAAAADwAAAGRycy9kb3ducmV2LnhtbESPT2vCQBTE7wW/w/IKXoJuqrRodBUrit6sf/D8yD6T&#10;0OzbkF1N9NO7QqHHYWZ+w0znrSnFjWpXWFbw0Y9BEKdWF5wpOB3XvREI55E1lpZJwZ0czGedtykm&#10;2ja8p9vBZyJA2CWoIPe+SqR0aU4GXd9WxMG72NqgD7LOpK6xCXBTykEcf0mDBYeFHCta5pT+Hq5G&#10;QVQNz9/N42cb7dbxfbU578dZ1CrVfW8XExCeWv8f/mtvtYLxJ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yW0xQAAANsAAAAPAAAAAAAAAAAAAAAAAJgCAABkcnMv&#10;ZG93bnJldi54bWxQSwUGAAAAAAQABAD1AAAAigMAAAAA&#10;" fillcolor="#bfbfbf" stroked="f"/>
                <v:line id="Line 58" o:spid="_x0000_s1028" style="position:absolute;visibility:visible;mso-wrap-style:square" from="1236,358" to="10324,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cKsIAAADbAAAADwAAAGRycy9kb3ducmV2LnhtbESPT4vCMBTE7wt+h/AEb2uqSFmrUVQQ&#10;3MMi/j0/mmdbTF5KE2v3228EYY/DzPyGmS87a0RLja8cKxgNExDEudMVFwrOp+3nFwgfkDUax6Tg&#10;lzwsF72POWbaPflA7TEUIkLYZ6igDKHOpPR5SRb90NXE0bu5xmKIsimkbvAZ4dbIcZKk0mLFcaHE&#10;mjYl5ffjwypwh59cpmQ20l3W1/100q6/zV6pQb9bzUAE6sJ/+N3eaQXTFF5f4g+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pcKsIAAADbAAAADwAAAAAAAAAAAAAA&#10;AAChAgAAZHJzL2Rvd25yZXYueG1sUEsFBgAAAAAEAAQA+QAAAJADAAAAAA==&#10;" strokecolor="#010101" strokeweight=".16936mm"/>
                <v:rect id="Rectangle 57" o:spid="_x0000_s1029" style="position:absolute;left:1244;top:656;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UeWMUA&#10;AADbAAAADwAAAGRycy9kb3ducmV2LnhtbESPT2vCQBTE7wW/w/IKXoJuqtBqdBUrit6sf/D8yD6T&#10;0OzbkF1N9NO7QqHHYWZ+w0znrSnFjWpXWFbw0Y9BEKdWF5wpOB3XvREI55E1lpZJwZ0czGedtykm&#10;2ja8p9vBZyJA2CWoIPe+SqR0aU4GXd9WxMG72NqgD7LOpK6xCXBTykEcf0qDBYeFHCta5pT+Hq5G&#10;QVQNz9/N42cb7dbxfbU578dZ1CrVfW8XExCeWv8f/mtvtYLxF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dR5YxQAAANsAAAAPAAAAAAAAAAAAAAAAAJgCAABkcnMv&#10;ZG93bnJldi54bWxQSwUGAAAAAAQABAD1AAAAigMAAAAA&#10;" fillcolor="#bfbfbf" stroked="f"/>
                <v:rect id="Rectangle 56" o:spid="_x0000_s1030" style="position:absolute;left:1244;top:930;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KKsEA&#10;AADbAAAADwAAAGRycy9kb3ducmV2LnhtbERPTYvCMBC9C/6HMMJeyprqgmjXKCrKetPq4nloZtti&#10;MylNtHV/vTkIHh/ve77sTCXu1LjSsoLRMAZBnFldcq7g97z7nIJwHlljZZkUPMjBctHvzTHRtuWU&#10;7iefixDCLkEFhfd1IqXLCjLohrYmDtyfbQz6AJtc6gbbEG4qOY7jiTRYcmgosKZNQdn1dDMKovrr&#10;sm7/j/vosIsf259LOsujTqmPQbf6BuGp82/xy73XCmZhbPgSfo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qiirBAAAA2wAAAA8AAAAAAAAAAAAAAAAAmAIAAGRycy9kb3du&#10;cmV2LnhtbFBLBQYAAAAABAAEAPUAAACGAwAAAAA=&#10;" fillcolor="#bfbfbf" stroked="f"/>
                <v:rect id="Rectangle 55" o:spid="_x0000_s1031" style="position:absolute;left:1244;top:1202;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YvscQA&#10;AADbAAAADwAAAGRycy9kb3ducmV2LnhtbESPT2vCQBTE74V+h+UVvATdqCAmukorFb35F8+P7DMJ&#10;Zt+G7NbEfvquIPQ4zMxvmPmyM5W4U+NKywqGgxgEcWZ1ybmC82ndn4JwHlljZZkUPMjBcvH+NsdU&#10;25YPdD/6XAQIuxQVFN7XqZQuK8igG9iaOHhX2xj0QTa51A22AW4qOYrjiTRYclgosKZVQdnt+GMU&#10;RPX48tX+7rfRbh0/vjeXQ5JHnVK9j+5zBsJT5//Dr/ZWK0gSeH4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mL7HEAAAA2wAAAA8AAAAAAAAAAAAAAAAAmAIAAGRycy9k&#10;b3ducmV2LnhtbFBLBQYAAAAABAAEAPUAAACJAwAAAAA=&#10;" fillcolor="#bfbfbf" stroked="f"/>
                <v:rect id="Rectangle 54" o:spid="_x0000_s1032" style="position:absolute;left:1244;top:1475;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n98YA&#10;AADcAAAADwAAAGRycy9kb3ducmV2LnhtbESPT2vDMAzF74N9B6PBLqG1t8Jo07plGyvrbf1HzyJW&#10;k7BYDrHXpP3002Gwm8R7eu+nxWrwjbpQF+vAFp7GBhRxEVzNpYXjYT2agooJ2WETmCxcKcJqeX+3&#10;wNyFnnd02adSSQjHHC1UKbW51rGoyGMch5ZYtHPoPCZZu1K7DnsJ941+NuZFe6xZGips6b2i4nv/&#10;4y1k7eT01t+2m+xrba4fn6fdrMwGax8fhtc5qERD+jf/XW+c4BvBl2dkAr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4n98YAAADcAAAADwAAAAAAAAAAAAAAAACYAgAAZHJz&#10;L2Rvd25yZXYueG1sUEsFBgAAAAAEAAQA9QAAAIsDAAAAAA==&#10;" fillcolor="#bfbfbf" stroked="f"/>
                <v:rect id="Rectangle 53" o:spid="_x0000_s1033" style="position:absolute;left:1244;top:1748;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CbMMA&#10;AADcAAAADwAAAGRycy9kb3ducmV2LnhtbERPS2vCQBC+C/6HZYReQt21haKpq6go9eareB6y0ySY&#10;nQ3Z1cT++q5Q8DYf33Om885W4kaNLx1rGA0VCOLMmZJzDd+nzesYhA/IBivHpOFOHuazfm+KqXEt&#10;H+h2DLmIIexT1FCEUKdS+qwgi37oauLI/bjGYoiwyaVpsI3htpJvSn1IiyXHhgJrWhWUXY5XqyGp&#10;38/L9ne/TXYbdV9/nQ+TPOm0fhl0i08QgbrwFP+7tybOVyN4PBMv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CbMMAAADcAAAADwAAAAAAAAAAAAAAAACYAgAAZHJzL2Rv&#10;d25yZXYueG1sUEsFBgAAAAAEAAQA9QAAAIgDAAAAAA==&#10;" fillcolor="#bfbfbf" stroked="f"/>
                <v:rect id="Rectangle 52" o:spid="_x0000_s1034" style="position:absolute;left:1244;top:2021;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G8MA&#10;AADcAAAADwAAAGRycy9kb3ducmV2LnhtbERPS2vCQBC+F/wPywheQt3VQtHUVVSUevNVPA/ZaRLM&#10;zobsamJ/fVco9DYf33Nmi85W4k6NLx1rGA0VCOLMmZJzDV/n7esEhA/IBivHpOFBHhbz3ssMU+Na&#10;PtL9FHIRQ9inqKEIoU6l9FlBFv3Q1cSR+3aNxRBhk0vTYBvDbSXHSr1LiyXHhgJrWheUXU83qyGp&#10;3y6r9uewS/Zb9dh8Xo7TPOm0HvS75QeIQF34F/+5dybOV2N4PhMv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cG8MAAADcAAAADwAAAAAAAAAAAAAAAACYAgAAZHJzL2Rv&#10;d25yZXYueG1sUEsFBgAAAAAEAAQA9QAAAIgDAAAAAA==&#10;" fillcolor="#bfbfbf" stroked="f"/>
                <v:rect id="Rectangle 51" o:spid="_x0000_s1035" style="position:absolute;left:1244;top:2294;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5gMMA&#10;AADcAAAADwAAAGRycy9kb3ducmV2LnhtbERPS2vCQBC+F/oflhG8BN21QtHoKrVU9FZfeB6yYxLM&#10;zobs1kR/vVso9DYf33Pmy85W4kaNLx1rGA0VCOLMmZJzDafjejAB4QOywcoxabiTh+Xi9WWOqXEt&#10;7+l2CLmIIexT1FCEUKdS+qwgi37oauLIXVxjMUTY5NI02MZwW8k3pd6lxZJjQ4E1fRaUXQ8/VkNS&#10;j8+r9rHbJt9rdf/anPfTPOm07ve6jxmIQF34F/+5tybOV2P4fSZe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y5gMMAAADcAAAADwAAAAAAAAAAAAAAAACYAgAAZHJzL2Rv&#10;d25yZXYueG1sUEsFBgAAAAAEAAQA9QAAAIgDAAAAAA==&#10;" fillcolor="#bfbfbf" stroked="f"/>
                <v:rect id="Rectangle 50" o:spid="_x0000_s1036" style="position:absolute;left:1244;top:2568;width:9070;height: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Uh9MQA&#10;AADcAAAADwAAAGRycy9kb3ducmV2LnhtbERPTWvCQBC9C/6HZYReQt3VS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IfTEAAAA3AAAAA8AAAAAAAAAAAAAAAAAmAIAAGRycy9k&#10;b3ducmV2LnhtbFBLBQYAAAAABAAEAPUAAACJAwAAAAA=&#10;" fillcolor="#bfbfbf" stroked="f"/>
                <v:rect id="Rectangle 49" o:spid="_x0000_s1037" style="position:absolute;left:1244;top:2723;width:9070;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mEb8QA&#10;AADcAAAADwAAAGRycy9kb3ducmV2LnhtbERPTWvCQBC9C/6HZYReQt3VY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JhG/EAAAA3AAAAA8AAAAAAAAAAAAAAAAAmAIAAGRycy9k&#10;b3ducmV2LnhtbFBLBQYAAAAABAAEAPUAAACJAwAAAAA=&#10;" fillcolor="#bfbfbf" stroked="f"/>
                <v:line id="Line 48" o:spid="_x0000_s1038" style="position:absolute;visibility:visible;mso-wrap-style:square" from="1236,2905" to="10324,2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mbT8IAAADcAAAADwAAAGRycy9kb3ducmV2LnhtbERPTWvCQBC9F/wPywi9NRulBJu6igqC&#10;PZSQVHsestMkdHc2ZNeY/vtuoeBtHu9z1tvJGjHS4DvHChZJCoK4drrjRsH54/i0AuEDskbjmBT8&#10;kIftZvawxly7G5c0VqERMYR9jgraEPpcSl+3ZNEnrieO3JcbLIYIh0bqAW8x3Bq5TNNMWuw4NrTY&#10;06Gl+ru6WgWufK9lRuYg3WX/Wbw8j/s3Uyj1OJ92ryACTeEu/nefdJyfZvD3TLxA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kmbT8IAAADcAAAADwAAAAAAAAAAAAAA&#10;AAChAgAAZHJzL2Rvd25yZXYueG1sUEsFBgAAAAAEAAQA+QAAAJADAAAAAA==&#10;" strokecolor="#010101" strokeweight=".16936mm"/>
                <v:line id="Line 47" o:spid="_x0000_s1039" style="position:absolute;visibility:visible;mso-wrap-style:square" from="1240,353" to="1240,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XZNsIAAADcAAAADwAAAGRycy9kb3ducmV2LnhtbERPS2vCQBC+F/wPywjemo1FWptmFREK&#10;eok0ir0O2cmDZmdDdk3iv3cLhd7m43tOup1MKwbqXWNZwTKKQRAXVjdcKbicP5/XIJxH1thaJgV3&#10;crDdzJ5STLQd+YuG3FcihLBLUEHtfZdI6YqaDLrIdsSBK21v0AfYV1L3OIZw08qXOH6VBhsODTV2&#10;tK+p+MlvRkHZuFPmv/PsfNTDYbl6L09XWSq1mE+7DxCeJv8v/nMfdJgfv8HvM+ECuX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NXZNsIAAADcAAAADwAAAAAAAAAAAAAA&#10;AAChAgAAZHJzL2Rvd25yZXYueG1sUEsFBgAAAAAEAAQA+QAAAJADAAAAAA==&#10;" strokecolor="#010101" strokeweight=".14806mm"/>
                <v:line id="Line 46" o:spid="_x0000_s1040" style="position:absolute;visibility:visible;mso-wrap-style:square" from="10319,353" to="10319,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69wMUAAADcAAAADwAAAGRycy9kb3ducmV2LnhtbESPQWvCQBCF74L/YZlCb7ppC6LRTRBp&#10;wYKXRpEep9kxCWZn0+wa03/fORR6m+G9ee+bTT66Vg3Uh8azgad5Aoq49LbhysDp+DZbggoR2WLr&#10;mQz8UIA8m042mFp/5w8ailgpCeGQooE6xi7VOpQ1OQxz3xGLdvG9wyhrX2nb413CXaufk2ShHTYs&#10;DTV2tKupvBY3Z+BluWovp/etff0++6H43Nuv2yEa8/gwbtegIo3x3/x3vbeCnwitPCMT6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569wMUAAADcAAAADwAAAAAAAAAA&#10;AAAAAAChAgAAZHJzL2Rvd25yZXYueG1sUEsFBgAAAAAEAAQA+QAAAJMDAAAAAA==&#10;" strokecolor="#010101" strokeweight=".16897mm"/>
                <v:shapetype id="_x0000_t202" coordsize="21600,21600" o:spt="202" path="m,l,21600r21600,l21600,xe">
                  <v:stroke joinstyle="miter"/>
                  <v:path gradientshapeok="t" o:connecttype="rect"/>
                </v:shapetype>
                <v:shape id="Text Box 45" o:spid="_x0000_s1041" type="#_x0000_t202" style="position:absolute;left:1351;top:398;width:7730;height:2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T4csIA&#10;AADcAAAADwAAAGRycy9kb3ducmV2LnhtbERPTWsCMRC9C/6HMEJvmuhBdGsUEYVCQbpuDz1ON+Nu&#10;cDNZN6mu/74RCr3N433OatO7RtyoC9azhulEgSAuvbFcafgsDuMFiBCRDTaeScODAmzWw8EKM+Pv&#10;nNPtFCuRQjhkqKGOsc2kDGVNDsPEt8SJO/vOYUywq6Tp8J7CXSNnSs2lQ8upocaWdjWVl9OP07D9&#10;4nxvr8fvj/yc26JYKn6fX7R+GfXbVxCR+vgv/nO/mTRfLeH5TLp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5PhywgAAANwAAAAPAAAAAAAAAAAAAAAAAJgCAABkcnMvZG93&#10;bnJldi54bWxQSwUGAAAAAAQABAD1AAAAhwMAAAAA&#10;" filled="f" stroked="f">
                  <v:textbox inset="0,0,0,0">
                    <w:txbxContent>
                      <w:p w14:paraId="7548AAF2" w14:textId="77777777" w:rsidR="003364FB" w:rsidRPr="00AE2379" w:rsidRDefault="003364FB">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14:paraId="7FD3006B" w14:textId="77777777" w:rsidR="003364FB" w:rsidRDefault="003364FB">
                        <w:pPr>
                          <w:numPr>
                            <w:ilvl w:val="0"/>
                            <w:numId w:val="14"/>
                          </w:numPr>
                          <w:tabs>
                            <w:tab w:val="left" w:pos="415"/>
                          </w:tabs>
                          <w:spacing w:before="101"/>
                          <w:ind w:firstLine="0"/>
                          <w:rPr>
                            <w:sz w:val="13"/>
                          </w:rPr>
                        </w:pPr>
                        <w:proofErr w:type="spellStart"/>
                        <w:r>
                          <w:rPr>
                            <w:w w:val="105"/>
                            <w:sz w:val="13"/>
                          </w:rPr>
                          <w:t>Partecipazione</w:t>
                        </w:r>
                        <w:proofErr w:type="spellEnd"/>
                        <w:r>
                          <w:rPr>
                            <w:spacing w:val="-10"/>
                            <w:w w:val="105"/>
                            <w:sz w:val="13"/>
                          </w:rPr>
                          <w:t xml:space="preserve"> </w:t>
                        </w:r>
                        <w:r>
                          <w:rPr>
                            <w:w w:val="105"/>
                            <w:sz w:val="13"/>
                          </w:rPr>
                          <w:t>a</w:t>
                        </w:r>
                        <w:r>
                          <w:rPr>
                            <w:spacing w:val="-8"/>
                            <w:w w:val="105"/>
                            <w:sz w:val="13"/>
                          </w:rPr>
                          <w:t xml:space="preserve"> </w:t>
                        </w:r>
                        <w:proofErr w:type="spellStart"/>
                        <w:r>
                          <w:rPr>
                            <w:w w:val="105"/>
                            <w:sz w:val="13"/>
                          </w:rPr>
                          <w:t>un’organizzazione</w:t>
                        </w:r>
                        <w:proofErr w:type="spellEnd"/>
                        <w:r>
                          <w:rPr>
                            <w:spacing w:val="-10"/>
                            <w:w w:val="105"/>
                            <w:sz w:val="13"/>
                          </w:rPr>
                          <w:t xml:space="preserve"> </w:t>
                        </w:r>
                        <w:proofErr w:type="spellStart"/>
                        <w:r>
                          <w:rPr>
                            <w:w w:val="105"/>
                            <w:sz w:val="13"/>
                          </w:rPr>
                          <w:t>criminale</w:t>
                        </w:r>
                        <w:proofErr w:type="spellEnd"/>
                        <w:r>
                          <w:rPr>
                            <w:spacing w:val="-8"/>
                            <w:w w:val="105"/>
                            <w:sz w:val="13"/>
                          </w:rPr>
                          <w:t xml:space="preserve"> </w:t>
                        </w:r>
                        <w:r>
                          <w:rPr>
                            <w:w w:val="105"/>
                            <w:sz w:val="13"/>
                          </w:rPr>
                          <w:t>(</w:t>
                        </w:r>
                        <w:r>
                          <w:rPr>
                            <w:w w:val="105"/>
                            <w:position w:val="7"/>
                            <w:sz w:val="8"/>
                          </w:rPr>
                          <w:t>12</w:t>
                        </w:r>
                        <w:r>
                          <w:rPr>
                            <w:w w:val="105"/>
                            <w:sz w:val="13"/>
                          </w:rPr>
                          <w:t>)</w:t>
                        </w:r>
                      </w:p>
                      <w:p w14:paraId="5CC40879" w14:textId="77777777" w:rsidR="003364FB" w:rsidRDefault="003364FB">
                        <w:pPr>
                          <w:numPr>
                            <w:ilvl w:val="0"/>
                            <w:numId w:val="14"/>
                          </w:numPr>
                          <w:tabs>
                            <w:tab w:val="left" w:pos="415"/>
                          </w:tabs>
                          <w:spacing w:before="101"/>
                          <w:ind w:left="414" w:hanging="414"/>
                          <w:rPr>
                            <w:sz w:val="13"/>
                          </w:rPr>
                        </w:pPr>
                        <w:proofErr w:type="spellStart"/>
                        <w:r>
                          <w:rPr>
                            <w:w w:val="105"/>
                            <w:sz w:val="13"/>
                          </w:rPr>
                          <w:t>Corruzione</w:t>
                        </w:r>
                        <w:proofErr w:type="spellEnd"/>
                        <w:r>
                          <w:rPr>
                            <w:w w:val="105"/>
                            <w:sz w:val="13"/>
                          </w:rPr>
                          <w:t>(</w:t>
                        </w:r>
                        <w:r>
                          <w:rPr>
                            <w:w w:val="105"/>
                            <w:position w:val="7"/>
                            <w:sz w:val="8"/>
                          </w:rPr>
                          <w:t>13</w:t>
                        </w:r>
                        <w:r>
                          <w:rPr>
                            <w:w w:val="105"/>
                            <w:sz w:val="13"/>
                          </w:rPr>
                          <w:t>)</w:t>
                        </w:r>
                      </w:p>
                      <w:p w14:paraId="6785F0AE" w14:textId="77777777" w:rsidR="003364FB" w:rsidRDefault="003364FB">
                        <w:pPr>
                          <w:numPr>
                            <w:ilvl w:val="0"/>
                            <w:numId w:val="14"/>
                          </w:numPr>
                          <w:tabs>
                            <w:tab w:val="left" w:pos="414"/>
                          </w:tabs>
                          <w:spacing w:before="99"/>
                          <w:ind w:left="413" w:hanging="413"/>
                          <w:rPr>
                            <w:sz w:val="13"/>
                          </w:rPr>
                        </w:pPr>
                        <w:proofErr w:type="spellStart"/>
                        <w:r>
                          <w:rPr>
                            <w:w w:val="105"/>
                            <w:sz w:val="13"/>
                          </w:rPr>
                          <w:t>Frode</w:t>
                        </w:r>
                        <w:proofErr w:type="spellEnd"/>
                        <w:r>
                          <w:rPr>
                            <w:w w:val="105"/>
                            <w:sz w:val="13"/>
                          </w:rPr>
                          <w:t>(</w:t>
                        </w:r>
                        <w:r>
                          <w:rPr>
                            <w:w w:val="105"/>
                            <w:position w:val="7"/>
                            <w:sz w:val="8"/>
                          </w:rPr>
                          <w:t>14</w:t>
                        </w:r>
                        <w:r>
                          <w:rPr>
                            <w:w w:val="105"/>
                            <w:sz w:val="13"/>
                          </w:rPr>
                          <w:t>);</w:t>
                        </w:r>
                      </w:p>
                      <w:p w14:paraId="186F448A" w14:textId="77777777" w:rsidR="003364FB" w:rsidRPr="00AE2379" w:rsidRDefault="003364FB">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14:paraId="7FA5293C" w14:textId="77777777" w:rsidR="003364FB" w:rsidRPr="00AE2379" w:rsidRDefault="003364FB">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14:paraId="7E2BF175" w14:textId="77777777" w:rsidR="003364FB" w:rsidRPr="00AE2379" w:rsidRDefault="003364FB">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v:textbox>
                </v:shape>
                <v:shape id="Text Box 44" o:spid="_x0000_s1042" type="#_x0000_t202" style="position:absolute;left:1351;top:2583;width:114;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fHMsUA&#10;AADcAAAADwAAAGRycy9kb3ducmV2LnhtbESPQWvCQBCF74L/YRmhN93oQTR1FSkVCoXSGA89TrNj&#10;spidTbNbTf995yB4m+G9ee+bzW7wrbpSH11gA/NZBoq4CtZxbeBUHqYrUDEhW2wDk4E/irDbjkcb&#10;zG24cUHXY6qVhHDM0UCTUpdrHauGPMZZ6IhFO4feY5K1r7Xt8SbhvtWLLFtqj46locGOXhqqLsdf&#10;b2D/xcWr+/n4/izOhSvLdcbvy4sxT5Nh/wwq0ZAe5vv1mxX8ueDLMzKB3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B8cyxQAAANwAAAAPAAAAAAAAAAAAAAAAAJgCAABkcnMv&#10;ZG93bnJldi54bWxQSwUGAAAAAAQABAD1AAAAigMAAAAA&#10;" filled="f" stroked="f">
                  <v:textbox inset="0,0,0,0">
                    <w:txbxContent>
                      <w:p w14:paraId="4CF69CD9" w14:textId="77777777" w:rsidR="003364FB" w:rsidRDefault="003364FB">
                        <w:pPr>
                          <w:spacing w:line="136" w:lineRule="exact"/>
                          <w:ind w:right="-20"/>
                          <w:rPr>
                            <w:sz w:val="13"/>
                          </w:rPr>
                        </w:pPr>
                        <w:r>
                          <w:rPr>
                            <w:w w:val="105"/>
                            <w:sz w:val="13"/>
                          </w:rPr>
                          <w:t>7.</w:t>
                        </w:r>
                      </w:p>
                    </w:txbxContent>
                  </v:textbox>
                </v:shape>
                <v:shape id="Text Box 43" o:spid="_x0000_s1043" type="#_x0000_t202" style="position:absolute;left:1764;top:2583;width:8061;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tiqcMA&#10;AADcAAAADwAAAGRycy9kb3ducmV2LnhtbERPTWvCQBC9F/oflin01mzSQ7Cpq0ipUCgUYzx4nGbH&#10;ZDE7G7PbGP+9Kwi9zeN9znw52U6MNHjjWEGWpCCIa6cNNwp21fplBsIHZI2dY1JwIQ/LxePDHAvt&#10;zlzSuA2NiCHsC1TQhtAXUvq6JYs+cT1x5A5usBgiHBqpBzzHcNvJ1zTNpUXDsaHFnj5aqo/bP6tg&#10;tefy05x+fjfloTRV9Zbyd35U6vlpWr2DCDSFf/Hd/aXj/CyD2zPxAr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tiqcMAAADcAAAADwAAAAAAAAAAAAAAAACYAgAAZHJzL2Rv&#10;d25yZXYueG1sUEsFBgAAAAAEAAQA9QAAAIgDAAAAAA==&#10;" filled="f" stroked="f">
                  <v:textbox inset="0,0,0,0">
                    <w:txbxContent>
                      <w:p w14:paraId="180949AE" w14:textId="77777777" w:rsidR="003364FB" w:rsidRPr="00AE2379" w:rsidRDefault="003364FB">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14:paraId="375C470B" w14:textId="77777777" w:rsidR="003364FB" w:rsidRDefault="003364FB">
                        <w:pPr>
                          <w:spacing w:before="7" w:line="148" w:lineRule="exact"/>
                          <w:rPr>
                            <w:sz w:val="13"/>
                          </w:rPr>
                        </w:pPr>
                        <w:r>
                          <w:rPr>
                            <w:w w:val="105"/>
                            <w:sz w:val="13"/>
                          </w:rPr>
                          <w:t xml:space="preserve">comma 1, del </w:t>
                        </w:r>
                        <w:proofErr w:type="spellStart"/>
                        <w:r>
                          <w:rPr>
                            <w:w w:val="105"/>
                            <w:sz w:val="13"/>
                          </w:rPr>
                          <w:t>Codice</w:t>
                        </w:r>
                        <w:proofErr w:type="spellEnd"/>
                        <w:r>
                          <w:rPr>
                            <w:w w:val="105"/>
                            <w:sz w:val="13"/>
                          </w:rPr>
                          <w:t>);</w:t>
                        </w:r>
                      </w:p>
                    </w:txbxContent>
                  </v:textbox>
                </v:shape>
                <w10:wrap type="topAndBottom" anchorx="page"/>
              </v:group>
            </w:pict>
          </mc:Fallback>
        </mc:AlternateContent>
      </w:r>
    </w:p>
    <w:p w14:paraId="539CD6CC" w14:textId="77777777" w:rsidR="0091346B" w:rsidRPr="008B1F18" w:rsidRDefault="0091346B">
      <w:pPr>
        <w:pStyle w:val="Corpotesto"/>
        <w:spacing w:before="1" w:after="1"/>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3"/>
        <w:gridCol w:w="4624"/>
      </w:tblGrid>
      <w:tr w:rsidR="0091346B" w:rsidRPr="008B1F18" w14:paraId="7DFBDA4C" w14:textId="77777777">
        <w:trPr>
          <w:trHeight w:hRule="exact" w:val="655"/>
        </w:trPr>
        <w:tc>
          <w:tcPr>
            <w:tcW w:w="4403" w:type="dxa"/>
            <w:tcBorders>
              <w:top w:val="single" w:sz="4" w:space="0" w:color="010101"/>
              <w:left w:val="single" w:sz="4" w:space="0" w:color="010101"/>
              <w:bottom w:val="single" w:sz="4" w:space="0" w:color="010101"/>
            </w:tcBorders>
          </w:tcPr>
          <w:p w14:paraId="42E93B55" w14:textId="77777777" w:rsidR="0091346B" w:rsidRPr="008B1F18" w:rsidRDefault="00AE2379">
            <w:pPr>
              <w:pStyle w:val="TableParagraph"/>
              <w:spacing w:before="119" w:line="252" w:lineRule="auto"/>
              <w:ind w:left="85" w:right="96"/>
              <w:jc w:val="both"/>
              <w:rPr>
                <w:sz w:val="13"/>
                <w:lang w:val="it-IT"/>
              </w:rPr>
            </w:pPr>
            <w:r w:rsidRPr="008B1F18">
              <w:rPr>
                <w:b/>
                <w:w w:val="105"/>
                <w:sz w:val="13"/>
                <w:lang w:val="it-IT"/>
              </w:rPr>
              <w:t xml:space="preserve">Motivi legati a condanne penali ai sensi delle disposizioni nazionali di attuazione dei motivi stabiliti dall'articolo 57, paragrafo 1, della direttiva </w:t>
            </w:r>
            <w:r w:rsidRPr="008B1F18">
              <w:rPr>
                <w:w w:val="105"/>
                <w:sz w:val="13"/>
                <w:lang w:val="it-IT"/>
              </w:rPr>
              <w:t>(articolo 80, comma 1, del Codice):</w:t>
            </w:r>
          </w:p>
        </w:tc>
        <w:tc>
          <w:tcPr>
            <w:tcW w:w="4624" w:type="dxa"/>
            <w:tcBorders>
              <w:top w:val="single" w:sz="4" w:space="0" w:color="010101"/>
              <w:bottom w:val="single" w:sz="4" w:space="0" w:color="010101"/>
            </w:tcBorders>
          </w:tcPr>
          <w:p w14:paraId="089602F3" w14:textId="77777777" w:rsidR="0091346B" w:rsidRPr="008B1F18" w:rsidRDefault="00AE2379">
            <w:pPr>
              <w:pStyle w:val="TableParagraph"/>
              <w:spacing w:before="119"/>
              <w:ind w:left="85"/>
              <w:rPr>
                <w:b/>
                <w:sz w:val="13"/>
              </w:rPr>
            </w:pPr>
            <w:proofErr w:type="spellStart"/>
            <w:r w:rsidRPr="008B1F18">
              <w:rPr>
                <w:b/>
                <w:w w:val="105"/>
                <w:sz w:val="13"/>
              </w:rPr>
              <w:t>Risposta</w:t>
            </w:r>
            <w:proofErr w:type="spellEnd"/>
            <w:r w:rsidRPr="008B1F18">
              <w:rPr>
                <w:b/>
                <w:w w:val="105"/>
                <w:sz w:val="13"/>
              </w:rPr>
              <w:t>:</w:t>
            </w:r>
          </w:p>
        </w:tc>
      </w:tr>
      <w:tr w:rsidR="0091346B" w:rsidRPr="008B1F18" w14:paraId="28C266A0" w14:textId="77777777" w:rsidTr="00B90F3A">
        <w:trPr>
          <w:trHeight w:hRule="exact" w:val="1488"/>
        </w:trPr>
        <w:tc>
          <w:tcPr>
            <w:tcW w:w="4403" w:type="dxa"/>
            <w:tcBorders>
              <w:top w:val="single" w:sz="4" w:space="0" w:color="010101"/>
              <w:left w:val="single" w:sz="4" w:space="0" w:color="010101"/>
              <w:bottom w:val="single" w:sz="4" w:space="0" w:color="010101"/>
            </w:tcBorders>
          </w:tcPr>
          <w:p w14:paraId="41F29463" w14:textId="77777777" w:rsidR="0091346B" w:rsidRPr="008B1F18" w:rsidRDefault="00AE2379">
            <w:pPr>
              <w:pStyle w:val="TableParagraph"/>
              <w:spacing w:before="120" w:line="252" w:lineRule="auto"/>
              <w:ind w:left="85" w:right="98"/>
              <w:jc w:val="both"/>
              <w:rPr>
                <w:sz w:val="13"/>
                <w:lang w:val="it-IT"/>
              </w:rPr>
            </w:pPr>
            <w:r w:rsidRPr="008B1F18">
              <w:rPr>
                <w:w w:val="105"/>
                <w:sz w:val="13"/>
                <w:lang w:val="it-IT"/>
              </w:rPr>
              <w:t xml:space="preserve">I soggetti di cui all’art. 80, comma 3, del Codice sono stati </w:t>
            </w:r>
            <w:r w:rsidRPr="008B1F18">
              <w:rPr>
                <w:b/>
                <w:w w:val="105"/>
                <w:sz w:val="13"/>
                <w:lang w:val="it-IT"/>
              </w:rPr>
              <w:t xml:space="preserve">condannati con sentenza definitiva </w:t>
            </w:r>
            <w:r w:rsidRPr="008B1F18">
              <w:rPr>
                <w:w w:val="105"/>
                <w:sz w:val="13"/>
                <w:lang w:val="it-IT"/>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w:t>
            </w:r>
            <w:r w:rsidRPr="008B1F18">
              <w:rPr>
                <w:spacing w:val="-6"/>
                <w:w w:val="105"/>
                <w:sz w:val="13"/>
                <w:lang w:val="it-IT"/>
              </w:rPr>
              <w:t xml:space="preserve"> </w:t>
            </w:r>
            <w:r w:rsidRPr="008B1F18">
              <w:rPr>
                <w:w w:val="105"/>
                <w:sz w:val="13"/>
                <w:lang w:val="it-IT"/>
              </w:rPr>
              <w:t>10?</w:t>
            </w:r>
          </w:p>
        </w:tc>
        <w:tc>
          <w:tcPr>
            <w:tcW w:w="4624" w:type="dxa"/>
            <w:tcBorders>
              <w:top w:val="single" w:sz="4" w:space="0" w:color="010101"/>
              <w:bottom w:val="single" w:sz="4" w:space="0" w:color="010101"/>
            </w:tcBorders>
          </w:tcPr>
          <w:p w14:paraId="123380B2" w14:textId="77777777" w:rsidR="0091346B" w:rsidRPr="008B1F18" w:rsidRDefault="00AE2379">
            <w:pPr>
              <w:pStyle w:val="TableParagraph"/>
              <w:spacing w:before="120"/>
              <w:ind w:left="85"/>
              <w:rPr>
                <w:sz w:val="13"/>
                <w:lang w:val="it-IT"/>
              </w:rPr>
            </w:pPr>
            <w:r w:rsidRPr="008B1F18">
              <w:rPr>
                <w:w w:val="105"/>
                <w:sz w:val="13"/>
                <w:lang w:val="it-IT"/>
              </w:rPr>
              <w:t>[ ] Sì [ ] No</w:t>
            </w:r>
          </w:p>
          <w:p w14:paraId="5CDCE143" w14:textId="77777777" w:rsidR="0091346B" w:rsidRPr="008B1F18" w:rsidRDefault="0091346B">
            <w:pPr>
              <w:pStyle w:val="TableParagraph"/>
              <w:rPr>
                <w:sz w:val="14"/>
                <w:lang w:val="it-IT"/>
              </w:rPr>
            </w:pPr>
          </w:p>
          <w:p w14:paraId="20BAB4D0" w14:textId="77777777" w:rsidR="0091346B" w:rsidRPr="008B1F18" w:rsidRDefault="0091346B">
            <w:pPr>
              <w:pStyle w:val="TableParagraph"/>
              <w:spacing w:before="5"/>
              <w:rPr>
                <w:sz w:val="20"/>
                <w:lang w:val="it-IT"/>
              </w:rPr>
            </w:pPr>
          </w:p>
          <w:p w14:paraId="35B75180" w14:textId="77777777" w:rsidR="0091346B" w:rsidRPr="008B1F18" w:rsidRDefault="00AE2379">
            <w:pPr>
              <w:pStyle w:val="TableParagraph"/>
              <w:spacing w:line="252" w:lineRule="auto"/>
              <w:ind w:left="85"/>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14:paraId="54BE6F58" w14:textId="77777777" w:rsidR="0091346B" w:rsidRPr="008B1F18" w:rsidRDefault="00AE2379">
            <w:pPr>
              <w:pStyle w:val="TableParagraph"/>
              <w:spacing w:before="92"/>
              <w:ind w:left="85"/>
              <w:rPr>
                <w:sz w:val="13"/>
              </w:rPr>
            </w:pPr>
            <w:r w:rsidRPr="008B1F18">
              <w:rPr>
                <w:w w:val="105"/>
                <w:sz w:val="13"/>
              </w:rPr>
              <w:t>[…………….…][………………][……..………][…..……..…] (</w:t>
            </w:r>
            <w:r w:rsidRPr="008B1F18">
              <w:rPr>
                <w:w w:val="105"/>
                <w:position w:val="7"/>
                <w:sz w:val="8"/>
              </w:rPr>
              <w:t>18</w:t>
            </w:r>
            <w:r w:rsidRPr="008B1F18">
              <w:rPr>
                <w:w w:val="105"/>
                <w:sz w:val="13"/>
              </w:rPr>
              <w:t>)</w:t>
            </w:r>
          </w:p>
        </w:tc>
      </w:tr>
      <w:tr w:rsidR="0091346B" w:rsidRPr="00E57A2C" w14:paraId="48314B0C" w14:textId="77777777">
        <w:trPr>
          <w:trHeight w:hRule="exact" w:val="2197"/>
        </w:trPr>
        <w:tc>
          <w:tcPr>
            <w:tcW w:w="4403" w:type="dxa"/>
            <w:tcBorders>
              <w:top w:val="single" w:sz="4" w:space="0" w:color="010101"/>
              <w:left w:val="single" w:sz="4" w:space="0" w:color="010101"/>
              <w:bottom w:val="single" w:sz="4" w:space="0" w:color="010101"/>
            </w:tcBorders>
          </w:tcPr>
          <w:p w14:paraId="44E7D1EE" w14:textId="77777777" w:rsidR="0091346B" w:rsidRPr="008B1F18" w:rsidRDefault="00AE2379">
            <w:pPr>
              <w:pStyle w:val="TableParagraph"/>
              <w:spacing w:before="96"/>
              <w:ind w:left="85" w:right="92"/>
              <w:rPr>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w w:val="105"/>
                <w:sz w:val="13"/>
              </w:rPr>
              <w:t xml:space="preserve">, </w:t>
            </w:r>
            <w:proofErr w:type="spellStart"/>
            <w:r w:rsidRPr="008B1F18">
              <w:rPr>
                <w:w w:val="105"/>
                <w:sz w:val="13"/>
              </w:rPr>
              <w:t>indicare</w:t>
            </w:r>
            <w:proofErr w:type="spellEnd"/>
            <w:r w:rsidRPr="008B1F18">
              <w:rPr>
                <w:w w:val="105"/>
                <w:sz w:val="13"/>
              </w:rPr>
              <w:t xml:space="preserve"> (</w:t>
            </w:r>
            <w:r w:rsidRPr="008B1F18">
              <w:rPr>
                <w:w w:val="105"/>
                <w:position w:val="7"/>
                <w:sz w:val="8"/>
              </w:rPr>
              <w:t>19</w:t>
            </w:r>
            <w:r w:rsidRPr="008B1F18">
              <w:rPr>
                <w:w w:val="105"/>
                <w:sz w:val="13"/>
              </w:rPr>
              <w:t>):</w:t>
            </w:r>
          </w:p>
          <w:p w14:paraId="0C6D6E15" w14:textId="77777777" w:rsidR="0091346B" w:rsidRPr="008B1F18" w:rsidRDefault="0091346B">
            <w:pPr>
              <w:pStyle w:val="TableParagraph"/>
              <w:spacing w:before="2"/>
              <w:rPr>
                <w:sz w:val="14"/>
              </w:rPr>
            </w:pPr>
          </w:p>
          <w:p w14:paraId="5D24CE34" w14:textId="77777777" w:rsidR="0091346B" w:rsidRPr="008B1F18" w:rsidRDefault="00AE2379">
            <w:pPr>
              <w:pStyle w:val="TableParagraph"/>
              <w:numPr>
                <w:ilvl w:val="0"/>
                <w:numId w:val="13"/>
              </w:numPr>
              <w:tabs>
                <w:tab w:val="left" w:pos="362"/>
              </w:tabs>
              <w:spacing w:line="252" w:lineRule="auto"/>
              <w:ind w:right="99"/>
              <w:jc w:val="both"/>
              <w:rPr>
                <w:sz w:val="13"/>
                <w:lang w:val="it-IT"/>
              </w:rPr>
            </w:pPr>
            <w:r w:rsidRPr="008B1F18">
              <w:rPr>
                <w:w w:val="105"/>
                <w:sz w:val="13"/>
                <w:lang w:val="it-IT"/>
              </w:rPr>
              <w:t>la data della condanna, del decreto penale di condanna o della sentenza di applicazione della pena su richiesta, la relativa durata e il reato commesso tra quelli riportati all’articolo 80, comma</w:t>
            </w:r>
            <w:r w:rsidRPr="008B1F18">
              <w:rPr>
                <w:spacing w:val="-4"/>
                <w:w w:val="105"/>
                <w:sz w:val="13"/>
                <w:lang w:val="it-IT"/>
              </w:rPr>
              <w:t xml:space="preserve"> </w:t>
            </w:r>
            <w:r w:rsidRPr="008B1F18">
              <w:rPr>
                <w:w w:val="105"/>
                <w:sz w:val="13"/>
                <w:lang w:val="it-IT"/>
              </w:rPr>
              <w:t>1,</w:t>
            </w:r>
            <w:r w:rsidRPr="008B1F18">
              <w:rPr>
                <w:spacing w:val="-4"/>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da</w:t>
            </w:r>
            <w:r w:rsidRPr="008B1F18">
              <w:rPr>
                <w:spacing w:val="-3"/>
                <w:w w:val="105"/>
                <w:sz w:val="13"/>
                <w:lang w:val="it-IT"/>
              </w:rPr>
              <w:t xml:space="preserve"> </w:t>
            </w:r>
            <w:r w:rsidRPr="008B1F18">
              <w:rPr>
                <w:i/>
                <w:w w:val="105"/>
                <w:sz w:val="13"/>
                <w:lang w:val="it-IT"/>
              </w:rPr>
              <w:t>a)</w:t>
            </w:r>
            <w:r w:rsidRPr="008B1F18">
              <w:rPr>
                <w:i/>
                <w:spacing w:val="-4"/>
                <w:w w:val="105"/>
                <w:sz w:val="13"/>
                <w:lang w:val="it-IT"/>
              </w:rPr>
              <w:t xml:space="preserve"> </w:t>
            </w:r>
            <w:r w:rsidRPr="008B1F18">
              <w:rPr>
                <w:w w:val="105"/>
                <w:sz w:val="13"/>
                <w:lang w:val="it-IT"/>
              </w:rPr>
              <w:t>a</w:t>
            </w:r>
            <w:r w:rsidRPr="008B1F18">
              <w:rPr>
                <w:spacing w:val="-4"/>
                <w:w w:val="105"/>
                <w:sz w:val="13"/>
                <w:lang w:val="it-IT"/>
              </w:rPr>
              <w:t xml:space="preserve"> </w:t>
            </w:r>
            <w:r w:rsidRPr="008B1F18">
              <w:rPr>
                <w:i/>
                <w:w w:val="105"/>
                <w:sz w:val="13"/>
                <w:lang w:val="it-IT"/>
              </w:rPr>
              <w:t>g)</w:t>
            </w:r>
            <w:r w:rsidRPr="008B1F18">
              <w:rPr>
                <w:i/>
                <w:spacing w:val="-3"/>
                <w:w w:val="105"/>
                <w:sz w:val="13"/>
                <w:lang w:val="it-IT"/>
              </w:rPr>
              <w:t xml:space="preserve"> </w:t>
            </w:r>
            <w:r w:rsidRPr="008B1F18">
              <w:rPr>
                <w:w w:val="105"/>
                <w:sz w:val="13"/>
                <w:lang w:val="it-IT"/>
              </w:rPr>
              <w:t>del</w:t>
            </w:r>
            <w:r w:rsidRPr="008B1F18">
              <w:rPr>
                <w:spacing w:val="-5"/>
                <w:w w:val="105"/>
                <w:sz w:val="13"/>
                <w:lang w:val="it-IT"/>
              </w:rPr>
              <w:t xml:space="preserve"> </w:t>
            </w:r>
            <w:r w:rsidRPr="008B1F18">
              <w:rPr>
                <w:w w:val="105"/>
                <w:sz w:val="13"/>
                <w:lang w:val="it-IT"/>
              </w:rPr>
              <w:t>Codice</w:t>
            </w:r>
            <w:r w:rsidRPr="008B1F18">
              <w:rPr>
                <w:spacing w:val="-5"/>
                <w:w w:val="105"/>
                <w:sz w:val="13"/>
                <w:lang w:val="it-IT"/>
              </w:rPr>
              <w:t xml:space="preserve"> </w:t>
            </w:r>
            <w:r w:rsidRPr="008B1F18">
              <w:rPr>
                <w:w w:val="105"/>
                <w:sz w:val="13"/>
                <w:lang w:val="it-IT"/>
              </w:rPr>
              <w:t>e</w:t>
            </w:r>
            <w:r w:rsidRPr="008B1F18">
              <w:rPr>
                <w:spacing w:val="-2"/>
                <w:w w:val="105"/>
                <w:sz w:val="13"/>
                <w:lang w:val="it-IT"/>
              </w:rPr>
              <w:t xml:space="preserve"> </w:t>
            </w:r>
            <w:r w:rsidRPr="008B1F18">
              <w:rPr>
                <w:w w:val="105"/>
                <w:sz w:val="13"/>
                <w:lang w:val="it-IT"/>
              </w:rPr>
              <w:t>i</w:t>
            </w:r>
            <w:r w:rsidRPr="008B1F18">
              <w:rPr>
                <w:spacing w:val="-6"/>
                <w:w w:val="105"/>
                <w:sz w:val="13"/>
                <w:lang w:val="it-IT"/>
              </w:rPr>
              <w:t xml:space="preserve"> </w:t>
            </w:r>
            <w:r w:rsidRPr="008B1F18">
              <w:rPr>
                <w:w w:val="105"/>
                <w:sz w:val="13"/>
                <w:lang w:val="it-IT"/>
              </w:rPr>
              <w:t>motivi</w:t>
            </w:r>
            <w:r w:rsidRPr="008B1F18">
              <w:rPr>
                <w:spacing w:val="-4"/>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condanna,</w:t>
            </w:r>
          </w:p>
          <w:p w14:paraId="68079208" w14:textId="77777777" w:rsidR="0091346B" w:rsidRPr="008B1F18" w:rsidRDefault="0091346B">
            <w:pPr>
              <w:pStyle w:val="TableParagraph"/>
              <w:spacing w:before="10"/>
              <w:rPr>
                <w:sz w:val="19"/>
                <w:lang w:val="it-IT"/>
              </w:rPr>
            </w:pPr>
          </w:p>
          <w:p w14:paraId="057A2164" w14:textId="77777777" w:rsidR="0091346B" w:rsidRPr="008B1F18" w:rsidRDefault="00AE2379" w:rsidP="00B90F3A">
            <w:pPr>
              <w:pStyle w:val="TableParagraph"/>
              <w:numPr>
                <w:ilvl w:val="0"/>
                <w:numId w:val="13"/>
              </w:numPr>
              <w:tabs>
                <w:tab w:val="left" w:pos="362"/>
              </w:tabs>
              <w:spacing w:line="252" w:lineRule="auto"/>
              <w:ind w:right="99"/>
              <w:jc w:val="both"/>
              <w:rPr>
                <w:sz w:val="13"/>
                <w:lang w:val="it-IT"/>
              </w:rPr>
            </w:pPr>
            <w:r w:rsidRPr="008B1F18">
              <w:rPr>
                <w:w w:val="105"/>
                <w:sz w:val="13"/>
                <w:lang w:val="it-IT"/>
              </w:rPr>
              <w:t>dati</w:t>
            </w:r>
            <w:r w:rsidRPr="008B1F18">
              <w:rPr>
                <w:spacing w:val="-6"/>
                <w:w w:val="105"/>
                <w:sz w:val="13"/>
                <w:lang w:val="it-IT"/>
              </w:rPr>
              <w:t xml:space="preserve"> </w:t>
            </w:r>
            <w:r w:rsidRPr="008B1F18">
              <w:rPr>
                <w:w w:val="105"/>
                <w:sz w:val="13"/>
                <w:lang w:val="it-IT"/>
              </w:rPr>
              <w:t>identificativi</w:t>
            </w:r>
            <w:r w:rsidRPr="008B1F18">
              <w:rPr>
                <w:spacing w:val="-8"/>
                <w:w w:val="105"/>
                <w:sz w:val="13"/>
                <w:lang w:val="it-IT"/>
              </w:rPr>
              <w:t xml:space="preserve"> </w:t>
            </w:r>
            <w:r w:rsidRPr="008B1F18">
              <w:rPr>
                <w:w w:val="105"/>
                <w:sz w:val="13"/>
                <w:lang w:val="it-IT"/>
              </w:rPr>
              <w:t>delle</w:t>
            </w:r>
            <w:r w:rsidRPr="008B1F18">
              <w:rPr>
                <w:spacing w:val="-6"/>
                <w:w w:val="105"/>
                <w:sz w:val="13"/>
                <w:lang w:val="it-IT"/>
              </w:rPr>
              <w:t xml:space="preserve"> </w:t>
            </w:r>
            <w:r w:rsidRPr="008B1F18">
              <w:rPr>
                <w:w w:val="105"/>
                <w:sz w:val="13"/>
                <w:lang w:val="it-IT"/>
              </w:rPr>
              <w:t>persone</w:t>
            </w:r>
            <w:r w:rsidRPr="008B1F18">
              <w:rPr>
                <w:spacing w:val="-6"/>
                <w:w w:val="105"/>
                <w:sz w:val="13"/>
                <w:lang w:val="it-IT"/>
              </w:rPr>
              <w:t xml:space="preserve"> </w:t>
            </w:r>
            <w:r w:rsidRPr="008B1F18">
              <w:rPr>
                <w:w w:val="105"/>
                <w:sz w:val="13"/>
                <w:lang w:val="it-IT"/>
              </w:rPr>
              <w:t>condannate</w:t>
            </w:r>
            <w:r w:rsidRPr="008B1F18">
              <w:rPr>
                <w:spacing w:val="-7"/>
                <w:w w:val="105"/>
                <w:sz w:val="13"/>
                <w:lang w:val="it-IT"/>
              </w:rPr>
              <w:t xml:space="preserve"> </w:t>
            </w:r>
            <w:r w:rsidRPr="008B1F18">
              <w:rPr>
                <w:w w:val="105"/>
                <w:sz w:val="13"/>
                <w:lang w:val="it-IT"/>
              </w:rPr>
              <w:t>[</w:t>
            </w:r>
            <w:r w:rsidRPr="008B1F18">
              <w:rPr>
                <w:spacing w:val="-7"/>
                <w:w w:val="105"/>
                <w:sz w:val="13"/>
                <w:lang w:val="it-IT"/>
              </w:rPr>
              <w:t xml:space="preserve"> </w:t>
            </w:r>
            <w:r w:rsidRPr="008B1F18">
              <w:rPr>
                <w:w w:val="105"/>
                <w:sz w:val="13"/>
                <w:lang w:val="it-IT"/>
              </w:rPr>
              <w:t>];</w:t>
            </w:r>
          </w:p>
          <w:p w14:paraId="395F9CB2" w14:textId="77777777" w:rsidR="0091346B" w:rsidRPr="008B1F18" w:rsidRDefault="0091346B">
            <w:pPr>
              <w:pStyle w:val="TableParagraph"/>
              <w:rPr>
                <w:sz w:val="14"/>
                <w:lang w:val="it-IT"/>
              </w:rPr>
            </w:pPr>
          </w:p>
          <w:p w14:paraId="240B2851" w14:textId="77777777" w:rsidR="0091346B" w:rsidRPr="008B1F18" w:rsidRDefault="00AE2379" w:rsidP="00B90F3A">
            <w:pPr>
              <w:pStyle w:val="TableParagraph"/>
              <w:numPr>
                <w:ilvl w:val="0"/>
                <w:numId w:val="13"/>
              </w:numPr>
              <w:tabs>
                <w:tab w:val="left" w:pos="362"/>
              </w:tabs>
              <w:spacing w:line="252" w:lineRule="auto"/>
              <w:ind w:right="99"/>
              <w:jc w:val="both"/>
              <w:rPr>
                <w:sz w:val="13"/>
                <w:lang w:val="it-IT"/>
              </w:rPr>
            </w:pPr>
            <w:r w:rsidRPr="008B1F18">
              <w:rPr>
                <w:w w:val="105"/>
                <w:sz w:val="13"/>
                <w:lang w:val="it-IT"/>
              </w:rPr>
              <w:t>se stabilita direttamente nella sentenza di condanna la durata della pena accessoria, indicare:</w:t>
            </w:r>
          </w:p>
        </w:tc>
        <w:tc>
          <w:tcPr>
            <w:tcW w:w="4624" w:type="dxa"/>
            <w:tcBorders>
              <w:top w:val="single" w:sz="4" w:space="0" w:color="010101"/>
              <w:bottom w:val="single" w:sz="4" w:space="0" w:color="010101"/>
            </w:tcBorders>
          </w:tcPr>
          <w:p w14:paraId="5B16621F" w14:textId="77777777" w:rsidR="0091346B" w:rsidRPr="008B1F18" w:rsidRDefault="0091346B">
            <w:pPr>
              <w:pStyle w:val="TableParagraph"/>
              <w:rPr>
                <w:sz w:val="14"/>
                <w:lang w:val="it-IT"/>
              </w:rPr>
            </w:pPr>
          </w:p>
          <w:p w14:paraId="04BF3008" w14:textId="77777777" w:rsidR="0091346B" w:rsidRPr="008B1F18" w:rsidRDefault="0091346B">
            <w:pPr>
              <w:pStyle w:val="TableParagraph"/>
              <w:rPr>
                <w:sz w:val="14"/>
                <w:lang w:val="it-IT"/>
              </w:rPr>
            </w:pPr>
          </w:p>
          <w:p w14:paraId="35A2648B" w14:textId="77777777" w:rsidR="0091346B" w:rsidRPr="008B1F18" w:rsidRDefault="0091346B">
            <w:pPr>
              <w:pStyle w:val="TableParagraph"/>
              <w:rPr>
                <w:sz w:val="14"/>
                <w:lang w:val="it-IT"/>
              </w:rPr>
            </w:pPr>
          </w:p>
          <w:p w14:paraId="31F806D5" w14:textId="77777777" w:rsidR="0091346B" w:rsidRPr="008B1F18" w:rsidRDefault="0091346B">
            <w:pPr>
              <w:pStyle w:val="TableParagraph"/>
              <w:rPr>
                <w:sz w:val="14"/>
                <w:lang w:val="it-IT"/>
              </w:rPr>
            </w:pPr>
          </w:p>
          <w:p w14:paraId="132AE728" w14:textId="77777777" w:rsidR="0091346B" w:rsidRPr="008B1F18" w:rsidRDefault="0091346B">
            <w:pPr>
              <w:pStyle w:val="TableParagraph"/>
              <w:spacing w:before="7"/>
              <w:rPr>
                <w:sz w:val="11"/>
                <w:lang w:val="it-IT"/>
              </w:rPr>
            </w:pPr>
          </w:p>
          <w:p w14:paraId="6FF2B1D6" w14:textId="77777777" w:rsidR="0091346B" w:rsidRPr="008B1F18" w:rsidRDefault="00AE2379">
            <w:pPr>
              <w:pStyle w:val="TableParagraph"/>
              <w:tabs>
                <w:tab w:val="left" w:pos="4120"/>
              </w:tabs>
              <w:spacing w:before="1" w:line="688" w:lineRule="auto"/>
              <w:ind w:left="85" w:right="455"/>
              <w:rPr>
                <w:sz w:val="13"/>
                <w:lang w:val="it-IT"/>
              </w:rPr>
            </w:pPr>
            <w:r w:rsidRPr="008B1F18">
              <w:rPr>
                <w:w w:val="105"/>
                <w:sz w:val="13"/>
                <w:lang w:val="it-IT"/>
              </w:rPr>
              <w:t>a) Data:[  ], durata [   ], lettera comma 1, articolo 80 [</w:t>
            </w:r>
            <w:r w:rsidRPr="008B1F18">
              <w:rPr>
                <w:spacing w:val="3"/>
                <w:w w:val="105"/>
                <w:sz w:val="13"/>
                <w:lang w:val="it-IT"/>
              </w:rPr>
              <w:t xml:space="preserve"> </w:t>
            </w:r>
            <w:r w:rsidRPr="008B1F18">
              <w:rPr>
                <w:w w:val="105"/>
                <w:sz w:val="13"/>
                <w:lang w:val="it-IT"/>
              </w:rPr>
              <w:t>],</w:t>
            </w:r>
            <w:r w:rsidRPr="008B1F18">
              <w:rPr>
                <w:spacing w:val="-2"/>
                <w:w w:val="105"/>
                <w:sz w:val="13"/>
                <w:lang w:val="it-IT"/>
              </w:rPr>
              <w:t xml:space="preserve"> </w:t>
            </w:r>
            <w:r w:rsidRPr="008B1F18">
              <w:rPr>
                <w:w w:val="105"/>
                <w:sz w:val="13"/>
                <w:lang w:val="it-IT"/>
              </w:rPr>
              <w:t>motivi:[</w:t>
            </w:r>
            <w:r w:rsidRPr="008B1F18">
              <w:rPr>
                <w:w w:val="105"/>
                <w:sz w:val="13"/>
                <w:lang w:val="it-IT"/>
              </w:rPr>
              <w:tab/>
              <w:t>] b)</w:t>
            </w:r>
            <w:r w:rsidRPr="008B1F18">
              <w:rPr>
                <w:spacing w:val="-4"/>
                <w:w w:val="105"/>
                <w:sz w:val="13"/>
                <w:lang w:val="it-IT"/>
              </w:rPr>
              <w:t xml:space="preserve"> </w:t>
            </w:r>
            <w:r w:rsidRPr="008B1F18">
              <w:rPr>
                <w:w w:val="105"/>
                <w:sz w:val="13"/>
                <w:lang w:val="it-IT"/>
              </w:rPr>
              <w:t>[……]</w:t>
            </w:r>
          </w:p>
          <w:p w14:paraId="4C9D4372" w14:textId="77777777" w:rsidR="0091346B" w:rsidRPr="008B1F18" w:rsidRDefault="00AE2379" w:rsidP="007366DD">
            <w:pPr>
              <w:pStyle w:val="TableParagraph"/>
              <w:spacing w:before="8"/>
              <w:ind w:left="85"/>
              <w:rPr>
                <w:sz w:val="13"/>
                <w:lang w:val="it-IT"/>
              </w:rPr>
            </w:pPr>
            <w:r w:rsidRPr="008B1F18">
              <w:rPr>
                <w:w w:val="105"/>
                <w:sz w:val="13"/>
                <w:lang w:val="it-IT"/>
              </w:rPr>
              <w:t>c) du</w:t>
            </w:r>
            <w:r w:rsidR="007366DD">
              <w:rPr>
                <w:w w:val="105"/>
                <w:sz w:val="13"/>
                <w:lang w:val="it-IT"/>
              </w:rPr>
              <w:t>rata del periodo d'esclusione [</w:t>
            </w:r>
            <w:r w:rsidRPr="008B1F18">
              <w:rPr>
                <w:w w:val="105"/>
                <w:sz w:val="13"/>
                <w:lang w:val="it-IT"/>
              </w:rPr>
              <w:t>…], lettera comma 1, articolo 80 [ ],</w:t>
            </w:r>
          </w:p>
        </w:tc>
      </w:tr>
    </w:tbl>
    <w:p w14:paraId="2618F503" w14:textId="77777777" w:rsidR="0091346B" w:rsidRPr="008B1F18" w:rsidRDefault="0091346B">
      <w:pPr>
        <w:pStyle w:val="Corpotesto"/>
        <w:rPr>
          <w:sz w:val="20"/>
          <w:lang w:val="it-IT"/>
        </w:rPr>
      </w:pPr>
    </w:p>
    <w:p w14:paraId="267C2BEA" w14:textId="77777777" w:rsidR="0091346B" w:rsidRPr="008B1F18" w:rsidRDefault="0091346B">
      <w:pPr>
        <w:pStyle w:val="Corpotesto"/>
        <w:rPr>
          <w:sz w:val="20"/>
          <w:lang w:val="it-IT"/>
        </w:rPr>
      </w:pPr>
    </w:p>
    <w:p w14:paraId="04AD6FDA" w14:textId="77777777" w:rsidR="0091346B" w:rsidRPr="008B1F18" w:rsidRDefault="00DE04C1">
      <w:pPr>
        <w:pStyle w:val="Corpotesto"/>
        <w:spacing w:before="8"/>
        <w:rPr>
          <w:sz w:val="26"/>
          <w:lang w:val="it-IT"/>
        </w:rPr>
      </w:pPr>
      <w:r w:rsidRPr="008B1F18">
        <w:rPr>
          <w:noProof/>
          <w:lang w:val="it-IT" w:eastAsia="it-IT"/>
        </w:rPr>
        <mc:AlternateContent>
          <mc:Choice Requires="wps">
            <w:drawing>
              <wp:anchor distT="0" distB="0" distL="0" distR="0" simplePos="0" relativeHeight="251653120" behindDoc="0" locked="0" layoutInCell="1" allowOverlap="1" wp14:anchorId="27B1D6E0" wp14:editId="6C8D205F">
                <wp:simplePos x="0" y="0"/>
                <wp:positionH relativeFrom="page">
                  <wp:posOffset>857885</wp:posOffset>
                </wp:positionH>
                <wp:positionV relativeFrom="paragraph">
                  <wp:posOffset>223520</wp:posOffset>
                </wp:positionV>
                <wp:extent cx="1777365" cy="0"/>
                <wp:effectExtent l="10160" t="10160" r="12700" b="8890"/>
                <wp:wrapTopAndBottom/>
                <wp:docPr id="9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7607">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82E865" id="Line 4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17.6pt" to="207.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" strokecolor="#010101" strokeweight=".21131mm">
                <w10:wrap type="topAndBottom" anchorx="page"/>
              </v:line>
            </w:pict>
          </mc:Fallback>
        </mc:AlternateContent>
      </w:r>
    </w:p>
    <w:p w14:paraId="0CA8A862" w14:textId="77777777" w:rsidR="0091346B" w:rsidRPr="008B1F18" w:rsidRDefault="00AE2379" w:rsidP="00B931EC">
      <w:pPr>
        <w:pStyle w:val="Corpotesto"/>
        <w:spacing w:before="46" w:line="276" w:lineRule="auto"/>
        <w:ind w:left="786" w:right="391" w:hanging="276"/>
        <w:jc w:val="both"/>
        <w:rPr>
          <w:sz w:val="13"/>
          <w:szCs w:val="13"/>
          <w:lang w:val="it-IT"/>
        </w:rPr>
      </w:pPr>
      <w:r w:rsidRPr="008B1F18">
        <w:rPr>
          <w:color w:val="010101"/>
          <w:w w:val="105"/>
          <w:position w:val="6"/>
          <w:sz w:val="13"/>
          <w:szCs w:val="13"/>
          <w:lang w:val="it-IT"/>
        </w:rPr>
        <w:t xml:space="preserve">(12) </w:t>
      </w:r>
      <w:r w:rsidRPr="008B1F18">
        <w:rPr>
          <w:w w:val="105"/>
          <w:sz w:val="13"/>
          <w:szCs w:val="13"/>
          <w:lang w:val="it-IT"/>
        </w:rPr>
        <w:t>Quale definita all'articolo 2 della decisione quadro 2008/841/GAI del Consiglio, del 24 ottobre 2008, relativa alla lotta contro la criminalità organizzata (GU L 300 dell'11.11.2008, pag.</w:t>
      </w:r>
      <w:r w:rsidRPr="008B1F18">
        <w:rPr>
          <w:spacing w:val="-3"/>
          <w:w w:val="105"/>
          <w:sz w:val="13"/>
          <w:szCs w:val="13"/>
          <w:lang w:val="it-IT"/>
        </w:rPr>
        <w:t xml:space="preserve"> </w:t>
      </w:r>
      <w:r w:rsidRPr="008B1F18">
        <w:rPr>
          <w:w w:val="105"/>
          <w:sz w:val="13"/>
          <w:szCs w:val="13"/>
          <w:lang w:val="it-IT"/>
        </w:rPr>
        <w:t>42).</w:t>
      </w:r>
    </w:p>
    <w:p w14:paraId="3D507531" w14:textId="77777777" w:rsidR="0091346B" w:rsidRPr="008B1F18" w:rsidRDefault="00AE2379" w:rsidP="00B931EC">
      <w:pPr>
        <w:pStyle w:val="Corpotesto"/>
        <w:spacing w:line="276" w:lineRule="auto"/>
        <w:ind w:left="786" w:right="391" w:hanging="276"/>
        <w:jc w:val="both"/>
        <w:rPr>
          <w:sz w:val="13"/>
          <w:szCs w:val="13"/>
          <w:lang w:val="it-IT"/>
        </w:rPr>
      </w:pPr>
      <w:r w:rsidRPr="008B1F18">
        <w:rPr>
          <w:color w:val="010101"/>
          <w:w w:val="105"/>
          <w:position w:val="6"/>
          <w:sz w:val="13"/>
          <w:szCs w:val="13"/>
          <w:lang w:val="it-IT"/>
        </w:rPr>
        <w:t>(13)</w:t>
      </w:r>
      <w:r w:rsidR="00B931EC" w:rsidRPr="008B1F18">
        <w:rPr>
          <w:color w:val="010101"/>
          <w:w w:val="105"/>
          <w:position w:val="6"/>
          <w:sz w:val="13"/>
          <w:szCs w:val="13"/>
          <w:lang w:val="it-IT"/>
        </w:rPr>
        <w:t xml:space="preserve"> </w:t>
      </w:r>
      <w:r w:rsidRPr="008B1F18">
        <w:rPr>
          <w:w w:val="105"/>
          <w:sz w:val="13"/>
          <w:szCs w:val="13"/>
          <w:lang w:val="it-IT"/>
        </w:rPr>
        <w:t>Quale definita all'articolo 3 della convenzione relativa alla lotta contro la corruzione nella quale sono coinvolti funzionari delle   Comunità europee o degli Stati membri dell'Unione</w:t>
      </w:r>
      <w:r w:rsidR="00B931EC" w:rsidRPr="008B1F18">
        <w:rPr>
          <w:w w:val="105"/>
          <w:sz w:val="13"/>
          <w:szCs w:val="13"/>
          <w:lang w:val="it-IT"/>
        </w:rPr>
        <w:t xml:space="preserve"> </w:t>
      </w:r>
      <w:r w:rsidRPr="008B1F18">
        <w:rPr>
          <w:w w:val="105"/>
          <w:sz w:val="13"/>
          <w:szCs w:val="13"/>
          <w:lang w:val="it-IT"/>
        </w:rPr>
        <w:t>europea (GU C 195 del 25.6.1997, pag. 1) e all'articolo 2, paragrafo 1, della decisione quadro 2003/568/GAI del Consiglio, del 22 luglio 2003,</w:t>
      </w:r>
      <w:r w:rsidR="00B931EC" w:rsidRPr="008B1F18">
        <w:rPr>
          <w:w w:val="105"/>
          <w:sz w:val="13"/>
          <w:szCs w:val="13"/>
          <w:lang w:val="it-IT"/>
        </w:rPr>
        <w:t xml:space="preserve"> relativa alla lotta contro la </w:t>
      </w:r>
      <w:r w:rsidRPr="008B1F18">
        <w:rPr>
          <w:w w:val="105"/>
          <w:sz w:val="13"/>
          <w:szCs w:val="13"/>
          <w:lang w:val="it-IT"/>
        </w:rPr>
        <w:t>corruzione nel settore privato (GU L 192 del 31.7.2003, pag. 54). Questo motivo di esclusione comprende la corruzione così come definita nel diritto nazionale dell'amministrazione aggiudicatrice (o ente aggiudicatore) o dell'operatore</w:t>
      </w:r>
      <w:r w:rsidRPr="008B1F18">
        <w:rPr>
          <w:spacing w:val="-3"/>
          <w:w w:val="105"/>
          <w:sz w:val="13"/>
          <w:szCs w:val="13"/>
          <w:lang w:val="it-IT"/>
        </w:rPr>
        <w:t xml:space="preserve"> </w:t>
      </w:r>
      <w:r w:rsidRPr="008B1F18">
        <w:rPr>
          <w:w w:val="105"/>
          <w:sz w:val="13"/>
          <w:szCs w:val="13"/>
          <w:lang w:val="it-IT"/>
        </w:rPr>
        <w:t>economico.</w:t>
      </w:r>
    </w:p>
    <w:p w14:paraId="52ACBE7A" w14:textId="77777777" w:rsidR="0091346B" w:rsidRPr="008B1F18" w:rsidRDefault="00B931EC" w:rsidP="00B931EC">
      <w:pPr>
        <w:pStyle w:val="Corpotesto"/>
        <w:spacing w:line="276" w:lineRule="auto"/>
        <w:ind w:left="510" w:right="777"/>
        <w:jc w:val="both"/>
        <w:rPr>
          <w:sz w:val="13"/>
          <w:szCs w:val="13"/>
          <w:lang w:val="it-IT"/>
        </w:rPr>
      </w:pPr>
      <w:r w:rsidRPr="008B1F18">
        <w:rPr>
          <w:color w:val="010101"/>
          <w:w w:val="105"/>
          <w:position w:val="6"/>
          <w:sz w:val="13"/>
          <w:szCs w:val="13"/>
          <w:lang w:val="it-IT"/>
        </w:rPr>
        <w:t xml:space="preserve">(14 ) </w:t>
      </w:r>
      <w:r w:rsidR="00AE2379" w:rsidRPr="008B1F18">
        <w:rPr>
          <w:w w:val="105"/>
          <w:sz w:val="13"/>
          <w:szCs w:val="13"/>
          <w:lang w:val="it-IT"/>
        </w:rPr>
        <w:t>Ai sensi dell'articolo 1 della convenzione relativa alla tutela degli interessi finanziari delle Comunità europee (GU C 316 del 27.11.1995, pag. 48).</w:t>
      </w:r>
    </w:p>
    <w:p w14:paraId="48143AD1" w14:textId="77777777" w:rsidR="0091346B" w:rsidRPr="008B1F18" w:rsidRDefault="00AE2379" w:rsidP="00B931EC">
      <w:pPr>
        <w:pStyle w:val="Corpotesto"/>
        <w:spacing w:before="16" w:line="276" w:lineRule="auto"/>
        <w:ind w:left="786" w:right="777" w:hanging="276"/>
        <w:jc w:val="both"/>
        <w:rPr>
          <w:sz w:val="13"/>
          <w:szCs w:val="13"/>
          <w:lang w:val="it-IT"/>
        </w:rPr>
      </w:pPr>
      <w:r w:rsidRPr="008B1F18">
        <w:rPr>
          <w:color w:val="010101"/>
          <w:w w:val="105"/>
          <w:position w:val="6"/>
          <w:sz w:val="13"/>
          <w:szCs w:val="13"/>
          <w:lang w:val="it-IT"/>
        </w:rPr>
        <w:t xml:space="preserve">(15) </w:t>
      </w:r>
      <w:r w:rsidRPr="008B1F18">
        <w:rPr>
          <w:w w:val="105"/>
          <w:sz w:val="13"/>
          <w:szCs w:val="13"/>
          <w:lang w:val="it-IT"/>
        </w:rPr>
        <w:t xml:space="preserve">Quali definiti agli articoli 1 e 3 della decisione quadro del Consiglio, </w:t>
      </w:r>
      <w:r w:rsidR="00B931EC" w:rsidRPr="008B1F18">
        <w:rPr>
          <w:w w:val="105"/>
          <w:sz w:val="13"/>
          <w:szCs w:val="13"/>
          <w:lang w:val="it-IT"/>
        </w:rPr>
        <w:t xml:space="preserve">del 13 giugno 2002, sulla lotta </w:t>
      </w:r>
      <w:r w:rsidRPr="008B1F18">
        <w:rPr>
          <w:w w:val="105"/>
          <w:sz w:val="13"/>
          <w:szCs w:val="13"/>
          <w:lang w:val="it-IT"/>
        </w:rPr>
        <w:t>contro il terrorismo (GU L 164 del 22.6.2</w:t>
      </w:r>
      <w:r w:rsidR="00B931EC" w:rsidRPr="008B1F18">
        <w:rPr>
          <w:w w:val="105"/>
          <w:sz w:val="13"/>
          <w:szCs w:val="13"/>
          <w:lang w:val="it-IT"/>
        </w:rPr>
        <w:t xml:space="preserve">002, pag. 3). Questo motivo di </w:t>
      </w:r>
      <w:r w:rsidRPr="008B1F18">
        <w:rPr>
          <w:w w:val="105"/>
          <w:sz w:val="13"/>
          <w:szCs w:val="13"/>
          <w:lang w:val="it-IT"/>
        </w:rPr>
        <w:t>esclusione comprende anche l'istigazione, il concorso, il tentativo di commettere uno di tali reati, come indicato all'articolo 4 di detta decisione</w:t>
      </w:r>
      <w:r w:rsidRPr="008B1F18">
        <w:rPr>
          <w:spacing w:val="27"/>
          <w:w w:val="105"/>
          <w:sz w:val="13"/>
          <w:szCs w:val="13"/>
          <w:lang w:val="it-IT"/>
        </w:rPr>
        <w:t xml:space="preserve"> </w:t>
      </w:r>
      <w:r w:rsidRPr="008B1F18">
        <w:rPr>
          <w:w w:val="105"/>
          <w:sz w:val="13"/>
          <w:szCs w:val="13"/>
          <w:lang w:val="it-IT"/>
        </w:rPr>
        <w:t>quadro.</w:t>
      </w:r>
    </w:p>
    <w:p w14:paraId="4B213E5D" w14:textId="77777777" w:rsidR="0091346B" w:rsidRPr="008B1F18" w:rsidRDefault="00AE2379" w:rsidP="00B931EC">
      <w:pPr>
        <w:pStyle w:val="Corpotesto"/>
        <w:spacing w:before="2" w:line="276" w:lineRule="auto"/>
        <w:ind w:left="786" w:right="495" w:hanging="276"/>
        <w:jc w:val="both"/>
        <w:rPr>
          <w:i/>
          <w:sz w:val="13"/>
          <w:szCs w:val="13"/>
          <w:lang w:val="it-IT"/>
        </w:rPr>
      </w:pPr>
      <w:r w:rsidRPr="008B1F18">
        <w:rPr>
          <w:color w:val="010101"/>
          <w:w w:val="105"/>
          <w:position w:val="6"/>
          <w:sz w:val="13"/>
          <w:szCs w:val="13"/>
          <w:lang w:val="it-IT"/>
        </w:rPr>
        <w:t>(16)</w:t>
      </w:r>
      <w:r w:rsidR="00B931EC" w:rsidRPr="008B1F18">
        <w:rPr>
          <w:color w:val="010101"/>
          <w:w w:val="105"/>
          <w:position w:val="6"/>
          <w:sz w:val="13"/>
          <w:szCs w:val="13"/>
          <w:lang w:val="it-IT"/>
        </w:rPr>
        <w:t xml:space="preserve"> </w:t>
      </w:r>
      <w:r w:rsidRPr="008B1F18">
        <w:rPr>
          <w:w w:val="105"/>
          <w:sz w:val="13"/>
          <w:szCs w:val="13"/>
          <w:lang w:val="it-IT"/>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8B1F18">
        <w:rPr>
          <w:i/>
          <w:w w:val="105"/>
          <w:sz w:val="13"/>
          <w:szCs w:val="13"/>
          <w:lang w:val="it-IT"/>
        </w:rPr>
        <w:t>(GU L 309 del 25.11.2005, pag.</w:t>
      </w:r>
      <w:r w:rsidRPr="008B1F18">
        <w:rPr>
          <w:i/>
          <w:spacing w:val="-6"/>
          <w:w w:val="105"/>
          <w:sz w:val="13"/>
          <w:szCs w:val="13"/>
          <w:lang w:val="it-IT"/>
        </w:rPr>
        <w:t xml:space="preserve"> </w:t>
      </w:r>
      <w:r w:rsidRPr="008B1F18">
        <w:rPr>
          <w:i/>
          <w:w w:val="105"/>
          <w:sz w:val="13"/>
          <w:szCs w:val="13"/>
          <w:lang w:val="it-IT"/>
        </w:rPr>
        <w:t>15).</w:t>
      </w:r>
    </w:p>
    <w:p w14:paraId="556258D7" w14:textId="77777777" w:rsidR="0091346B" w:rsidRPr="008B1F18" w:rsidRDefault="00AE2379" w:rsidP="00B931EC">
      <w:pPr>
        <w:pStyle w:val="Corpotesto"/>
        <w:spacing w:line="276" w:lineRule="auto"/>
        <w:ind w:left="510" w:right="391"/>
        <w:jc w:val="both"/>
        <w:rPr>
          <w:sz w:val="13"/>
          <w:szCs w:val="13"/>
          <w:lang w:val="it-IT"/>
        </w:rPr>
      </w:pPr>
      <w:r w:rsidRPr="008B1F18">
        <w:rPr>
          <w:color w:val="010101"/>
          <w:w w:val="105"/>
          <w:position w:val="6"/>
          <w:sz w:val="13"/>
          <w:szCs w:val="13"/>
          <w:lang w:val="it-IT"/>
        </w:rPr>
        <w:t>(17)</w:t>
      </w:r>
      <w:r w:rsidR="00B931EC" w:rsidRPr="008B1F18">
        <w:rPr>
          <w:color w:val="010101"/>
          <w:w w:val="105"/>
          <w:position w:val="6"/>
          <w:sz w:val="13"/>
          <w:szCs w:val="13"/>
          <w:lang w:val="it-IT"/>
        </w:rPr>
        <w:t xml:space="preserve"> </w:t>
      </w:r>
      <w:r w:rsidRPr="008B1F18">
        <w:rPr>
          <w:i/>
          <w:color w:val="010101"/>
          <w:w w:val="105"/>
          <w:sz w:val="13"/>
          <w:szCs w:val="13"/>
          <w:lang w:val="it-IT"/>
        </w:rPr>
        <w:t>Q</w:t>
      </w:r>
      <w:r w:rsidRPr="008B1F18">
        <w:rPr>
          <w:w w:val="105"/>
          <w:sz w:val="13"/>
          <w:szCs w:val="13"/>
          <w:lang w:val="it-IT"/>
        </w:rPr>
        <w:t>uali definiti all'articolo 2 della direttiva 2011/36/UE del Parlamento europeo e del Consiglio, del 5 aprile 2011, concernente   la prevenzione e la repressione della tratta di esseri</w:t>
      </w:r>
      <w:r w:rsidR="00B931EC" w:rsidRPr="008B1F18">
        <w:rPr>
          <w:w w:val="105"/>
          <w:sz w:val="13"/>
          <w:szCs w:val="13"/>
          <w:lang w:val="it-IT"/>
        </w:rPr>
        <w:t xml:space="preserve"> </w:t>
      </w:r>
      <w:r w:rsidRPr="008B1F18">
        <w:rPr>
          <w:w w:val="105"/>
          <w:sz w:val="13"/>
          <w:szCs w:val="13"/>
          <w:lang w:val="it-IT"/>
        </w:rPr>
        <w:t>umani e la protezione delle vittime, e che sostituisce la decisione quadro del Consiglio 2002/629/GAI (GU L 101 del 15.4.2011, pag. 1).</w:t>
      </w:r>
    </w:p>
    <w:p w14:paraId="38F70EE4" w14:textId="77777777" w:rsidR="0091346B" w:rsidRPr="008B1F18" w:rsidRDefault="00AE2379" w:rsidP="00B931EC">
      <w:pPr>
        <w:spacing w:line="276" w:lineRule="auto"/>
        <w:ind w:left="510" w:right="777"/>
        <w:jc w:val="both"/>
        <w:rPr>
          <w:sz w:val="13"/>
          <w:szCs w:val="13"/>
          <w:lang w:val="it-IT"/>
        </w:rPr>
      </w:pPr>
      <w:r w:rsidRPr="008B1F18">
        <w:rPr>
          <w:color w:val="010101"/>
          <w:w w:val="105"/>
          <w:position w:val="6"/>
          <w:sz w:val="13"/>
          <w:szCs w:val="13"/>
          <w:lang w:val="it-IT"/>
        </w:rPr>
        <w:t>(18)</w:t>
      </w:r>
      <w:r w:rsidR="00B931EC" w:rsidRPr="008B1F18">
        <w:rPr>
          <w:color w:val="010101"/>
          <w:w w:val="105"/>
          <w:position w:val="6"/>
          <w:sz w:val="13"/>
          <w:szCs w:val="13"/>
          <w:lang w:val="it-IT"/>
        </w:rPr>
        <w:t xml:space="preserve"> </w:t>
      </w:r>
      <w:r w:rsidRPr="008B1F18">
        <w:rPr>
          <w:color w:val="010101"/>
          <w:w w:val="105"/>
          <w:sz w:val="13"/>
          <w:szCs w:val="13"/>
          <w:lang w:val="it-IT"/>
        </w:rPr>
        <w:t>Ripetere tante volte quanto necessario.</w:t>
      </w:r>
    </w:p>
    <w:p w14:paraId="7903120C" w14:textId="77777777" w:rsidR="0091346B" w:rsidRPr="008B1F18" w:rsidRDefault="00AE2379" w:rsidP="00B931EC">
      <w:pPr>
        <w:spacing w:line="276" w:lineRule="auto"/>
        <w:ind w:left="510" w:right="777"/>
        <w:jc w:val="both"/>
        <w:rPr>
          <w:sz w:val="13"/>
          <w:szCs w:val="13"/>
          <w:lang w:val="it-IT"/>
        </w:rPr>
      </w:pPr>
      <w:r w:rsidRPr="008B1F18">
        <w:rPr>
          <w:color w:val="010101"/>
          <w:w w:val="105"/>
          <w:position w:val="6"/>
          <w:sz w:val="13"/>
          <w:szCs w:val="13"/>
          <w:lang w:val="it-IT"/>
        </w:rPr>
        <w:t>(19)</w:t>
      </w:r>
      <w:r w:rsidR="00B931EC" w:rsidRPr="008B1F18">
        <w:rPr>
          <w:color w:val="010101"/>
          <w:w w:val="105"/>
          <w:position w:val="6"/>
          <w:sz w:val="13"/>
          <w:szCs w:val="13"/>
          <w:lang w:val="it-IT"/>
        </w:rPr>
        <w:t xml:space="preserve"> </w:t>
      </w:r>
      <w:r w:rsidRPr="008B1F18">
        <w:rPr>
          <w:color w:val="010101"/>
          <w:w w:val="105"/>
          <w:sz w:val="13"/>
          <w:szCs w:val="13"/>
          <w:lang w:val="it-IT"/>
        </w:rPr>
        <w:t>Ripetere tante volte quanto necessario.</w:t>
      </w:r>
    </w:p>
    <w:p w14:paraId="05D852AB" w14:textId="77777777" w:rsidR="0091346B" w:rsidRPr="008B1F18" w:rsidRDefault="0091346B">
      <w:pPr>
        <w:spacing w:line="146" w:lineRule="exact"/>
        <w:rPr>
          <w:sz w:val="11"/>
          <w:lang w:val="it-IT"/>
        </w:rPr>
        <w:sectPr w:rsidR="0091346B" w:rsidRPr="008B1F18" w:rsidSect="00B21E7A">
          <w:headerReference w:type="even" r:id="rId11"/>
          <w:headerReference w:type="default" r:id="rId12"/>
          <w:footerReference w:type="even" r:id="rId13"/>
          <w:footerReference w:type="default" r:id="rId14"/>
          <w:headerReference w:type="first" r:id="rId15"/>
          <w:footerReference w:type="first" r:id="rId16"/>
          <w:type w:val="continuous"/>
          <w:pgSz w:w="11900" w:h="16840"/>
          <w:pgMar w:top="1250" w:right="760" w:bottom="1540" w:left="840" w:header="568" w:footer="1340" w:gutter="0"/>
          <w:cols w:space="720"/>
          <w:titlePg/>
          <w:docGrid w:linePitch="299"/>
        </w:sectPr>
      </w:pPr>
    </w:p>
    <w:tbl>
      <w:tblPr>
        <w:tblW w:w="0" w:type="auto"/>
        <w:tblInd w:w="567"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4"/>
        <w:gridCol w:w="4626"/>
      </w:tblGrid>
      <w:tr w:rsidR="0091346B" w:rsidRPr="008B1F18" w14:paraId="5DF1188D" w14:textId="77777777">
        <w:trPr>
          <w:trHeight w:hRule="exact" w:val="752"/>
        </w:trPr>
        <w:tc>
          <w:tcPr>
            <w:tcW w:w="4404" w:type="dxa"/>
            <w:tcBorders>
              <w:top w:val="single" w:sz="4" w:space="0" w:color="010101"/>
              <w:left w:val="single" w:sz="4" w:space="0" w:color="010101"/>
              <w:bottom w:val="single" w:sz="4" w:space="0" w:color="010101"/>
            </w:tcBorders>
          </w:tcPr>
          <w:p w14:paraId="56E82AC8" w14:textId="77777777" w:rsidR="0091346B" w:rsidRPr="008B1F18" w:rsidRDefault="00AE2379">
            <w:pPr>
              <w:pStyle w:val="TableParagraph"/>
              <w:spacing w:before="121" w:line="237" w:lineRule="auto"/>
              <w:ind w:left="85" w:right="177"/>
              <w:rPr>
                <w:b/>
                <w:sz w:val="13"/>
                <w:lang w:val="it-IT"/>
              </w:rPr>
            </w:pPr>
            <w:r w:rsidRPr="008B1F18">
              <w:rPr>
                <w:color w:val="010101"/>
                <w:w w:val="105"/>
                <w:sz w:val="13"/>
                <w:lang w:val="it-IT"/>
              </w:rPr>
              <w:t>In caso di sentenze di condanna, l'operatore economico ha adottato misure sufficienti a dimostrare la sua affidabilità nonostante l'esistenza di un pertinente motivo di esclusione</w:t>
            </w:r>
            <w:r w:rsidRPr="008B1F18">
              <w:rPr>
                <w:color w:val="010101"/>
                <w:w w:val="105"/>
                <w:position w:val="7"/>
                <w:sz w:val="8"/>
                <w:lang w:val="it-IT"/>
              </w:rPr>
              <w:t xml:space="preserve">20 </w:t>
            </w:r>
            <w:r w:rsidRPr="008B1F18">
              <w:rPr>
                <w:b/>
                <w:color w:val="010101"/>
                <w:w w:val="105"/>
                <w:sz w:val="13"/>
                <w:lang w:val="it-IT"/>
              </w:rPr>
              <w:t>(autodisciplina o “Self-</w:t>
            </w:r>
            <w:proofErr w:type="spellStart"/>
            <w:r w:rsidRPr="008B1F18">
              <w:rPr>
                <w:b/>
                <w:color w:val="010101"/>
                <w:w w:val="105"/>
                <w:sz w:val="13"/>
                <w:lang w:val="it-IT"/>
              </w:rPr>
              <w:t>Cleaning</w:t>
            </w:r>
            <w:proofErr w:type="spellEnd"/>
            <w:r w:rsidRPr="008B1F18">
              <w:rPr>
                <w:b/>
                <w:color w:val="010101"/>
                <w:w w:val="105"/>
                <w:sz w:val="13"/>
                <w:lang w:val="it-IT"/>
              </w:rPr>
              <w:t xml:space="preserve">”, cfr. </w:t>
            </w:r>
            <w:r w:rsidRPr="008B1F18">
              <w:rPr>
                <w:b/>
                <w:w w:val="105"/>
                <w:sz w:val="13"/>
                <w:lang w:val="it-IT"/>
              </w:rPr>
              <w:t>articolo 80, comma 7)?</w:t>
            </w:r>
          </w:p>
        </w:tc>
        <w:tc>
          <w:tcPr>
            <w:tcW w:w="4626" w:type="dxa"/>
            <w:tcBorders>
              <w:top w:val="single" w:sz="4" w:space="0" w:color="010101"/>
              <w:bottom w:val="single" w:sz="4" w:space="0" w:color="010101"/>
            </w:tcBorders>
          </w:tcPr>
          <w:p w14:paraId="23BE317F" w14:textId="77777777" w:rsidR="0091346B" w:rsidRPr="008B1F18" w:rsidRDefault="0091346B">
            <w:pPr>
              <w:pStyle w:val="TableParagraph"/>
              <w:rPr>
                <w:sz w:val="14"/>
                <w:lang w:val="it-IT"/>
              </w:rPr>
            </w:pPr>
          </w:p>
          <w:p w14:paraId="527D8BC2" w14:textId="77777777" w:rsidR="0091346B" w:rsidRPr="008B1F18" w:rsidRDefault="0091346B">
            <w:pPr>
              <w:pStyle w:val="TableParagraph"/>
              <w:spacing w:before="2"/>
              <w:rPr>
                <w:sz w:val="20"/>
                <w:lang w:val="it-IT"/>
              </w:rPr>
            </w:pPr>
          </w:p>
          <w:p w14:paraId="35677B47" w14:textId="77777777" w:rsidR="0091346B" w:rsidRPr="008B1F18" w:rsidRDefault="00AE2379">
            <w:pPr>
              <w:pStyle w:val="TableParagraph"/>
              <w:spacing w:before="1"/>
              <w:ind w:left="85"/>
              <w:rPr>
                <w:sz w:val="13"/>
              </w:rPr>
            </w:pPr>
            <w:r w:rsidRPr="008B1F18">
              <w:rPr>
                <w:color w:val="010101"/>
                <w:w w:val="105"/>
                <w:sz w:val="13"/>
              </w:rPr>
              <w:t xml:space="preserve">[ ] </w:t>
            </w:r>
            <w:proofErr w:type="spellStart"/>
            <w:r w:rsidRPr="008B1F18">
              <w:rPr>
                <w:color w:val="010101"/>
                <w:w w:val="105"/>
                <w:sz w:val="13"/>
              </w:rPr>
              <w:t>Sì</w:t>
            </w:r>
            <w:proofErr w:type="spellEnd"/>
            <w:r w:rsidRPr="008B1F18">
              <w:rPr>
                <w:color w:val="010101"/>
                <w:w w:val="105"/>
                <w:sz w:val="13"/>
              </w:rPr>
              <w:t xml:space="preserve"> [ ] No</w:t>
            </w:r>
          </w:p>
        </w:tc>
      </w:tr>
      <w:tr w:rsidR="0091346B" w:rsidRPr="008B1F18" w14:paraId="75FDA96A" w14:textId="77777777">
        <w:trPr>
          <w:trHeight w:hRule="exact" w:val="4267"/>
        </w:trPr>
        <w:tc>
          <w:tcPr>
            <w:tcW w:w="4404" w:type="dxa"/>
            <w:tcBorders>
              <w:top w:val="single" w:sz="4" w:space="0" w:color="010101"/>
              <w:left w:val="single" w:sz="4" w:space="0" w:color="010101"/>
              <w:bottom w:val="single" w:sz="4" w:space="0" w:color="010101"/>
            </w:tcBorders>
          </w:tcPr>
          <w:p w14:paraId="0547B730" w14:textId="77777777" w:rsidR="0091346B" w:rsidRPr="008B1F18" w:rsidRDefault="00AE2379">
            <w:pPr>
              <w:pStyle w:val="TableParagraph"/>
              <w:spacing w:before="119"/>
              <w:ind w:left="85" w:right="177"/>
              <w:rPr>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w w:val="105"/>
                <w:sz w:val="13"/>
              </w:rPr>
              <w:t xml:space="preserve">, </w:t>
            </w:r>
            <w:proofErr w:type="spellStart"/>
            <w:r w:rsidRPr="008B1F18">
              <w:rPr>
                <w:w w:val="105"/>
                <w:sz w:val="13"/>
              </w:rPr>
              <w:t>indicare</w:t>
            </w:r>
            <w:proofErr w:type="spellEnd"/>
            <w:r w:rsidRPr="008B1F18">
              <w:rPr>
                <w:w w:val="105"/>
                <w:sz w:val="13"/>
              </w:rPr>
              <w:t>:</w:t>
            </w:r>
          </w:p>
          <w:p w14:paraId="2B4B575F" w14:textId="77777777" w:rsidR="0091346B" w:rsidRPr="008B1F18" w:rsidRDefault="00AE2379">
            <w:pPr>
              <w:pStyle w:val="TableParagraph"/>
              <w:numPr>
                <w:ilvl w:val="0"/>
                <w:numId w:val="12"/>
              </w:numPr>
              <w:tabs>
                <w:tab w:val="left" w:pos="380"/>
              </w:tabs>
              <w:spacing w:before="125" w:line="252" w:lineRule="auto"/>
              <w:ind w:right="99" w:firstLine="0"/>
              <w:rPr>
                <w:sz w:val="13"/>
                <w:lang w:val="it-IT"/>
              </w:rPr>
            </w:pPr>
            <w:r w:rsidRPr="008B1F18">
              <w:rPr>
                <w:w w:val="105"/>
                <w:sz w:val="13"/>
                <w:lang w:val="it-IT"/>
              </w:rPr>
              <w:t>la sentenza di condanna definitiva ha riconosciuto l’attenuante della</w:t>
            </w:r>
            <w:r w:rsidRPr="008B1F18">
              <w:rPr>
                <w:spacing w:val="-6"/>
                <w:w w:val="105"/>
                <w:sz w:val="13"/>
                <w:lang w:val="it-IT"/>
              </w:rPr>
              <w:t xml:space="preserve"> </w:t>
            </w:r>
            <w:r w:rsidRPr="008B1F18">
              <w:rPr>
                <w:w w:val="105"/>
                <w:sz w:val="13"/>
                <w:lang w:val="it-IT"/>
              </w:rPr>
              <w:t>collaborazione</w:t>
            </w:r>
            <w:r w:rsidRPr="008B1F18">
              <w:rPr>
                <w:spacing w:val="-6"/>
                <w:w w:val="105"/>
                <w:sz w:val="13"/>
                <w:lang w:val="it-IT"/>
              </w:rPr>
              <w:t xml:space="preserve"> </w:t>
            </w:r>
            <w:r w:rsidRPr="008B1F18">
              <w:rPr>
                <w:w w:val="105"/>
                <w:sz w:val="13"/>
                <w:lang w:val="it-IT"/>
              </w:rPr>
              <w:t>come</w:t>
            </w:r>
            <w:r w:rsidRPr="008B1F18">
              <w:rPr>
                <w:spacing w:val="-8"/>
                <w:w w:val="105"/>
                <w:sz w:val="13"/>
                <w:lang w:val="it-IT"/>
              </w:rPr>
              <w:t xml:space="preserve"> </w:t>
            </w:r>
            <w:r w:rsidRPr="008B1F18">
              <w:rPr>
                <w:w w:val="105"/>
                <w:sz w:val="13"/>
                <w:lang w:val="it-IT"/>
              </w:rPr>
              <w:t>definita</w:t>
            </w:r>
            <w:r w:rsidRPr="008B1F18">
              <w:rPr>
                <w:spacing w:val="-8"/>
                <w:w w:val="105"/>
                <w:sz w:val="13"/>
                <w:lang w:val="it-IT"/>
              </w:rPr>
              <w:t xml:space="preserve"> </w:t>
            </w:r>
            <w:r w:rsidRPr="008B1F18">
              <w:rPr>
                <w:w w:val="105"/>
                <w:sz w:val="13"/>
                <w:lang w:val="it-IT"/>
              </w:rPr>
              <w:t>dalle</w:t>
            </w:r>
            <w:r w:rsidRPr="008B1F18">
              <w:rPr>
                <w:spacing w:val="-7"/>
                <w:w w:val="105"/>
                <w:sz w:val="13"/>
                <w:lang w:val="it-IT"/>
              </w:rPr>
              <w:t xml:space="preserve"> </w:t>
            </w:r>
            <w:r w:rsidRPr="008B1F18">
              <w:rPr>
                <w:w w:val="105"/>
                <w:sz w:val="13"/>
                <w:lang w:val="it-IT"/>
              </w:rPr>
              <w:t>singole</w:t>
            </w:r>
            <w:r w:rsidRPr="008B1F18">
              <w:rPr>
                <w:spacing w:val="-8"/>
                <w:w w:val="105"/>
                <w:sz w:val="13"/>
                <w:lang w:val="it-IT"/>
              </w:rPr>
              <w:t xml:space="preserve"> </w:t>
            </w:r>
            <w:r w:rsidRPr="008B1F18">
              <w:rPr>
                <w:w w:val="105"/>
                <w:sz w:val="13"/>
                <w:lang w:val="it-IT"/>
              </w:rPr>
              <w:t>fattispecie</w:t>
            </w:r>
            <w:r w:rsidRPr="008B1F18">
              <w:rPr>
                <w:spacing w:val="-6"/>
                <w:w w:val="105"/>
                <w:sz w:val="13"/>
                <w:lang w:val="it-IT"/>
              </w:rPr>
              <w:t xml:space="preserve"> </w:t>
            </w:r>
            <w:r w:rsidRPr="008B1F18">
              <w:rPr>
                <w:w w:val="105"/>
                <w:sz w:val="13"/>
                <w:lang w:val="it-IT"/>
              </w:rPr>
              <w:t>di</w:t>
            </w:r>
            <w:r w:rsidRPr="008B1F18">
              <w:rPr>
                <w:spacing w:val="-6"/>
                <w:w w:val="105"/>
                <w:sz w:val="13"/>
                <w:lang w:val="it-IT"/>
              </w:rPr>
              <w:t xml:space="preserve"> </w:t>
            </w:r>
            <w:r w:rsidRPr="008B1F18">
              <w:rPr>
                <w:w w:val="105"/>
                <w:sz w:val="13"/>
                <w:lang w:val="it-IT"/>
              </w:rPr>
              <w:t>reato?</w:t>
            </w:r>
          </w:p>
          <w:p w14:paraId="0463B46D" w14:textId="77777777" w:rsidR="0091346B" w:rsidRPr="008B1F18" w:rsidRDefault="00AE2379">
            <w:pPr>
              <w:pStyle w:val="TableParagraph"/>
              <w:numPr>
                <w:ilvl w:val="0"/>
                <w:numId w:val="12"/>
              </w:numPr>
              <w:tabs>
                <w:tab w:val="left" w:pos="380"/>
              </w:tabs>
              <w:spacing w:before="117" w:line="249" w:lineRule="auto"/>
              <w:ind w:right="101" w:firstLine="0"/>
              <w:rPr>
                <w:sz w:val="13"/>
                <w:lang w:val="it-IT"/>
              </w:rPr>
            </w:pPr>
            <w:r w:rsidRPr="008B1F18">
              <w:rPr>
                <w:w w:val="105"/>
                <w:sz w:val="13"/>
                <w:lang w:val="it-IT"/>
              </w:rPr>
              <w:t>Se la sentenza definitiva di condanna prevede una pena detentiva non superiore a 18</w:t>
            </w:r>
            <w:r w:rsidRPr="008B1F18">
              <w:rPr>
                <w:spacing w:val="-25"/>
                <w:w w:val="105"/>
                <w:sz w:val="13"/>
                <w:lang w:val="it-IT"/>
              </w:rPr>
              <w:t xml:space="preserve"> </w:t>
            </w:r>
            <w:r w:rsidRPr="008B1F18">
              <w:rPr>
                <w:w w:val="105"/>
                <w:sz w:val="13"/>
                <w:lang w:val="it-IT"/>
              </w:rPr>
              <w:t>mesi?</w:t>
            </w:r>
          </w:p>
          <w:p w14:paraId="000D7612" w14:textId="77777777" w:rsidR="0091346B" w:rsidRPr="008B1F18" w:rsidRDefault="00AE2379">
            <w:pPr>
              <w:pStyle w:val="TableParagraph"/>
              <w:numPr>
                <w:ilvl w:val="0"/>
                <w:numId w:val="12"/>
              </w:numPr>
              <w:tabs>
                <w:tab w:val="left" w:pos="380"/>
              </w:tabs>
              <w:spacing w:before="118" w:line="249" w:lineRule="auto"/>
              <w:ind w:right="99" w:firstLine="0"/>
              <w:rPr>
                <w:sz w:val="13"/>
                <w:lang w:val="it-IT"/>
              </w:rPr>
            </w:pPr>
            <w:r w:rsidRPr="008B1F18">
              <w:rPr>
                <w:w w:val="105"/>
                <w:sz w:val="13"/>
                <w:lang w:val="it-IT"/>
              </w:rPr>
              <w:t>in caso di risposta affermativa per le ipotesi 1) e/o 2), i soggetti  di cui all’art. 80, comma 3, del</w:t>
            </w:r>
            <w:r w:rsidRPr="008B1F18">
              <w:rPr>
                <w:spacing w:val="-24"/>
                <w:w w:val="105"/>
                <w:sz w:val="13"/>
                <w:lang w:val="it-IT"/>
              </w:rPr>
              <w:t xml:space="preserve"> </w:t>
            </w:r>
            <w:r w:rsidRPr="008B1F18">
              <w:rPr>
                <w:w w:val="105"/>
                <w:sz w:val="13"/>
                <w:lang w:val="it-IT"/>
              </w:rPr>
              <w:t>Codice:</w:t>
            </w:r>
          </w:p>
          <w:p w14:paraId="1F77340F" w14:textId="77777777" w:rsidR="0091346B" w:rsidRPr="008B1F18" w:rsidRDefault="00AE2379">
            <w:pPr>
              <w:pStyle w:val="TableParagraph"/>
              <w:numPr>
                <w:ilvl w:val="0"/>
                <w:numId w:val="11"/>
              </w:numPr>
              <w:tabs>
                <w:tab w:val="left" w:pos="380"/>
              </w:tabs>
              <w:spacing w:before="118"/>
              <w:ind w:hanging="294"/>
              <w:rPr>
                <w:sz w:val="13"/>
                <w:lang w:val="it-IT"/>
              </w:rPr>
            </w:pPr>
            <w:r w:rsidRPr="008B1F18">
              <w:rPr>
                <w:w w:val="105"/>
                <w:sz w:val="13"/>
                <w:lang w:val="it-IT"/>
              </w:rPr>
              <w:t>hanno risarcito interamente il</w:t>
            </w:r>
            <w:r w:rsidRPr="008B1F18">
              <w:rPr>
                <w:spacing w:val="-27"/>
                <w:w w:val="105"/>
                <w:sz w:val="13"/>
                <w:lang w:val="it-IT"/>
              </w:rPr>
              <w:t xml:space="preserve"> </w:t>
            </w:r>
            <w:r w:rsidRPr="008B1F18">
              <w:rPr>
                <w:w w:val="105"/>
                <w:sz w:val="13"/>
                <w:lang w:val="it-IT"/>
              </w:rPr>
              <w:t>danno?</w:t>
            </w:r>
          </w:p>
          <w:p w14:paraId="3B14DAAC" w14:textId="77777777" w:rsidR="0091346B" w:rsidRPr="008B1F18" w:rsidRDefault="00AE2379">
            <w:pPr>
              <w:pStyle w:val="TableParagraph"/>
              <w:numPr>
                <w:ilvl w:val="0"/>
                <w:numId w:val="11"/>
              </w:numPr>
              <w:tabs>
                <w:tab w:val="left" w:pos="380"/>
              </w:tabs>
              <w:spacing w:before="124"/>
              <w:ind w:hanging="294"/>
              <w:rPr>
                <w:sz w:val="13"/>
                <w:lang w:val="it-IT"/>
              </w:rPr>
            </w:pPr>
            <w:r w:rsidRPr="008B1F18">
              <w:rPr>
                <w:w w:val="105"/>
                <w:sz w:val="13"/>
                <w:lang w:val="it-IT"/>
              </w:rPr>
              <w:t>si</w:t>
            </w:r>
            <w:r w:rsidRPr="008B1F18">
              <w:rPr>
                <w:spacing w:val="-7"/>
                <w:w w:val="105"/>
                <w:sz w:val="13"/>
                <w:lang w:val="it-IT"/>
              </w:rPr>
              <w:t xml:space="preserve"> </w:t>
            </w:r>
            <w:r w:rsidRPr="008B1F18">
              <w:rPr>
                <w:w w:val="105"/>
                <w:sz w:val="13"/>
                <w:lang w:val="it-IT"/>
              </w:rPr>
              <w:t>sono</w:t>
            </w:r>
            <w:r w:rsidRPr="008B1F18">
              <w:rPr>
                <w:spacing w:val="-7"/>
                <w:w w:val="105"/>
                <w:sz w:val="13"/>
                <w:lang w:val="it-IT"/>
              </w:rPr>
              <w:t xml:space="preserve"> </w:t>
            </w:r>
            <w:r w:rsidRPr="008B1F18">
              <w:rPr>
                <w:w w:val="105"/>
                <w:sz w:val="13"/>
                <w:lang w:val="it-IT"/>
              </w:rPr>
              <w:t>impegnati</w:t>
            </w:r>
            <w:r w:rsidRPr="008B1F18">
              <w:rPr>
                <w:spacing w:val="-7"/>
                <w:w w:val="105"/>
                <w:sz w:val="13"/>
                <w:lang w:val="it-IT"/>
              </w:rPr>
              <w:t xml:space="preserve"> </w:t>
            </w:r>
            <w:r w:rsidRPr="008B1F18">
              <w:rPr>
                <w:w w:val="105"/>
                <w:sz w:val="13"/>
                <w:lang w:val="it-IT"/>
              </w:rPr>
              <w:t>formalmente</w:t>
            </w:r>
            <w:r w:rsidRPr="008B1F18">
              <w:rPr>
                <w:spacing w:val="-5"/>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risarcire</w:t>
            </w:r>
            <w:r w:rsidRPr="008B1F18">
              <w:rPr>
                <w:spacing w:val="-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danno?</w:t>
            </w:r>
          </w:p>
          <w:p w14:paraId="2A15DAF1" w14:textId="77777777" w:rsidR="0091346B" w:rsidRPr="008B1F18" w:rsidRDefault="0091346B">
            <w:pPr>
              <w:pStyle w:val="TableParagraph"/>
              <w:rPr>
                <w:sz w:val="14"/>
                <w:lang w:val="it-IT"/>
              </w:rPr>
            </w:pPr>
          </w:p>
          <w:p w14:paraId="237D1CF4" w14:textId="77777777" w:rsidR="0091346B" w:rsidRPr="008B1F18" w:rsidRDefault="0091346B">
            <w:pPr>
              <w:pStyle w:val="TableParagraph"/>
              <w:spacing w:before="5"/>
              <w:rPr>
                <w:sz w:val="20"/>
                <w:lang w:val="it-IT"/>
              </w:rPr>
            </w:pPr>
          </w:p>
          <w:p w14:paraId="11CC8879" w14:textId="77777777" w:rsidR="0091346B" w:rsidRPr="008B1F18" w:rsidRDefault="00AE2379">
            <w:pPr>
              <w:pStyle w:val="TableParagraph"/>
              <w:numPr>
                <w:ilvl w:val="0"/>
                <w:numId w:val="10"/>
              </w:numPr>
              <w:tabs>
                <w:tab w:val="left" w:pos="381"/>
              </w:tabs>
              <w:spacing w:line="252" w:lineRule="auto"/>
              <w:ind w:right="99" w:firstLine="0"/>
              <w:jc w:val="both"/>
              <w:rPr>
                <w:sz w:val="13"/>
                <w:lang w:val="it-IT"/>
              </w:rPr>
            </w:pPr>
            <w:r w:rsidRPr="008B1F18">
              <w:rPr>
                <w:w w:val="105"/>
                <w:sz w:val="13"/>
                <w:lang w:val="it-IT"/>
              </w:rPr>
              <w:t>per le ipotesi 1) e 2 l’operatore economico ha adottato misure di carattere tecnico o organizzativo e relativi al personale idonei a prevenire ulteriori illeciti o reati</w:t>
            </w:r>
            <w:r w:rsidRPr="008B1F18">
              <w:rPr>
                <w:spacing w:val="-26"/>
                <w:w w:val="105"/>
                <w:sz w:val="13"/>
                <w:lang w:val="it-IT"/>
              </w:rPr>
              <w:t xml:space="preserve"> </w:t>
            </w:r>
            <w:r w:rsidRPr="008B1F18">
              <w:rPr>
                <w:w w:val="105"/>
                <w:sz w:val="13"/>
                <w:lang w:val="it-IT"/>
              </w:rPr>
              <w:t>?</w:t>
            </w:r>
          </w:p>
          <w:p w14:paraId="6E9C3689" w14:textId="77777777" w:rsidR="0091346B" w:rsidRPr="008B1F18" w:rsidRDefault="0091346B">
            <w:pPr>
              <w:pStyle w:val="TableParagraph"/>
              <w:rPr>
                <w:sz w:val="14"/>
                <w:lang w:val="it-IT"/>
              </w:rPr>
            </w:pPr>
          </w:p>
          <w:p w14:paraId="79E528E4" w14:textId="77777777" w:rsidR="0091346B" w:rsidRPr="008B1F18" w:rsidRDefault="0091346B">
            <w:pPr>
              <w:pStyle w:val="TableParagraph"/>
              <w:rPr>
                <w:sz w:val="14"/>
                <w:lang w:val="it-IT"/>
              </w:rPr>
            </w:pPr>
          </w:p>
          <w:p w14:paraId="675EAE3C" w14:textId="77777777" w:rsidR="0091346B" w:rsidRPr="008B1F18" w:rsidRDefault="0091346B">
            <w:pPr>
              <w:pStyle w:val="TableParagraph"/>
              <w:rPr>
                <w:sz w:val="14"/>
                <w:lang w:val="it-IT"/>
              </w:rPr>
            </w:pPr>
          </w:p>
          <w:p w14:paraId="364F13EE" w14:textId="77777777" w:rsidR="0091346B" w:rsidRPr="008B1F18" w:rsidRDefault="0091346B">
            <w:pPr>
              <w:pStyle w:val="TableParagraph"/>
              <w:spacing w:before="7"/>
              <w:rPr>
                <w:sz w:val="15"/>
                <w:lang w:val="it-IT"/>
              </w:rPr>
            </w:pPr>
          </w:p>
          <w:p w14:paraId="12BC6D07" w14:textId="77777777" w:rsidR="0091346B" w:rsidRPr="008B1F18" w:rsidRDefault="00AE2379">
            <w:pPr>
              <w:pStyle w:val="TableParagraph"/>
              <w:numPr>
                <w:ilvl w:val="0"/>
                <w:numId w:val="10"/>
              </w:numPr>
              <w:tabs>
                <w:tab w:val="left" w:pos="245"/>
              </w:tabs>
              <w:spacing w:line="249" w:lineRule="auto"/>
              <w:ind w:right="277" w:firstLine="0"/>
              <w:rPr>
                <w:sz w:val="13"/>
                <w:lang w:val="it-IT"/>
              </w:rPr>
            </w:pPr>
            <w:r w:rsidRPr="008B1F18">
              <w:rPr>
                <w:w w:val="105"/>
                <w:sz w:val="13"/>
                <w:lang w:val="it-IT"/>
              </w:rPr>
              <w:t>se le sentenze di condanne sono state emesse nei confronti dei soggetti cessati di cui all’art. 80 comma 3, indicare le misure che dimostrano la completa ed effettiva dissociazione dalla condotta penalmente</w:t>
            </w:r>
            <w:r w:rsidRPr="008B1F18">
              <w:rPr>
                <w:spacing w:val="-18"/>
                <w:w w:val="105"/>
                <w:sz w:val="13"/>
                <w:lang w:val="it-IT"/>
              </w:rPr>
              <w:t xml:space="preserve"> </w:t>
            </w:r>
            <w:r w:rsidRPr="008B1F18">
              <w:rPr>
                <w:w w:val="105"/>
                <w:sz w:val="13"/>
                <w:lang w:val="it-IT"/>
              </w:rPr>
              <w:t>sanzionata:</w:t>
            </w:r>
          </w:p>
        </w:tc>
        <w:tc>
          <w:tcPr>
            <w:tcW w:w="4626" w:type="dxa"/>
            <w:tcBorders>
              <w:top w:val="single" w:sz="4" w:space="0" w:color="010101"/>
              <w:bottom w:val="single" w:sz="4" w:space="0" w:color="010101"/>
            </w:tcBorders>
          </w:tcPr>
          <w:p w14:paraId="61AF57AB" w14:textId="77777777" w:rsidR="0091346B" w:rsidRPr="008B1F18" w:rsidRDefault="0091346B">
            <w:pPr>
              <w:pStyle w:val="TableParagraph"/>
              <w:rPr>
                <w:sz w:val="14"/>
                <w:lang w:val="it-IT"/>
              </w:rPr>
            </w:pPr>
          </w:p>
          <w:p w14:paraId="1EC328D2" w14:textId="77777777" w:rsidR="0091346B" w:rsidRPr="008B1F18" w:rsidRDefault="0091346B">
            <w:pPr>
              <w:pStyle w:val="TableParagraph"/>
              <w:spacing w:before="2"/>
              <w:rPr>
                <w:sz w:val="20"/>
                <w:lang w:val="it-IT"/>
              </w:rPr>
            </w:pPr>
          </w:p>
          <w:p w14:paraId="4001B0C5" w14:textId="77777777" w:rsidR="0091346B" w:rsidRPr="008B1F18" w:rsidRDefault="00AE2379">
            <w:pPr>
              <w:pStyle w:val="TableParagraph"/>
              <w:spacing w:before="1"/>
              <w:ind w:left="124"/>
              <w:jc w:val="both"/>
              <w:rPr>
                <w:sz w:val="13"/>
                <w:lang w:val="it-IT"/>
              </w:rPr>
            </w:pPr>
            <w:r w:rsidRPr="008B1F18">
              <w:rPr>
                <w:w w:val="105"/>
                <w:sz w:val="13"/>
                <w:lang w:val="it-IT"/>
              </w:rPr>
              <w:t>[ ] Sì [ ] No</w:t>
            </w:r>
          </w:p>
          <w:p w14:paraId="1BE73D0D" w14:textId="77777777" w:rsidR="0091346B" w:rsidRPr="008B1F18" w:rsidRDefault="0091346B">
            <w:pPr>
              <w:pStyle w:val="TableParagraph"/>
              <w:rPr>
                <w:sz w:val="14"/>
                <w:lang w:val="it-IT"/>
              </w:rPr>
            </w:pPr>
          </w:p>
          <w:p w14:paraId="111DDA24" w14:textId="77777777" w:rsidR="0091346B" w:rsidRPr="008B1F18" w:rsidRDefault="00AE2379">
            <w:pPr>
              <w:pStyle w:val="TableParagraph"/>
              <w:spacing w:before="120"/>
              <w:ind w:left="85"/>
              <w:jc w:val="both"/>
              <w:rPr>
                <w:sz w:val="13"/>
                <w:lang w:val="it-IT"/>
              </w:rPr>
            </w:pPr>
            <w:r w:rsidRPr="008B1F18">
              <w:rPr>
                <w:w w:val="105"/>
                <w:sz w:val="13"/>
                <w:lang w:val="it-IT"/>
              </w:rPr>
              <w:t>[ ] Sì [ ] No</w:t>
            </w:r>
          </w:p>
          <w:p w14:paraId="41465651" w14:textId="77777777" w:rsidR="0091346B" w:rsidRPr="008B1F18" w:rsidRDefault="0091346B">
            <w:pPr>
              <w:pStyle w:val="TableParagraph"/>
              <w:rPr>
                <w:sz w:val="14"/>
                <w:lang w:val="it-IT"/>
              </w:rPr>
            </w:pPr>
          </w:p>
          <w:p w14:paraId="426A46F4" w14:textId="77777777" w:rsidR="0091346B" w:rsidRPr="008B1F18" w:rsidRDefault="0091346B">
            <w:pPr>
              <w:pStyle w:val="TableParagraph"/>
              <w:rPr>
                <w:sz w:val="14"/>
                <w:lang w:val="it-IT"/>
              </w:rPr>
            </w:pPr>
          </w:p>
          <w:p w14:paraId="0230DD34" w14:textId="77777777" w:rsidR="0091346B" w:rsidRPr="008B1F18" w:rsidRDefault="0091346B">
            <w:pPr>
              <w:pStyle w:val="TableParagraph"/>
              <w:rPr>
                <w:sz w:val="14"/>
                <w:lang w:val="it-IT"/>
              </w:rPr>
            </w:pPr>
          </w:p>
          <w:p w14:paraId="27A2D036" w14:textId="77777777" w:rsidR="0091346B" w:rsidRPr="008B1F18" w:rsidRDefault="0091346B">
            <w:pPr>
              <w:pStyle w:val="TableParagraph"/>
              <w:spacing w:before="5"/>
              <w:rPr>
                <w:sz w:val="20"/>
                <w:lang w:val="it-IT"/>
              </w:rPr>
            </w:pPr>
          </w:p>
          <w:p w14:paraId="2C1A6390" w14:textId="77777777" w:rsidR="0091346B" w:rsidRPr="008B1F18" w:rsidRDefault="00AE2379">
            <w:pPr>
              <w:pStyle w:val="TableParagraph"/>
              <w:spacing w:before="1"/>
              <w:ind w:left="85"/>
              <w:jc w:val="both"/>
              <w:rPr>
                <w:sz w:val="13"/>
                <w:lang w:val="it-IT"/>
              </w:rPr>
            </w:pPr>
            <w:r w:rsidRPr="008B1F18">
              <w:rPr>
                <w:w w:val="105"/>
                <w:sz w:val="13"/>
                <w:lang w:val="it-IT"/>
              </w:rPr>
              <w:t>[ ] Sì [ ] No</w:t>
            </w:r>
          </w:p>
          <w:p w14:paraId="0B6A61C9"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0B3600AA" w14:textId="77777777" w:rsidR="0091346B" w:rsidRPr="008B1F18" w:rsidRDefault="0091346B">
            <w:pPr>
              <w:pStyle w:val="TableParagraph"/>
              <w:rPr>
                <w:sz w:val="14"/>
                <w:lang w:val="it-IT"/>
              </w:rPr>
            </w:pPr>
          </w:p>
          <w:p w14:paraId="31C4266B" w14:textId="77777777" w:rsidR="0091346B" w:rsidRPr="008B1F18" w:rsidRDefault="0091346B">
            <w:pPr>
              <w:pStyle w:val="TableParagraph"/>
              <w:spacing w:before="5"/>
              <w:rPr>
                <w:sz w:val="20"/>
                <w:lang w:val="it-IT"/>
              </w:rPr>
            </w:pPr>
          </w:p>
          <w:p w14:paraId="4D02943D" w14:textId="77777777" w:rsidR="0091346B" w:rsidRPr="008B1F18" w:rsidRDefault="00AE2379">
            <w:pPr>
              <w:pStyle w:val="TableParagraph"/>
              <w:ind w:left="85"/>
              <w:jc w:val="both"/>
              <w:rPr>
                <w:sz w:val="13"/>
                <w:lang w:val="it-IT"/>
              </w:rPr>
            </w:pPr>
            <w:r w:rsidRPr="008B1F18">
              <w:rPr>
                <w:w w:val="105"/>
                <w:sz w:val="13"/>
                <w:lang w:val="it-IT"/>
              </w:rPr>
              <w:t>[ ] Sì [ ] No</w:t>
            </w:r>
          </w:p>
          <w:p w14:paraId="76FDB8EE" w14:textId="77777777" w:rsidR="0091346B" w:rsidRPr="008B1F18" w:rsidRDefault="00AE2379">
            <w:pPr>
              <w:pStyle w:val="TableParagraph"/>
              <w:spacing w:before="124" w:line="252" w:lineRule="auto"/>
              <w:ind w:left="85" w:right="98"/>
              <w:jc w:val="both"/>
              <w:rPr>
                <w:sz w:val="13"/>
                <w:lang w:val="it-IT"/>
              </w:rPr>
            </w:pPr>
            <w:r w:rsidRPr="008B1F18">
              <w:rPr>
                <w:w w:val="105"/>
                <w:sz w:val="13"/>
                <w:lang w:val="it-IT"/>
              </w:rPr>
              <w:t>In caso affermativo elencare la documentazione pertinente [ ] e, se disponibile elettronicamente, indicare: (indirizzo web, autorità o organismo di emanazione, riferimento preciso della documentazione):</w:t>
            </w:r>
          </w:p>
          <w:p w14:paraId="7EAC7B51" w14:textId="77777777" w:rsidR="0091346B" w:rsidRPr="008B1F18" w:rsidRDefault="00AE2379">
            <w:pPr>
              <w:pStyle w:val="TableParagraph"/>
              <w:spacing w:before="117"/>
              <w:ind w:left="85"/>
              <w:jc w:val="both"/>
              <w:rPr>
                <w:sz w:val="13"/>
              </w:rPr>
            </w:pPr>
            <w:r w:rsidRPr="008B1F18">
              <w:rPr>
                <w:w w:val="105"/>
                <w:sz w:val="13"/>
              </w:rPr>
              <w:t>[……..…][…….…][……..…][……..…]</w:t>
            </w:r>
          </w:p>
          <w:p w14:paraId="3A03D22E" w14:textId="77777777" w:rsidR="0091346B" w:rsidRPr="008B1F18" w:rsidRDefault="0091346B">
            <w:pPr>
              <w:pStyle w:val="TableParagraph"/>
              <w:rPr>
                <w:sz w:val="14"/>
              </w:rPr>
            </w:pPr>
          </w:p>
          <w:p w14:paraId="3FA2FD03" w14:textId="77777777" w:rsidR="0091346B" w:rsidRPr="008B1F18" w:rsidRDefault="0091346B">
            <w:pPr>
              <w:pStyle w:val="TableParagraph"/>
              <w:spacing w:before="5"/>
              <w:rPr>
                <w:sz w:val="20"/>
              </w:rPr>
            </w:pPr>
          </w:p>
          <w:p w14:paraId="6AD12ECF" w14:textId="77777777" w:rsidR="0091346B" w:rsidRPr="008B1F18" w:rsidRDefault="00AE2379">
            <w:pPr>
              <w:pStyle w:val="TableParagraph"/>
              <w:ind w:left="85"/>
              <w:jc w:val="both"/>
              <w:rPr>
                <w:sz w:val="13"/>
              </w:rPr>
            </w:pPr>
            <w:r w:rsidRPr="008B1F18">
              <w:rPr>
                <w:w w:val="105"/>
                <w:sz w:val="13"/>
              </w:rPr>
              <w:t>[……..…]</w:t>
            </w:r>
          </w:p>
        </w:tc>
      </w:tr>
    </w:tbl>
    <w:p w14:paraId="1F594F35" w14:textId="77777777" w:rsidR="0091346B" w:rsidRPr="008B1F18" w:rsidRDefault="0091346B">
      <w:pPr>
        <w:pStyle w:val="Corpotesto"/>
        <w:spacing w:before="5"/>
        <w:rPr>
          <w:sz w:val="26"/>
        </w:rPr>
      </w:pPr>
    </w:p>
    <w:p w14:paraId="404055EF" w14:textId="77777777" w:rsidR="0091346B" w:rsidRPr="008B1F18" w:rsidRDefault="00AE2379">
      <w:pPr>
        <w:pStyle w:val="Titolo6"/>
        <w:ind w:left="2547"/>
        <w:rPr>
          <w:lang w:val="it-IT"/>
        </w:rPr>
      </w:pPr>
      <w:r w:rsidRPr="008B1F18">
        <w:rPr>
          <w:color w:val="010101"/>
          <w:w w:val="105"/>
          <w:lang w:val="it-IT"/>
        </w:rPr>
        <w:t>B: MOTIVI LEGATI AL PAGAMENTO DI IMPOSTE O CONTRIBUTI PREVIDENZIALI</w:t>
      </w:r>
    </w:p>
    <w:p w14:paraId="7F2D75B5" w14:textId="77777777" w:rsidR="0091346B" w:rsidRPr="008B1F18" w:rsidRDefault="0091346B">
      <w:pPr>
        <w:pStyle w:val="Corpotesto"/>
        <w:spacing w:before="4" w:after="1"/>
        <w:rPr>
          <w:sz w:val="10"/>
          <w:lang w:val="it-IT"/>
        </w:rPr>
      </w:pPr>
    </w:p>
    <w:tbl>
      <w:tblPr>
        <w:tblW w:w="0" w:type="auto"/>
        <w:tblInd w:w="56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5"/>
        <w:gridCol w:w="2258"/>
        <w:gridCol w:w="2259"/>
      </w:tblGrid>
      <w:tr w:rsidR="0091346B" w:rsidRPr="008B1F18" w14:paraId="5A24A543" w14:textId="77777777">
        <w:trPr>
          <w:trHeight w:hRule="exact" w:val="578"/>
        </w:trPr>
        <w:tc>
          <w:tcPr>
            <w:tcW w:w="4515" w:type="dxa"/>
          </w:tcPr>
          <w:p w14:paraId="0E099053" w14:textId="77777777" w:rsidR="0091346B" w:rsidRPr="008B1F18" w:rsidRDefault="00AE2379">
            <w:pPr>
              <w:pStyle w:val="TableParagraph"/>
              <w:spacing w:before="119"/>
              <w:ind w:left="85" w:right="66"/>
              <w:rPr>
                <w:b/>
                <w:sz w:val="14"/>
                <w:lang w:val="it-IT"/>
              </w:rPr>
            </w:pPr>
            <w:r w:rsidRPr="008B1F18">
              <w:rPr>
                <w:b/>
                <w:w w:val="105"/>
                <w:sz w:val="14"/>
                <w:lang w:val="it-IT"/>
              </w:rPr>
              <w:t>Pagamento di imposte, tasse o contributi previdenziali</w:t>
            </w:r>
          </w:p>
          <w:p w14:paraId="1FF28577" w14:textId="77777777" w:rsidR="0091346B" w:rsidRPr="008B1F18" w:rsidRDefault="00AE2379">
            <w:pPr>
              <w:pStyle w:val="TableParagraph"/>
              <w:spacing w:before="7"/>
              <w:ind w:left="85" w:right="66"/>
              <w:rPr>
                <w:sz w:val="14"/>
              </w:rPr>
            </w:pPr>
            <w:r w:rsidRPr="008B1F18">
              <w:rPr>
                <w:w w:val="105"/>
                <w:sz w:val="14"/>
              </w:rPr>
              <w:t>(</w:t>
            </w:r>
            <w:proofErr w:type="spellStart"/>
            <w:r w:rsidRPr="008B1F18">
              <w:rPr>
                <w:w w:val="105"/>
                <w:sz w:val="14"/>
              </w:rPr>
              <w:t>Articolo</w:t>
            </w:r>
            <w:proofErr w:type="spellEnd"/>
            <w:r w:rsidRPr="008B1F18">
              <w:rPr>
                <w:w w:val="105"/>
                <w:sz w:val="14"/>
              </w:rPr>
              <w:t xml:space="preserve"> 80, comma 4, del </w:t>
            </w:r>
            <w:proofErr w:type="spellStart"/>
            <w:r w:rsidRPr="008B1F18">
              <w:rPr>
                <w:w w:val="105"/>
                <w:sz w:val="14"/>
              </w:rPr>
              <w:t>Codice</w:t>
            </w:r>
            <w:proofErr w:type="spellEnd"/>
            <w:r w:rsidRPr="008B1F18">
              <w:rPr>
                <w:w w:val="105"/>
                <w:sz w:val="14"/>
              </w:rPr>
              <w:t>):</w:t>
            </w:r>
          </w:p>
        </w:tc>
        <w:tc>
          <w:tcPr>
            <w:tcW w:w="4517" w:type="dxa"/>
            <w:gridSpan w:val="2"/>
            <w:tcBorders>
              <w:right w:val="single" w:sz="3" w:space="0" w:color="010101"/>
            </w:tcBorders>
          </w:tcPr>
          <w:p w14:paraId="35F6DA62"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453B70CA" w14:textId="77777777" w:rsidTr="007366DD">
        <w:trPr>
          <w:trHeight w:hRule="exact" w:val="991"/>
        </w:trPr>
        <w:tc>
          <w:tcPr>
            <w:tcW w:w="4515" w:type="dxa"/>
          </w:tcPr>
          <w:p w14:paraId="4AE4D601" w14:textId="77777777" w:rsidR="0091346B" w:rsidRPr="008B1F18" w:rsidRDefault="00AE2379">
            <w:pPr>
              <w:pStyle w:val="TableParagraph"/>
              <w:spacing w:before="119" w:line="249" w:lineRule="auto"/>
              <w:ind w:left="85" w:right="66"/>
              <w:rPr>
                <w:sz w:val="14"/>
                <w:lang w:val="it-IT"/>
              </w:rPr>
            </w:pPr>
            <w:r w:rsidRPr="008B1F18">
              <w:rPr>
                <w:w w:val="105"/>
                <w:sz w:val="14"/>
                <w:lang w:val="it-IT"/>
              </w:rPr>
              <w:t xml:space="preserve">L'operatore economico ha soddisfatto tutti </w:t>
            </w:r>
            <w:r w:rsidRPr="008B1F18">
              <w:rPr>
                <w:b/>
                <w:w w:val="105"/>
                <w:sz w:val="14"/>
                <w:lang w:val="it-IT"/>
              </w:rPr>
              <w:t xml:space="preserve">gli obblighi relativi al pagamento di imposte, tasse o contributi previdenziali, </w:t>
            </w:r>
            <w:r w:rsidRPr="008B1F18">
              <w:rPr>
                <w:w w:val="105"/>
                <w:sz w:val="14"/>
                <w:lang w:val="it-IT"/>
              </w:rPr>
              <w:t>sia nel paese dove è stabilito sia nello Stato membro dell'amministrazione aggiudicatrice o dell'ente aggiudicatore, se diverso dal paese di stabilimento?</w:t>
            </w:r>
          </w:p>
        </w:tc>
        <w:tc>
          <w:tcPr>
            <w:tcW w:w="4517" w:type="dxa"/>
            <w:gridSpan w:val="2"/>
            <w:tcBorders>
              <w:right w:val="single" w:sz="3" w:space="0" w:color="010101"/>
            </w:tcBorders>
          </w:tcPr>
          <w:p w14:paraId="47F2B5F6" w14:textId="77777777" w:rsidR="0091346B" w:rsidRPr="008B1F18" w:rsidRDefault="00AE2379">
            <w:pPr>
              <w:pStyle w:val="TableParagraph"/>
              <w:spacing w:before="119"/>
              <w:ind w:left="85"/>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tc>
      </w:tr>
      <w:tr w:rsidR="0091346B" w:rsidRPr="008B1F18" w14:paraId="73652515" w14:textId="77777777">
        <w:trPr>
          <w:trHeight w:hRule="exact" w:val="467"/>
        </w:trPr>
        <w:tc>
          <w:tcPr>
            <w:tcW w:w="4515" w:type="dxa"/>
            <w:vMerge w:val="restart"/>
          </w:tcPr>
          <w:p w14:paraId="1462C7BB" w14:textId="77777777" w:rsidR="0091346B" w:rsidRPr="008B1F18" w:rsidRDefault="0091346B">
            <w:pPr>
              <w:pStyle w:val="TableParagraph"/>
              <w:rPr>
                <w:sz w:val="14"/>
              </w:rPr>
            </w:pPr>
          </w:p>
          <w:p w14:paraId="2C951C50" w14:textId="77777777" w:rsidR="0091346B" w:rsidRPr="008B1F18" w:rsidRDefault="0091346B">
            <w:pPr>
              <w:pStyle w:val="TableParagraph"/>
              <w:spacing w:before="11"/>
              <w:rPr>
                <w:sz w:val="10"/>
              </w:rPr>
            </w:pPr>
          </w:p>
          <w:p w14:paraId="6F6BF88F" w14:textId="77777777" w:rsidR="0091346B" w:rsidRPr="008B1F18" w:rsidRDefault="00AE2379">
            <w:pPr>
              <w:pStyle w:val="TableParagraph"/>
              <w:ind w:left="85" w:right="66"/>
              <w:rPr>
                <w:sz w:val="14"/>
              </w:rPr>
            </w:pPr>
            <w:r w:rsidRPr="008B1F18">
              <w:rPr>
                <w:b/>
                <w:w w:val="105"/>
                <w:sz w:val="14"/>
              </w:rPr>
              <w:t xml:space="preserve">In </w:t>
            </w:r>
            <w:proofErr w:type="spellStart"/>
            <w:r w:rsidRPr="008B1F18">
              <w:rPr>
                <w:b/>
                <w:w w:val="105"/>
                <w:sz w:val="14"/>
              </w:rPr>
              <w:t>caso</w:t>
            </w:r>
            <w:proofErr w:type="spellEnd"/>
            <w:r w:rsidRPr="008B1F18">
              <w:rPr>
                <w:b/>
                <w:w w:val="105"/>
                <w:sz w:val="14"/>
              </w:rPr>
              <w:t xml:space="preserve"> </w:t>
            </w:r>
            <w:proofErr w:type="spellStart"/>
            <w:r w:rsidRPr="008B1F18">
              <w:rPr>
                <w:b/>
                <w:w w:val="105"/>
                <w:sz w:val="14"/>
              </w:rPr>
              <w:t>negativo</w:t>
            </w:r>
            <w:proofErr w:type="spellEnd"/>
            <w:r w:rsidRPr="008B1F18">
              <w:rPr>
                <w:w w:val="105"/>
                <w:sz w:val="14"/>
              </w:rPr>
              <w:t xml:space="preserve">, </w:t>
            </w:r>
            <w:proofErr w:type="spellStart"/>
            <w:r w:rsidRPr="008B1F18">
              <w:rPr>
                <w:w w:val="105"/>
                <w:sz w:val="14"/>
              </w:rPr>
              <w:t>indicare</w:t>
            </w:r>
            <w:proofErr w:type="spellEnd"/>
            <w:r w:rsidRPr="008B1F18">
              <w:rPr>
                <w:w w:val="105"/>
                <w:sz w:val="14"/>
              </w:rPr>
              <w:t>:</w:t>
            </w:r>
          </w:p>
          <w:p w14:paraId="1C2B7B70" w14:textId="77777777" w:rsidR="0091346B" w:rsidRPr="008B1F18" w:rsidRDefault="0091346B">
            <w:pPr>
              <w:pStyle w:val="TableParagraph"/>
              <w:rPr>
                <w:sz w:val="14"/>
              </w:rPr>
            </w:pPr>
          </w:p>
          <w:p w14:paraId="4B2B4A55" w14:textId="77777777" w:rsidR="0091346B" w:rsidRPr="008B1F18" w:rsidRDefault="0091346B">
            <w:pPr>
              <w:pStyle w:val="TableParagraph"/>
              <w:spacing w:before="2"/>
              <w:rPr>
                <w:sz w:val="11"/>
              </w:rPr>
            </w:pPr>
          </w:p>
          <w:p w14:paraId="56CF8621" w14:textId="77777777" w:rsidR="0091346B" w:rsidRPr="008B1F18" w:rsidRDefault="00AE2379">
            <w:pPr>
              <w:pStyle w:val="TableParagraph"/>
              <w:numPr>
                <w:ilvl w:val="0"/>
                <w:numId w:val="9"/>
              </w:numPr>
              <w:tabs>
                <w:tab w:val="left" w:pos="337"/>
              </w:tabs>
              <w:ind w:hanging="251"/>
              <w:rPr>
                <w:sz w:val="14"/>
              </w:rPr>
            </w:pPr>
            <w:proofErr w:type="spellStart"/>
            <w:r w:rsidRPr="008B1F18">
              <w:rPr>
                <w:w w:val="105"/>
                <w:sz w:val="14"/>
              </w:rPr>
              <w:t>Paese</w:t>
            </w:r>
            <w:proofErr w:type="spellEnd"/>
            <w:r w:rsidRPr="008B1F18">
              <w:rPr>
                <w:w w:val="105"/>
                <w:sz w:val="14"/>
              </w:rPr>
              <w:t xml:space="preserve"> o </w:t>
            </w:r>
            <w:proofErr w:type="spellStart"/>
            <w:r w:rsidRPr="008B1F18">
              <w:rPr>
                <w:spacing w:val="-3"/>
                <w:w w:val="105"/>
                <w:sz w:val="14"/>
              </w:rPr>
              <w:t>Stato</w:t>
            </w:r>
            <w:proofErr w:type="spellEnd"/>
            <w:r w:rsidRPr="008B1F18">
              <w:rPr>
                <w:spacing w:val="-3"/>
                <w:w w:val="105"/>
                <w:sz w:val="14"/>
              </w:rPr>
              <w:t xml:space="preserve"> </w:t>
            </w:r>
            <w:proofErr w:type="spellStart"/>
            <w:r w:rsidRPr="008B1F18">
              <w:rPr>
                <w:w w:val="105"/>
                <w:sz w:val="14"/>
              </w:rPr>
              <w:t>membro</w:t>
            </w:r>
            <w:proofErr w:type="spellEnd"/>
            <w:r w:rsidRPr="008B1F18">
              <w:rPr>
                <w:spacing w:val="-17"/>
                <w:w w:val="105"/>
                <w:sz w:val="14"/>
              </w:rPr>
              <w:t xml:space="preserve"> </w:t>
            </w:r>
            <w:proofErr w:type="spellStart"/>
            <w:r w:rsidRPr="008B1F18">
              <w:rPr>
                <w:w w:val="105"/>
                <w:sz w:val="14"/>
              </w:rPr>
              <w:t>interessato</w:t>
            </w:r>
            <w:proofErr w:type="spellEnd"/>
          </w:p>
          <w:p w14:paraId="7259855D" w14:textId="77777777" w:rsidR="0091346B" w:rsidRPr="008B1F18" w:rsidRDefault="0091346B">
            <w:pPr>
              <w:pStyle w:val="TableParagraph"/>
              <w:rPr>
                <w:sz w:val="14"/>
              </w:rPr>
            </w:pPr>
          </w:p>
          <w:p w14:paraId="6F5E37C5" w14:textId="77777777" w:rsidR="0091346B" w:rsidRPr="008B1F18" w:rsidRDefault="0091346B">
            <w:pPr>
              <w:pStyle w:val="TableParagraph"/>
              <w:spacing w:before="3"/>
              <w:rPr>
                <w:sz w:val="11"/>
              </w:rPr>
            </w:pPr>
          </w:p>
          <w:p w14:paraId="0C8E6B7E" w14:textId="77777777" w:rsidR="0091346B" w:rsidRPr="008B1F18" w:rsidRDefault="00AE2379">
            <w:pPr>
              <w:pStyle w:val="TableParagraph"/>
              <w:numPr>
                <w:ilvl w:val="0"/>
                <w:numId w:val="9"/>
              </w:numPr>
              <w:tabs>
                <w:tab w:val="left" w:pos="337"/>
              </w:tabs>
              <w:ind w:hanging="251"/>
              <w:rPr>
                <w:sz w:val="14"/>
              </w:rPr>
            </w:pPr>
            <w:r w:rsidRPr="008B1F18">
              <w:rPr>
                <w:w w:val="105"/>
                <w:sz w:val="14"/>
              </w:rPr>
              <w:t xml:space="preserve">Di quale </w:t>
            </w:r>
            <w:proofErr w:type="spellStart"/>
            <w:r w:rsidRPr="008B1F18">
              <w:rPr>
                <w:w w:val="105"/>
                <w:sz w:val="14"/>
              </w:rPr>
              <w:t>importo</w:t>
            </w:r>
            <w:proofErr w:type="spellEnd"/>
            <w:r w:rsidRPr="008B1F18">
              <w:rPr>
                <w:w w:val="105"/>
                <w:sz w:val="14"/>
              </w:rPr>
              <w:t xml:space="preserve"> </w:t>
            </w:r>
            <w:proofErr w:type="spellStart"/>
            <w:r w:rsidRPr="008B1F18">
              <w:rPr>
                <w:w w:val="105"/>
                <w:sz w:val="14"/>
              </w:rPr>
              <w:t>si</w:t>
            </w:r>
            <w:proofErr w:type="spellEnd"/>
            <w:r w:rsidRPr="008B1F18">
              <w:rPr>
                <w:spacing w:val="-22"/>
                <w:w w:val="105"/>
                <w:sz w:val="14"/>
              </w:rPr>
              <w:t xml:space="preserve"> </w:t>
            </w:r>
            <w:proofErr w:type="spellStart"/>
            <w:r w:rsidRPr="008B1F18">
              <w:rPr>
                <w:w w:val="105"/>
                <w:sz w:val="14"/>
              </w:rPr>
              <w:t>tratta</w:t>
            </w:r>
            <w:proofErr w:type="spellEnd"/>
          </w:p>
          <w:p w14:paraId="4EBE7C0B" w14:textId="77777777" w:rsidR="0091346B" w:rsidRPr="008B1F18" w:rsidRDefault="0091346B">
            <w:pPr>
              <w:pStyle w:val="TableParagraph"/>
              <w:rPr>
                <w:sz w:val="14"/>
              </w:rPr>
            </w:pPr>
          </w:p>
          <w:p w14:paraId="7CA97F78" w14:textId="77777777" w:rsidR="0091346B" w:rsidRPr="008B1F18" w:rsidRDefault="0091346B">
            <w:pPr>
              <w:pStyle w:val="TableParagraph"/>
              <w:spacing w:before="3"/>
              <w:rPr>
                <w:sz w:val="11"/>
              </w:rPr>
            </w:pPr>
          </w:p>
          <w:p w14:paraId="0D8C17C2" w14:textId="77777777" w:rsidR="0091346B" w:rsidRPr="008B1F18" w:rsidRDefault="00AE2379">
            <w:pPr>
              <w:pStyle w:val="TableParagraph"/>
              <w:numPr>
                <w:ilvl w:val="0"/>
                <w:numId w:val="9"/>
              </w:numPr>
              <w:tabs>
                <w:tab w:val="left" w:pos="329"/>
              </w:tabs>
              <w:ind w:left="328" w:hanging="243"/>
              <w:rPr>
                <w:sz w:val="14"/>
                <w:lang w:val="it-IT"/>
              </w:rPr>
            </w:pPr>
            <w:r w:rsidRPr="008B1F18">
              <w:rPr>
                <w:w w:val="105"/>
                <w:sz w:val="14"/>
                <w:lang w:val="it-IT"/>
              </w:rPr>
              <w:t>Come</w:t>
            </w:r>
            <w:r w:rsidRPr="008B1F18">
              <w:rPr>
                <w:spacing w:val="-9"/>
                <w:w w:val="105"/>
                <w:sz w:val="14"/>
                <w:lang w:val="it-IT"/>
              </w:rPr>
              <w:t xml:space="preserve"> </w:t>
            </w:r>
            <w:r w:rsidRPr="008B1F18">
              <w:rPr>
                <w:w w:val="105"/>
                <w:sz w:val="14"/>
                <w:lang w:val="it-IT"/>
              </w:rPr>
              <w:t>è</w:t>
            </w:r>
            <w:r w:rsidRPr="008B1F18">
              <w:rPr>
                <w:spacing w:val="-10"/>
                <w:w w:val="105"/>
                <w:sz w:val="14"/>
                <w:lang w:val="it-IT"/>
              </w:rPr>
              <w:t xml:space="preserve"> </w:t>
            </w:r>
            <w:r w:rsidRPr="008B1F18">
              <w:rPr>
                <w:w w:val="105"/>
                <w:sz w:val="14"/>
                <w:lang w:val="it-IT"/>
              </w:rPr>
              <w:t>stata</w:t>
            </w:r>
            <w:r w:rsidRPr="008B1F18">
              <w:rPr>
                <w:spacing w:val="-10"/>
                <w:w w:val="105"/>
                <w:sz w:val="14"/>
                <w:lang w:val="it-IT"/>
              </w:rPr>
              <w:t xml:space="preserve"> </w:t>
            </w:r>
            <w:r w:rsidRPr="008B1F18">
              <w:rPr>
                <w:w w:val="105"/>
                <w:sz w:val="14"/>
                <w:lang w:val="it-IT"/>
              </w:rPr>
              <w:t>stabilita</w:t>
            </w:r>
            <w:r w:rsidRPr="008B1F18">
              <w:rPr>
                <w:spacing w:val="-8"/>
                <w:w w:val="105"/>
                <w:sz w:val="14"/>
                <w:lang w:val="it-IT"/>
              </w:rPr>
              <w:t xml:space="preserve"> </w:t>
            </w:r>
            <w:r w:rsidRPr="008B1F18">
              <w:rPr>
                <w:w w:val="105"/>
                <w:sz w:val="14"/>
                <w:lang w:val="it-IT"/>
              </w:rPr>
              <w:t>tale</w:t>
            </w:r>
            <w:r w:rsidRPr="008B1F18">
              <w:rPr>
                <w:spacing w:val="-8"/>
                <w:w w:val="105"/>
                <w:sz w:val="14"/>
                <w:lang w:val="it-IT"/>
              </w:rPr>
              <w:t xml:space="preserve"> </w:t>
            </w:r>
            <w:r w:rsidRPr="008B1F18">
              <w:rPr>
                <w:w w:val="105"/>
                <w:sz w:val="14"/>
                <w:lang w:val="it-IT"/>
              </w:rPr>
              <w:t>inottemperanza:</w:t>
            </w:r>
          </w:p>
          <w:p w14:paraId="52781603" w14:textId="77777777" w:rsidR="0091346B" w:rsidRPr="008B1F18" w:rsidRDefault="0091346B">
            <w:pPr>
              <w:pStyle w:val="TableParagraph"/>
              <w:rPr>
                <w:sz w:val="14"/>
                <w:lang w:val="it-IT"/>
              </w:rPr>
            </w:pPr>
          </w:p>
          <w:p w14:paraId="63F15531" w14:textId="77777777" w:rsidR="0091346B" w:rsidRPr="008B1F18" w:rsidRDefault="0091346B">
            <w:pPr>
              <w:pStyle w:val="TableParagraph"/>
              <w:spacing w:before="3"/>
              <w:rPr>
                <w:sz w:val="11"/>
                <w:lang w:val="it-IT"/>
              </w:rPr>
            </w:pPr>
          </w:p>
          <w:p w14:paraId="3C5E2C6A" w14:textId="77777777" w:rsidR="0091346B" w:rsidRPr="008B1F18" w:rsidRDefault="00AE2379">
            <w:pPr>
              <w:pStyle w:val="TableParagraph"/>
              <w:numPr>
                <w:ilvl w:val="1"/>
                <w:numId w:val="9"/>
              </w:numPr>
              <w:tabs>
                <w:tab w:val="left" w:pos="336"/>
              </w:tabs>
              <w:ind w:hanging="250"/>
              <w:rPr>
                <w:sz w:val="14"/>
                <w:lang w:val="it-IT"/>
              </w:rPr>
            </w:pPr>
            <w:r w:rsidRPr="008B1F18">
              <w:rPr>
                <w:w w:val="105"/>
                <w:sz w:val="14"/>
                <w:lang w:val="it-IT"/>
              </w:rPr>
              <w:t>Mediante</w:t>
            </w:r>
            <w:r w:rsidRPr="008B1F18">
              <w:rPr>
                <w:spacing w:val="-9"/>
                <w:w w:val="105"/>
                <w:sz w:val="14"/>
                <w:lang w:val="it-IT"/>
              </w:rPr>
              <w:t xml:space="preserve"> </w:t>
            </w:r>
            <w:r w:rsidRPr="008B1F18">
              <w:rPr>
                <w:w w:val="105"/>
                <w:sz w:val="14"/>
                <w:lang w:val="it-IT"/>
              </w:rPr>
              <w:t>una</w:t>
            </w:r>
            <w:r w:rsidRPr="008B1F18">
              <w:rPr>
                <w:spacing w:val="-8"/>
                <w:w w:val="105"/>
                <w:sz w:val="14"/>
                <w:lang w:val="it-IT"/>
              </w:rPr>
              <w:t xml:space="preserve"> </w:t>
            </w:r>
            <w:r w:rsidRPr="008B1F18">
              <w:rPr>
                <w:b/>
                <w:w w:val="105"/>
                <w:sz w:val="14"/>
                <w:lang w:val="it-IT"/>
              </w:rPr>
              <w:t>decisione</w:t>
            </w:r>
            <w:r w:rsidRPr="008B1F18">
              <w:rPr>
                <w:b/>
                <w:spacing w:val="-9"/>
                <w:w w:val="105"/>
                <w:sz w:val="14"/>
                <w:lang w:val="it-IT"/>
              </w:rPr>
              <w:t xml:space="preserve"> </w:t>
            </w:r>
            <w:r w:rsidRPr="008B1F18">
              <w:rPr>
                <w:w w:val="105"/>
                <w:sz w:val="14"/>
                <w:lang w:val="it-IT"/>
              </w:rPr>
              <w:t>giudiziaria</w:t>
            </w:r>
            <w:r w:rsidRPr="008B1F18">
              <w:rPr>
                <w:spacing w:val="-9"/>
                <w:w w:val="105"/>
                <w:sz w:val="14"/>
                <w:lang w:val="it-IT"/>
              </w:rPr>
              <w:t xml:space="preserve"> </w:t>
            </w:r>
            <w:r w:rsidRPr="008B1F18">
              <w:rPr>
                <w:w w:val="105"/>
                <w:sz w:val="14"/>
                <w:lang w:val="it-IT"/>
              </w:rPr>
              <w:t>o</w:t>
            </w:r>
            <w:r w:rsidRPr="008B1F18">
              <w:rPr>
                <w:spacing w:val="-9"/>
                <w:w w:val="105"/>
                <w:sz w:val="14"/>
                <w:lang w:val="it-IT"/>
              </w:rPr>
              <w:t xml:space="preserve"> </w:t>
            </w:r>
            <w:r w:rsidRPr="008B1F18">
              <w:rPr>
                <w:w w:val="105"/>
                <w:sz w:val="14"/>
                <w:lang w:val="it-IT"/>
              </w:rPr>
              <w:t>amministrativa:</w:t>
            </w:r>
          </w:p>
          <w:p w14:paraId="03DAC2C4" w14:textId="77777777" w:rsidR="0091346B" w:rsidRPr="008B1F18" w:rsidRDefault="0091346B">
            <w:pPr>
              <w:pStyle w:val="TableParagraph"/>
              <w:spacing w:before="7"/>
              <w:rPr>
                <w:sz w:val="11"/>
                <w:lang w:val="it-IT"/>
              </w:rPr>
            </w:pPr>
          </w:p>
          <w:p w14:paraId="7A6E8E06" w14:textId="77777777" w:rsidR="0091346B" w:rsidRPr="008B1F18" w:rsidRDefault="00AE2379">
            <w:pPr>
              <w:pStyle w:val="TableParagraph"/>
              <w:numPr>
                <w:ilvl w:val="0"/>
                <w:numId w:val="8"/>
              </w:numPr>
              <w:tabs>
                <w:tab w:val="left" w:pos="363"/>
              </w:tabs>
              <w:ind w:hanging="277"/>
              <w:rPr>
                <w:sz w:val="14"/>
                <w:lang w:val="it-IT"/>
              </w:rPr>
            </w:pPr>
            <w:r w:rsidRPr="008B1F18">
              <w:rPr>
                <w:spacing w:val="-5"/>
                <w:w w:val="105"/>
                <w:sz w:val="14"/>
                <w:lang w:val="it-IT"/>
              </w:rPr>
              <w:t xml:space="preserve">Tale </w:t>
            </w:r>
            <w:r w:rsidRPr="008B1F18">
              <w:rPr>
                <w:w w:val="105"/>
                <w:sz w:val="14"/>
                <w:lang w:val="it-IT"/>
              </w:rPr>
              <w:t>decisione è definitiva e</w:t>
            </w:r>
            <w:r w:rsidRPr="008B1F18">
              <w:rPr>
                <w:spacing w:val="-25"/>
                <w:w w:val="105"/>
                <w:sz w:val="14"/>
                <w:lang w:val="it-IT"/>
              </w:rPr>
              <w:t xml:space="preserve"> </w:t>
            </w:r>
            <w:r w:rsidRPr="008B1F18">
              <w:rPr>
                <w:w w:val="105"/>
                <w:sz w:val="14"/>
                <w:lang w:val="it-IT"/>
              </w:rPr>
              <w:t>vincolante?</w:t>
            </w:r>
          </w:p>
          <w:p w14:paraId="7E4B7E8D" w14:textId="77777777" w:rsidR="0091346B" w:rsidRPr="008B1F18" w:rsidRDefault="0091346B">
            <w:pPr>
              <w:pStyle w:val="TableParagraph"/>
              <w:spacing w:before="6"/>
              <w:rPr>
                <w:sz w:val="11"/>
                <w:lang w:val="it-IT"/>
              </w:rPr>
            </w:pPr>
          </w:p>
          <w:p w14:paraId="3142E986" w14:textId="77777777" w:rsidR="0091346B" w:rsidRPr="008B1F18" w:rsidRDefault="00AE2379">
            <w:pPr>
              <w:pStyle w:val="TableParagraph"/>
              <w:numPr>
                <w:ilvl w:val="0"/>
                <w:numId w:val="8"/>
              </w:numPr>
              <w:tabs>
                <w:tab w:val="left" w:pos="363"/>
              </w:tabs>
              <w:ind w:hanging="277"/>
              <w:rPr>
                <w:sz w:val="14"/>
                <w:lang w:val="it-IT"/>
              </w:rPr>
            </w:pPr>
            <w:r w:rsidRPr="008B1F18">
              <w:rPr>
                <w:w w:val="105"/>
                <w:sz w:val="14"/>
                <w:lang w:val="it-IT"/>
              </w:rPr>
              <w:t>Indicare</w:t>
            </w:r>
            <w:r w:rsidRPr="008B1F18">
              <w:rPr>
                <w:spacing w:val="-6"/>
                <w:w w:val="105"/>
                <w:sz w:val="14"/>
                <w:lang w:val="it-IT"/>
              </w:rPr>
              <w:t xml:space="preserve"> </w:t>
            </w:r>
            <w:r w:rsidRPr="008B1F18">
              <w:rPr>
                <w:w w:val="105"/>
                <w:sz w:val="14"/>
                <w:lang w:val="it-IT"/>
              </w:rPr>
              <w:t>la</w:t>
            </w:r>
            <w:r w:rsidRPr="008B1F18">
              <w:rPr>
                <w:spacing w:val="-7"/>
                <w:w w:val="105"/>
                <w:sz w:val="14"/>
                <w:lang w:val="it-IT"/>
              </w:rPr>
              <w:t xml:space="preserve"> </w:t>
            </w:r>
            <w:r w:rsidRPr="008B1F18">
              <w:rPr>
                <w:w w:val="105"/>
                <w:sz w:val="14"/>
                <w:lang w:val="it-IT"/>
              </w:rPr>
              <w:t>data</w:t>
            </w:r>
            <w:r w:rsidRPr="008B1F18">
              <w:rPr>
                <w:spacing w:val="-7"/>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sentenza</w:t>
            </w:r>
            <w:r w:rsidRPr="008B1F18">
              <w:rPr>
                <w:spacing w:val="-7"/>
                <w:w w:val="105"/>
                <w:sz w:val="14"/>
                <w:lang w:val="it-IT"/>
              </w:rPr>
              <w:t xml:space="preserve"> </w:t>
            </w:r>
            <w:r w:rsidRPr="008B1F18">
              <w:rPr>
                <w:w w:val="105"/>
                <w:sz w:val="14"/>
                <w:lang w:val="it-IT"/>
              </w:rPr>
              <w:t>di</w:t>
            </w:r>
            <w:r w:rsidRPr="008B1F18">
              <w:rPr>
                <w:spacing w:val="-6"/>
                <w:w w:val="105"/>
                <w:sz w:val="14"/>
                <w:lang w:val="it-IT"/>
              </w:rPr>
              <w:t xml:space="preserve"> </w:t>
            </w:r>
            <w:r w:rsidRPr="008B1F18">
              <w:rPr>
                <w:w w:val="105"/>
                <w:sz w:val="14"/>
                <w:lang w:val="it-IT"/>
              </w:rPr>
              <w:t>condanna</w:t>
            </w:r>
            <w:r w:rsidRPr="008B1F18">
              <w:rPr>
                <w:spacing w:val="-7"/>
                <w:w w:val="105"/>
                <w:sz w:val="14"/>
                <w:lang w:val="it-IT"/>
              </w:rPr>
              <w:t xml:space="preserve"> </w:t>
            </w:r>
            <w:r w:rsidRPr="008B1F18">
              <w:rPr>
                <w:w w:val="105"/>
                <w:sz w:val="14"/>
                <w:lang w:val="it-IT"/>
              </w:rPr>
              <w:t>o</w:t>
            </w:r>
            <w:r w:rsidRPr="008B1F18">
              <w:rPr>
                <w:spacing w:val="-6"/>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decisione.</w:t>
            </w:r>
          </w:p>
          <w:p w14:paraId="6F058EB9" w14:textId="77777777" w:rsidR="0091346B" w:rsidRPr="008B1F18" w:rsidRDefault="0091346B">
            <w:pPr>
              <w:pStyle w:val="TableParagraph"/>
              <w:spacing w:before="6"/>
              <w:rPr>
                <w:sz w:val="11"/>
                <w:lang w:val="it-IT"/>
              </w:rPr>
            </w:pPr>
          </w:p>
          <w:p w14:paraId="43412F44" w14:textId="77777777" w:rsidR="0091346B" w:rsidRPr="008B1F18" w:rsidRDefault="00AE2379">
            <w:pPr>
              <w:pStyle w:val="TableParagraph"/>
              <w:numPr>
                <w:ilvl w:val="0"/>
                <w:numId w:val="8"/>
              </w:numPr>
              <w:tabs>
                <w:tab w:val="left" w:pos="363"/>
              </w:tabs>
              <w:spacing w:line="249" w:lineRule="auto"/>
              <w:ind w:right="450" w:hanging="277"/>
              <w:rPr>
                <w:sz w:val="14"/>
                <w:lang w:val="it-IT"/>
              </w:rPr>
            </w:pPr>
            <w:r w:rsidRPr="008B1F18">
              <w:rPr>
                <w:w w:val="105"/>
                <w:sz w:val="14"/>
                <w:lang w:val="it-IT"/>
              </w:rPr>
              <w:t xml:space="preserve">Nel caso di una sentenza di condanna, </w:t>
            </w:r>
            <w:r w:rsidRPr="008B1F18">
              <w:rPr>
                <w:b/>
                <w:w w:val="105"/>
                <w:sz w:val="14"/>
                <w:lang w:val="it-IT"/>
              </w:rPr>
              <w:t xml:space="preserve">se stabilita </w:t>
            </w:r>
            <w:r w:rsidRPr="008B1F18">
              <w:rPr>
                <w:b/>
                <w:w w:val="105"/>
                <w:sz w:val="14"/>
                <w:u w:val="single"/>
                <w:lang w:val="it-IT"/>
              </w:rPr>
              <w:t>direttamente</w:t>
            </w:r>
            <w:r w:rsidRPr="008B1F18">
              <w:rPr>
                <w:b/>
                <w:spacing w:val="-8"/>
                <w:w w:val="105"/>
                <w:sz w:val="14"/>
                <w:u w:val="single"/>
                <w:lang w:val="it-IT"/>
              </w:rPr>
              <w:t xml:space="preserve"> </w:t>
            </w:r>
            <w:r w:rsidRPr="008B1F18">
              <w:rPr>
                <w:b/>
                <w:w w:val="105"/>
                <w:sz w:val="14"/>
                <w:lang w:val="it-IT"/>
              </w:rPr>
              <w:t>nella</w:t>
            </w:r>
            <w:r w:rsidRPr="008B1F18">
              <w:rPr>
                <w:b/>
                <w:spacing w:val="-7"/>
                <w:w w:val="105"/>
                <w:sz w:val="14"/>
                <w:lang w:val="it-IT"/>
              </w:rPr>
              <w:t xml:space="preserve"> </w:t>
            </w:r>
            <w:r w:rsidRPr="008B1F18">
              <w:rPr>
                <w:b/>
                <w:w w:val="105"/>
                <w:sz w:val="14"/>
                <w:lang w:val="it-IT"/>
              </w:rPr>
              <w:t>sentenza</w:t>
            </w:r>
            <w:r w:rsidRPr="008B1F18">
              <w:rPr>
                <w:b/>
                <w:spacing w:val="-8"/>
                <w:w w:val="105"/>
                <w:sz w:val="14"/>
                <w:lang w:val="it-IT"/>
              </w:rPr>
              <w:t xml:space="preserve"> </w:t>
            </w:r>
            <w:r w:rsidRPr="008B1F18">
              <w:rPr>
                <w:b/>
                <w:w w:val="105"/>
                <w:sz w:val="14"/>
                <w:lang w:val="it-IT"/>
              </w:rPr>
              <w:t>di</w:t>
            </w:r>
            <w:r w:rsidRPr="008B1F18">
              <w:rPr>
                <w:b/>
                <w:spacing w:val="-8"/>
                <w:w w:val="105"/>
                <w:sz w:val="14"/>
                <w:lang w:val="it-IT"/>
              </w:rPr>
              <w:t xml:space="preserve"> </w:t>
            </w:r>
            <w:r w:rsidRPr="008B1F18">
              <w:rPr>
                <w:b/>
                <w:w w:val="105"/>
                <w:sz w:val="14"/>
                <w:lang w:val="it-IT"/>
              </w:rPr>
              <w:t>condanna</w:t>
            </w:r>
            <w:r w:rsidRPr="008B1F18">
              <w:rPr>
                <w:w w:val="105"/>
                <w:sz w:val="14"/>
                <w:lang w:val="it-IT"/>
              </w:rPr>
              <w:t>,</w:t>
            </w:r>
            <w:r w:rsidRPr="008B1F18">
              <w:rPr>
                <w:spacing w:val="-7"/>
                <w:w w:val="105"/>
                <w:sz w:val="14"/>
                <w:lang w:val="it-IT"/>
              </w:rPr>
              <w:t xml:space="preserve"> </w:t>
            </w:r>
            <w:r w:rsidRPr="008B1F18">
              <w:rPr>
                <w:w w:val="105"/>
                <w:sz w:val="14"/>
                <w:lang w:val="it-IT"/>
              </w:rPr>
              <w:t>la</w:t>
            </w:r>
            <w:r w:rsidRPr="008B1F18">
              <w:rPr>
                <w:spacing w:val="-8"/>
                <w:w w:val="105"/>
                <w:sz w:val="14"/>
                <w:lang w:val="it-IT"/>
              </w:rPr>
              <w:t xml:space="preserve"> </w:t>
            </w:r>
            <w:r w:rsidRPr="008B1F18">
              <w:rPr>
                <w:w w:val="105"/>
                <w:sz w:val="14"/>
                <w:lang w:val="it-IT"/>
              </w:rPr>
              <w:t>durata</w:t>
            </w:r>
            <w:r w:rsidRPr="008B1F18">
              <w:rPr>
                <w:spacing w:val="-8"/>
                <w:w w:val="105"/>
                <w:sz w:val="14"/>
                <w:lang w:val="it-IT"/>
              </w:rPr>
              <w:t xml:space="preserve"> </w:t>
            </w:r>
            <w:r w:rsidRPr="008B1F18">
              <w:rPr>
                <w:w w:val="105"/>
                <w:sz w:val="14"/>
                <w:lang w:val="it-IT"/>
              </w:rPr>
              <w:t>del periodo</w:t>
            </w:r>
            <w:r w:rsidRPr="008B1F18">
              <w:rPr>
                <w:spacing w:val="-17"/>
                <w:w w:val="105"/>
                <w:sz w:val="14"/>
                <w:lang w:val="it-IT"/>
              </w:rPr>
              <w:t xml:space="preserve"> </w:t>
            </w:r>
            <w:r w:rsidRPr="008B1F18">
              <w:rPr>
                <w:w w:val="105"/>
                <w:sz w:val="14"/>
                <w:lang w:val="it-IT"/>
              </w:rPr>
              <w:t>d'esclusione:</w:t>
            </w:r>
          </w:p>
          <w:p w14:paraId="36BF1873" w14:textId="77777777" w:rsidR="0091346B" w:rsidRPr="008B1F18" w:rsidRDefault="00AE2379">
            <w:pPr>
              <w:pStyle w:val="TableParagraph"/>
              <w:spacing w:before="118"/>
              <w:ind w:left="85" w:right="66"/>
              <w:rPr>
                <w:sz w:val="14"/>
                <w:lang w:val="it-IT"/>
              </w:rPr>
            </w:pPr>
            <w:r w:rsidRPr="008B1F18">
              <w:rPr>
                <w:w w:val="105"/>
                <w:sz w:val="14"/>
                <w:lang w:val="it-IT"/>
              </w:rPr>
              <w:t xml:space="preserve">2)   In </w:t>
            </w:r>
            <w:r w:rsidRPr="008B1F18">
              <w:rPr>
                <w:b/>
                <w:w w:val="105"/>
                <w:sz w:val="14"/>
                <w:lang w:val="it-IT"/>
              </w:rPr>
              <w:t>altro modo</w:t>
            </w:r>
            <w:r w:rsidRPr="008B1F18">
              <w:rPr>
                <w:w w:val="105"/>
                <w:sz w:val="14"/>
                <w:lang w:val="it-IT"/>
              </w:rPr>
              <w:t>? Specificare:</w:t>
            </w:r>
          </w:p>
          <w:p w14:paraId="5C19B7F6" w14:textId="77777777" w:rsidR="0091346B" w:rsidRPr="008B1F18" w:rsidRDefault="00AE2379">
            <w:pPr>
              <w:pStyle w:val="TableParagraph"/>
              <w:spacing w:before="122"/>
              <w:ind w:left="85" w:right="66"/>
              <w:rPr>
                <w:sz w:val="14"/>
                <w:lang w:val="it-IT"/>
              </w:rPr>
            </w:pPr>
            <w:r w:rsidRPr="008B1F18">
              <w:rPr>
                <w:w w:val="105"/>
                <w:sz w:val="14"/>
                <w:lang w:val="it-IT"/>
              </w:rPr>
              <w:t>d)   L'operatore economico ha ottemperato od ottempererà ai suoi</w:t>
            </w:r>
          </w:p>
        </w:tc>
        <w:tc>
          <w:tcPr>
            <w:tcW w:w="2258" w:type="dxa"/>
          </w:tcPr>
          <w:p w14:paraId="61B33D72" w14:textId="77777777" w:rsidR="0091346B" w:rsidRPr="008B1F18" w:rsidRDefault="00AE2379">
            <w:pPr>
              <w:pStyle w:val="TableParagraph"/>
              <w:spacing w:before="119"/>
              <w:ind w:left="85"/>
              <w:rPr>
                <w:b/>
                <w:sz w:val="14"/>
              </w:rPr>
            </w:pPr>
            <w:proofErr w:type="spellStart"/>
            <w:r w:rsidRPr="008B1F18">
              <w:rPr>
                <w:b/>
                <w:w w:val="105"/>
                <w:sz w:val="14"/>
              </w:rPr>
              <w:t>Imposte</w:t>
            </w:r>
            <w:proofErr w:type="spellEnd"/>
            <w:r w:rsidRPr="008B1F18">
              <w:rPr>
                <w:b/>
                <w:w w:val="105"/>
                <w:sz w:val="14"/>
              </w:rPr>
              <w:t>/</w:t>
            </w:r>
            <w:proofErr w:type="spellStart"/>
            <w:r w:rsidRPr="008B1F18">
              <w:rPr>
                <w:b/>
                <w:w w:val="105"/>
                <w:sz w:val="14"/>
              </w:rPr>
              <w:t>tasse</w:t>
            </w:r>
            <w:proofErr w:type="spellEnd"/>
          </w:p>
        </w:tc>
        <w:tc>
          <w:tcPr>
            <w:tcW w:w="2259" w:type="dxa"/>
            <w:tcBorders>
              <w:right w:val="single" w:sz="3" w:space="0" w:color="010101"/>
            </w:tcBorders>
          </w:tcPr>
          <w:p w14:paraId="34491987" w14:textId="77777777" w:rsidR="0091346B" w:rsidRPr="008B1F18" w:rsidRDefault="00AE2379">
            <w:pPr>
              <w:pStyle w:val="TableParagraph"/>
              <w:spacing w:before="119"/>
              <w:ind w:left="85"/>
              <w:rPr>
                <w:b/>
                <w:sz w:val="14"/>
              </w:rPr>
            </w:pPr>
            <w:proofErr w:type="spellStart"/>
            <w:r w:rsidRPr="008B1F18">
              <w:rPr>
                <w:b/>
                <w:color w:val="010101"/>
                <w:w w:val="105"/>
                <w:sz w:val="14"/>
              </w:rPr>
              <w:t>Contributi</w:t>
            </w:r>
            <w:proofErr w:type="spellEnd"/>
            <w:r w:rsidRPr="008B1F18">
              <w:rPr>
                <w:b/>
                <w:color w:val="010101"/>
                <w:w w:val="105"/>
                <w:sz w:val="14"/>
              </w:rPr>
              <w:t xml:space="preserve"> </w:t>
            </w:r>
            <w:proofErr w:type="spellStart"/>
            <w:r w:rsidRPr="008B1F18">
              <w:rPr>
                <w:b/>
                <w:color w:val="010101"/>
                <w:w w:val="105"/>
                <w:sz w:val="14"/>
              </w:rPr>
              <w:t>previdenziali</w:t>
            </w:r>
            <w:proofErr w:type="spellEnd"/>
          </w:p>
        </w:tc>
      </w:tr>
      <w:tr w:rsidR="0091346B" w:rsidRPr="008B1F18" w14:paraId="2882D8CF" w14:textId="77777777">
        <w:trPr>
          <w:trHeight w:hRule="exact" w:val="720"/>
        </w:trPr>
        <w:tc>
          <w:tcPr>
            <w:tcW w:w="4515" w:type="dxa"/>
            <w:vMerge/>
          </w:tcPr>
          <w:p w14:paraId="0A4C9D0E" w14:textId="77777777" w:rsidR="0091346B" w:rsidRPr="008B1F18" w:rsidRDefault="0091346B"/>
        </w:tc>
        <w:tc>
          <w:tcPr>
            <w:tcW w:w="2258" w:type="dxa"/>
            <w:tcBorders>
              <w:bottom w:val="nil"/>
            </w:tcBorders>
          </w:tcPr>
          <w:p w14:paraId="3831D078" w14:textId="77777777" w:rsidR="0091346B" w:rsidRPr="008B1F18" w:rsidRDefault="0091346B">
            <w:pPr>
              <w:pStyle w:val="TableParagraph"/>
              <w:rPr>
                <w:sz w:val="14"/>
              </w:rPr>
            </w:pPr>
          </w:p>
          <w:p w14:paraId="6A174FC7" w14:textId="77777777" w:rsidR="0091346B" w:rsidRPr="008B1F18" w:rsidRDefault="0091346B">
            <w:pPr>
              <w:pStyle w:val="TableParagraph"/>
              <w:rPr>
                <w:sz w:val="14"/>
              </w:rPr>
            </w:pPr>
          </w:p>
          <w:p w14:paraId="1B5C6A60" w14:textId="77777777" w:rsidR="0091346B" w:rsidRPr="008B1F18" w:rsidRDefault="00AE2379">
            <w:pPr>
              <w:pStyle w:val="TableParagraph"/>
              <w:spacing w:before="81"/>
              <w:ind w:left="85"/>
              <w:rPr>
                <w:sz w:val="14"/>
              </w:rPr>
            </w:pPr>
            <w:r w:rsidRPr="008B1F18">
              <w:rPr>
                <w:w w:val="105"/>
                <w:sz w:val="14"/>
              </w:rPr>
              <w:t>a) [………..…]</w:t>
            </w:r>
          </w:p>
        </w:tc>
        <w:tc>
          <w:tcPr>
            <w:tcW w:w="2259" w:type="dxa"/>
            <w:tcBorders>
              <w:bottom w:val="nil"/>
              <w:right w:val="single" w:sz="3" w:space="0" w:color="010101"/>
            </w:tcBorders>
          </w:tcPr>
          <w:p w14:paraId="436999A0" w14:textId="77777777" w:rsidR="0091346B" w:rsidRPr="008B1F18" w:rsidRDefault="0091346B">
            <w:pPr>
              <w:pStyle w:val="TableParagraph"/>
              <w:rPr>
                <w:sz w:val="14"/>
              </w:rPr>
            </w:pPr>
          </w:p>
          <w:p w14:paraId="4537642B" w14:textId="77777777" w:rsidR="0091346B" w:rsidRPr="008B1F18" w:rsidRDefault="0091346B">
            <w:pPr>
              <w:pStyle w:val="TableParagraph"/>
              <w:rPr>
                <w:sz w:val="14"/>
              </w:rPr>
            </w:pPr>
          </w:p>
          <w:p w14:paraId="790AA5AD" w14:textId="77777777" w:rsidR="0091346B" w:rsidRPr="008B1F18" w:rsidRDefault="00AE2379">
            <w:pPr>
              <w:pStyle w:val="TableParagraph"/>
              <w:spacing w:before="81"/>
              <w:ind w:left="85"/>
              <w:rPr>
                <w:sz w:val="14"/>
              </w:rPr>
            </w:pPr>
            <w:r w:rsidRPr="008B1F18">
              <w:rPr>
                <w:w w:val="105"/>
                <w:sz w:val="14"/>
              </w:rPr>
              <w:t>a) [………..…]</w:t>
            </w:r>
          </w:p>
        </w:tc>
      </w:tr>
      <w:tr w:rsidR="0091346B" w:rsidRPr="008B1F18" w14:paraId="4E7FFF9C" w14:textId="77777777">
        <w:trPr>
          <w:trHeight w:hRule="exact" w:val="620"/>
        </w:trPr>
        <w:tc>
          <w:tcPr>
            <w:tcW w:w="4515" w:type="dxa"/>
            <w:vMerge/>
          </w:tcPr>
          <w:p w14:paraId="3EC43386" w14:textId="77777777" w:rsidR="0091346B" w:rsidRPr="008B1F18" w:rsidRDefault="0091346B"/>
        </w:tc>
        <w:tc>
          <w:tcPr>
            <w:tcW w:w="2258" w:type="dxa"/>
            <w:tcBorders>
              <w:top w:val="nil"/>
              <w:bottom w:val="nil"/>
            </w:tcBorders>
          </w:tcPr>
          <w:p w14:paraId="07F9699C" w14:textId="77777777" w:rsidR="0091346B" w:rsidRPr="008B1F18" w:rsidRDefault="0091346B">
            <w:pPr>
              <w:pStyle w:val="TableParagraph"/>
              <w:spacing w:before="1"/>
              <w:rPr>
                <w:sz w:val="12"/>
              </w:rPr>
            </w:pPr>
          </w:p>
          <w:p w14:paraId="0655358E" w14:textId="77777777" w:rsidR="0091346B" w:rsidRPr="008B1F18" w:rsidRDefault="00AE2379">
            <w:pPr>
              <w:pStyle w:val="TableParagraph"/>
              <w:ind w:left="85"/>
              <w:rPr>
                <w:sz w:val="14"/>
              </w:rPr>
            </w:pPr>
            <w:r w:rsidRPr="008B1F18">
              <w:rPr>
                <w:w w:val="105"/>
                <w:sz w:val="14"/>
              </w:rPr>
              <w:t>b) [……..……]</w:t>
            </w:r>
          </w:p>
        </w:tc>
        <w:tc>
          <w:tcPr>
            <w:tcW w:w="2259" w:type="dxa"/>
            <w:tcBorders>
              <w:top w:val="nil"/>
              <w:bottom w:val="nil"/>
              <w:right w:val="single" w:sz="3" w:space="0" w:color="010101"/>
            </w:tcBorders>
          </w:tcPr>
          <w:p w14:paraId="0DF43EB0" w14:textId="77777777" w:rsidR="0091346B" w:rsidRPr="008B1F18" w:rsidRDefault="0091346B">
            <w:pPr>
              <w:pStyle w:val="TableParagraph"/>
              <w:spacing w:before="1"/>
              <w:rPr>
                <w:sz w:val="12"/>
              </w:rPr>
            </w:pPr>
          </w:p>
          <w:p w14:paraId="6E159EF5" w14:textId="77777777" w:rsidR="0091346B" w:rsidRPr="008B1F18" w:rsidRDefault="00AE2379">
            <w:pPr>
              <w:pStyle w:val="TableParagraph"/>
              <w:ind w:left="85"/>
              <w:rPr>
                <w:sz w:val="14"/>
              </w:rPr>
            </w:pPr>
            <w:r w:rsidRPr="008B1F18">
              <w:rPr>
                <w:w w:val="105"/>
                <w:sz w:val="14"/>
              </w:rPr>
              <w:t>b) [……..……]</w:t>
            </w:r>
          </w:p>
        </w:tc>
      </w:tr>
      <w:tr w:rsidR="0091346B" w:rsidRPr="008B1F18" w14:paraId="605848B0" w14:textId="77777777">
        <w:trPr>
          <w:trHeight w:hRule="exact" w:val="536"/>
        </w:trPr>
        <w:tc>
          <w:tcPr>
            <w:tcW w:w="4515" w:type="dxa"/>
            <w:vMerge/>
          </w:tcPr>
          <w:p w14:paraId="1F7DDF03" w14:textId="77777777" w:rsidR="0091346B" w:rsidRPr="008B1F18" w:rsidRDefault="0091346B"/>
        </w:tc>
        <w:tc>
          <w:tcPr>
            <w:tcW w:w="2258" w:type="dxa"/>
            <w:tcBorders>
              <w:top w:val="nil"/>
              <w:bottom w:val="nil"/>
            </w:tcBorders>
          </w:tcPr>
          <w:p w14:paraId="3AE139AD" w14:textId="77777777" w:rsidR="0091346B" w:rsidRPr="008B1F18" w:rsidRDefault="0091346B">
            <w:pPr>
              <w:pStyle w:val="TableParagraph"/>
              <w:rPr>
                <w:sz w:val="14"/>
              </w:rPr>
            </w:pPr>
          </w:p>
          <w:p w14:paraId="6D6E758A" w14:textId="77777777" w:rsidR="0091346B" w:rsidRPr="008B1F18" w:rsidRDefault="0091346B">
            <w:pPr>
              <w:pStyle w:val="TableParagraph"/>
              <w:spacing w:before="9"/>
              <w:rPr>
                <w:sz w:val="12"/>
              </w:rPr>
            </w:pPr>
          </w:p>
          <w:p w14:paraId="41A02B37" w14:textId="77777777" w:rsidR="0091346B" w:rsidRPr="008B1F18" w:rsidRDefault="00AE2379">
            <w:pPr>
              <w:pStyle w:val="TableParagraph"/>
              <w:ind w:left="85"/>
              <w:rPr>
                <w:sz w:val="14"/>
              </w:rPr>
            </w:pPr>
            <w:r w:rsidRPr="008B1F18">
              <w:rPr>
                <w:w w:val="105"/>
                <w:sz w:val="14"/>
              </w:rPr>
              <w:t xml:space="preserve">c1) [ ] </w:t>
            </w:r>
            <w:proofErr w:type="spellStart"/>
            <w:r w:rsidRPr="008B1F18">
              <w:rPr>
                <w:w w:val="105"/>
                <w:sz w:val="14"/>
              </w:rPr>
              <w:t>Sì</w:t>
            </w:r>
            <w:proofErr w:type="spellEnd"/>
            <w:r w:rsidRPr="008B1F18">
              <w:rPr>
                <w:w w:val="105"/>
                <w:sz w:val="14"/>
              </w:rPr>
              <w:t xml:space="preserve"> [ ] No</w:t>
            </w:r>
          </w:p>
        </w:tc>
        <w:tc>
          <w:tcPr>
            <w:tcW w:w="2259" w:type="dxa"/>
            <w:tcBorders>
              <w:top w:val="nil"/>
              <w:bottom w:val="nil"/>
              <w:right w:val="single" w:sz="3" w:space="0" w:color="010101"/>
            </w:tcBorders>
          </w:tcPr>
          <w:p w14:paraId="38A6AF07" w14:textId="77777777" w:rsidR="0091346B" w:rsidRPr="008B1F18" w:rsidRDefault="0091346B">
            <w:pPr>
              <w:pStyle w:val="TableParagraph"/>
              <w:rPr>
                <w:sz w:val="14"/>
              </w:rPr>
            </w:pPr>
          </w:p>
          <w:p w14:paraId="6D957569" w14:textId="77777777" w:rsidR="0091346B" w:rsidRPr="008B1F18" w:rsidRDefault="0091346B">
            <w:pPr>
              <w:pStyle w:val="TableParagraph"/>
              <w:spacing w:before="9"/>
              <w:rPr>
                <w:sz w:val="12"/>
              </w:rPr>
            </w:pPr>
          </w:p>
          <w:p w14:paraId="19C61D21" w14:textId="77777777" w:rsidR="0091346B" w:rsidRPr="008B1F18" w:rsidRDefault="00AE2379">
            <w:pPr>
              <w:pStyle w:val="TableParagraph"/>
              <w:ind w:left="85"/>
              <w:rPr>
                <w:sz w:val="14"/>
              </w:rPr>
            </w:pPr>
            <w:r w:rsidRPr="008B1F18">
              <w:rPr>
                <w:w w:val="105"/>
                <w:sz w:val="14"/>
              </w:rPr>
              <w:t xml:space="preserve">c1) [ ] </w:t>
            </w:r>
            <w:proofErr w:type="spellStart"/>
            <w:r w:rsidRPr="008B1F18">
              <w:rPr>
                <w:w w:val="105"/>
                <w:sz w:val="14"/>
              </w:rPr>
              <w:t>Sì</w:t>
            </w:r>
            <w:proofErr w:type="spellEnd"/>
            <w:r w:rsidRPr="008B1F18">
              <w:rPr>
                <w:w w:val="105"/>
                <w:sz w:val="14"/>
              </w:rPr>
              <w:t xml:space="preserve"> [ ] No</w:t>
            </w:r>
          </w:p>
        </w:tc>
      </w:tr>
      <w:tr w:rsidR="0091346B" w:rsidRPr="008B1F18" w14:paraId="054A9201" w14:textId="77777777">
        <w:trPr>
          <w:trHeight w:hRule="exact" w:val="284"/>
        </w:trPr>
        <w:tc>
          <w:tcPr>
            <w:tcW w:w="4515" w:type="dxa"/>
            <w:vMerge/>
          </w:tcPr>
          <w:p w14:paraId="35E96FA4" w14:textId="77777777" w:rsidR="0091346B" w:rsidRPr="008B1F18" w:rsidRDefault="0091346B"/>
        </w:tc>
        <w:tc>
          <w:tcPr>
            <w:tcW w:w="2258" w:type="dxa"/>
            <w:tcBorders>
              <w:top w:val="nil"/>
              <w:bottom w:val="nil"/>
            </w:tcBorders>
          </w:tcPr>
          <w:p w14:paraId="576CA90A" w14:textId="77777777" w:rsidR="0091346B" w:rsidRPr="008B1F18" w:rsidRDefault="00AE2379">
            <w:pPr>
              <w:pStyle w:val="TableParagraph"/>
              <w:tabs>
                <w:tab w:val="left" w:pos="337"/>
              </w:tabs>
              <w:spacing w:before="56"/>
              <w:ind w:left="85"/>
              <w:rPr>
                <w:sz w:val="14"/>
              </w:rPr>
            </w:pPr>
            <w:r w:rsidRPr="008B1F18">
              <w:rPr>
                <w:w w:val="105"/>
                <w:sz w:val="14"/>
              </w:rPr>
              <w:t>-</w:t>
            </w:r>
            <w:r w:rsidRPr="008B1F18">
              <w:rPr>
                <w:w w:val="105"/>
                <w:sz w:val="14"/>
              </w:rPr>
              <w:tab/>
              <w:t xml:space="preserve">[ ] </w:t>
            </w:r>
            <w:proofErr w:type="spellStart"/>
            <w:r w:rsidRPr="008B1F18">
              <w:rPr>
                <w:w w:val="105"/>
                <w:sz w:val="14"/>
              </w:rPr>
              <w:t>Sì</w:t>
            </w:r>
            <w:proofErr w:type="spellEnd"/>
            <w:r w:rsidRPr="008B1F18">
              <w:rPr>
                <w:w w:val="105"/>
                <w:sz w:val="14"/>
              </w:rPr>
              <w:t xml:space="preserve"> [ ]</w:t>
            </w:r>
            <w:r w:rsidRPr="008B1F18">
              <w:rPr>
                <w:spacing w:val="-6"/>
                <w:w w:val="105"/>
                <w:sz w:val="14"/>
              </w:rPr>
              <w:t xml:space="preserve"> </w:t>
            </w:r>
            <w:r w:rsidRPr="008B1F18">
              <w:rPr>
                <w:w w:val="105"/>
                <w:sz w:val="14"/>
              </w:rPr>
              <w:t>No</w:t>
            </w:r>
          </w:p>
        </w:tc>
        <w:tc>
          <w:tcPr>
            <w:tcW w:w="2259" w:type="dxa"/>
            <w:tcBorders>
              <w:top w:val="nil"/>
              <w:bottom w:val="nil"/>
              <w:right w:val="single" w:sz="3" w:space="0" w:color="010101"/>
            </w:tcBorders>
          </w:tcPr>
          <w:p w14:paraId="7E9DC2E4" w14:textId="77777777" w:rsidR="0091346B" w:rsidRPr="008B1F18" w:rsidRDefault="00AE2379">
            <w:pPr>
              <w:pStyle w:val="TableParagraph"/>
              <w:tabs>
                <w:tab w:val="left" w:pos="337"/>
              </w:tabs>
              <w:spacing w:before="56"/>
              <w:ind w:left="85"/>
              <w:rPr>
                <w:sz w:val="14"/>
              </w:rPr>
            </w:pPr>
            <w:r w:rsidRPr="008B1F18">
              <w:rPr>
                <w:w w:val="105"/>
                <w:sz w:val="14"/>
              </w:rPr>
              <w:t>-</w:t>
            </w:r>
            <w:r w:rsidRPr="008B1F18">
              <w:rPr>
                <w:w w:val="105"/>
                <w:sz w:val="14"/>
              </w:rPr>
              <w:tab/>
              <w:t xml:space="preserve">[ ] </w:t>
            </w:r>
            <w:proofErr w:type="spellStart"/>
            <w:r w:rsidRPr="008B1F18">
              <w:rPr>
                <w:w w:val="105"/>
                <w:sz w:val="14"/>
              </w:rPr>
              <w:t>Sì</w:t>
            </w:r>
            <w:proofErr w:type="spellEnd"/>
            <w:r w:rsidRPr="008B1F18">
              <w:rPr>
                <w:w w:val="105"/>
                <w:sz w:val="14"/>
              </w:rPr>
              <w:t xml:space="preserve"> [ ]</w:t>
            </w:r>
            <w:r w:rsidRPr="008B1F18">
              <w:rPr>
                <w:spacing w:val="-7"/>
                <w:w w:val="105"/>
                <w:sz w:val="14"/>
              </w:rPr>
              <w:t xml:space="preserve"> </w:t>
            </w:r>
            <w:r w:rsidRPr="008B1F18">
              <w:rPr>
                <w:w w:val="105"/>
                <w:sz w:val="14"/>
              </w:rPr>
              <w:t>No</w:t>
            </w:r>
          </w:p>
        </w:tc>
      </w:tr>
      <w:tr w:rsidR="0091346B" w:rsidRPr="008B1F18" w14:paraId="4F61E2C8" w14:textId="77777777">
        <w:trPr>
          <w:trHeight w:hRule="exact" w:val="285"/>
        </w:trPr>
        <w:tc>
          <w:tcPr>
            <w:tcW w:w="4515" w:type="dxa"/>
            <w:vMerge/>
          </w:tcPr>
          <w:p w14:paraId="18CFD681" w14:textId="77777777" w:rsidR="0091346B" w:rsidRPr="008B1F18" w:rsidRDefault="0091346B"/>
        </w:tc>
        <w:tc>
          <w:tcPr>
            <w:tcW w:w="2258" w:type="dxa"/>
            <w:tcBorders>
              <w:top w:val="nil"/>
              <w:bottom w:val="nil"/>
            </w:tcBorders>
          </w:tcPr>
          <w:p w14:paraId="7864D7CB" w14:textId="77777777" w:rsidR="0091346B" w:rsidRPr="008B1F18" w:rsidRDefault="00AE2379">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14:paraId="4FB78B25" w14:textId="77777777" w:rsidR="0091346B" w:rsidRPr="008B1F18" w:rsidRDefault="00AE2379">
            <w:pPr>
              <w:pStyle w:val="TableParagraph"/>
              <w:spacing w:before="56"/>
              <w:ind w:left="85"/>
              <w:rPr>
                <w:sz w:val="14"/>
              </w:rPr>
            </w:pPr>
            <w:r w:rsidRPr="008B1F18">
              <w:rPr>
                <w:w w:val="105"/>
                <w:sz w:val="14"/>
              </w:rPr>
              <w:t>- [………………]</w:t>
            </w:r>
          </w:p>
        </w:tc>
      </w:tr>
      <w:tr w:rsidR="0091346B" w:rsidRPr="008B1F18" w14:paraId="3A8AB1F8" w14:textId="77777777">
        <w:trPr>
          <w:trHeight w:hRule="exact" w:val="426"/>
        </w:trPr>
        <w:tc>
          <w:tcPr>
            <w:tcW w:w="4515" w:type="dxa"/>
            <w:vMerge/>
          </w:tcPr>
          <w:p w14:paraId="7945F269" w14:textId="77777777" w:rsidR="0091346B" w:rsidRPr="008B1F18" w:rsidRDefault="0091346B"/>
        </w:tc>
        <w:tc>
          <w:tcPr>
            <w:tcW w:w="2258" w:type="dxa"/>
            <w:tcBorders>
              <w:top w:val="nil"/>
              <w:bottom w:val="nil"/>
            </w:tcBorders>
          </w:tcPr>
          <w:p w14:paraId="0B71AB98" w14:textId="77777777" w:rsidR="0091346B" w:rsidRPr="008B1F18" w:rsidRDefault="00AE2379">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14:paraId="22D0AD07" w14:textId="77777777" w:rsidR="0091346B" w:rsidRPr="008B1F18" w:rsidRDefault="00AE2379">
            <w:pPr>
              <w:pStyle w:val="TableParagraph"/>
              <w:spacing w:before="56"/>
              <w:ind w:left="85"/>
              <w:rPr>
                <w:sz w:val="14"/>
              </w:rPr>
            </w:pPr>
            <w:r w:rsidRPr="008B1F18">
              <w:rPr>
                <w:w w:val="105"/>
                <w:sz w:val="14"/>
              </w:rPr>
              <w:t>- [………………]</w:t>
            </w:r>
          </w:p>
        </w:tc>
      </w:tr>
      <w:tr w:rsidR="0091346B" w:rsidRPr="008B1F18" w14:paraId="1BDF9D93" w14:textId="77777777">
        <w:trPr>
          <w:trHeight w:hRule="exact" w:val="510"/>
        </w:trPr>
        <w:tc>
          <w:tcPr>
            <w:tcW w:w="4515" w:type="dxa"/>
            <w:vMerge/>
          </w:tcPr>
          <w:p w14:paraId="75DA5B6B" w14:textId="77777777" w:rsidR="0091346B" w:rsidRPr="008B1F18" w:rsidRDefault="0091346B"/>
        </w:tc>
        <w:tc>
          <w:tcPr>
            <w:tcW w:w="2258" w:type="dxa"/>
            <w:tcBorders>
              <w:top w:val="nil"/>
              <w:bottom w:val="nil"/>
            </w:tcBorders>
          </w:tcPr>
          <w:p w14:paraId="54F22064" w14:textId="77777777" w:rsidR="0091346B" w:rsidRPr="008B1F18" w:rsidRDefault="0091346B">
            <w:pPr>
              <w:pStyle w:val="TableParagraph"/>
              <w:spacing w:before="2"/>
              <w:rPr>
                <w:sz w:val="17"/>
              </w:rPr>
            </w:pPr>
          </w:p>
          <w:p w14:paraId="67D1745E" w14:textId="77777777" w:rsidR="0091346B" w:rsidRPr="008B1F18" w:rsidRDefault="00AE2379">
            <w:pPr>
              <w:pStyle w:val="TableParagraph"/>
              <w:ind w:left="85"/>
              <w:rPr>
                <w:sz w:val="14"/>
              </w:rPr>
            </w:pPr>
            <w:r w:rsidRPr="008B1F18">
              <w:rPr>
                <w:w w:val="105"/>
                <w:sz w:val="14"/>
              </w:rPr>
              <w:t>c2) [………….…]</w:t>
            </w:r>
          </w:p>
        </w:tc>
        <w:tc>
          <w:tcPr>
            <w:tcW w:w="2259" w:type="dxa"/>
            <w:tcBorders>
              <w:top w:val="nil"/>
              <w:bottom w:val="nil"/>
              <w:right w:val="single" w:sz="3" w:space="0" w:color="010101"/>
            </w:tcBorders>
          </w:tcPr>
          <w:p w14:paraId="696A2465" w14:textId="77777777" w:rsidR="0091346B" w:rsidRPr="008B1F18" w:rsidRDefault="0091346B">
            <w:pPr>
              <w:pStyle w:val="TableParagraph"/>
              <w:spacing w:before="2"/>
              <w:rPr>
                <w:sz w:val="17"/>
              </w:rPr>
            </w:pPr>
          </w:p>
          <w:p w14:paraId="28032643" w14:textId="77777777" w:rsidR="0091346B" w:rsidRPr="008B1F18" w:rsidRDefault="00AE2379">
            <w:pPr>
              <w:pStyle w:val="TableParagraph"/>
              <w:ind w:left="85"/>
              <w:rPr>
                <w:sz w:val="14"/>
              </w:rPr>
            </w:pPr>
            <w:r w:rsidRPr="008B1F18">
              <w:rPr>
                <w:w w:val="105"/>
                <w:sz w:val="14"/>
              </w:rPr>
              <w:t>c2) [………….…]</w:t>
            </w:r>
          </w:p>
        </w:tc>
      </w:tr>
      <w:tr w:rsidR="0091346B" w:rsidRPr="008B1F18" w14:paraId="2EA504BE" w14:textId="77777777">
        <w:trPr>
          <w:trHeight w:hRule="exact" w:val="310"/>
        </w:trPr>
        <w:tc>
          <w:tcPr>
            <w:tcW w:w="4515" w:type="dxa"/>
            <w:vMerge/>
            <w:tcBorders>
              <w:bottom w:val="single" w:sz="3" w:space="0" w:color="010101"/>
            </w:tcBorders>
          </w:tcPr>
          <w:p w14:paraId="6CACE3F2" w14:textId="77777777" w:rsidR="0091346B" w:rsidRPr="008B1F18" w:rsidRDefault="0091346B"/>
        </w:tc>
        <w:tc>
          <w:tcPr>
            <w:tcW w:w="2258" w:type="dxa"/>
            <w:tcBorders>
              <w:top w:val="nil"/>
              <w:bottom w:val="single" w:sz="3" w:space="0" w:color="010101"/>
            </w:tcBorders>
          </w:tcPr>
          <w:p w14:paraId="3FB1A90F" w14:textId="77777777" w:rsidR="0091346B" w:rsidRPr="008B1F18" w:rsidRDefault="0091346B">
            <w:pPr>
              <w:pStyle w:val="TableParagraph"/>
              <w:spacing w:before="2"/>
              <w:rPr>
                <w:sz w:val="12"/>
              </w:rPr>
            </w:pPr>
          </w:p>
          <w:p w14:paraId="1DAF7EE4" w14:textId="77777777" w:rsidR="0091346B" w:rsidRPr="008B1F18" w:rsidRDefault="00AE2379">
            <w:pPr>
              <w:pStyle w:val="TableParagraph"/>
              <w:ind w:left="85"/>
              <w:rPr>
                <w:sz w:val="14"/>
              </w:rPr>
            </w:pPr>
            <w:r w:rsidRPr="008B1F18">
              <w:rPr>
                <w:w w:val="105"/>
                <w:sz w:val="14"/>
              </w:rPr>
              <w:t xml:space="preserve">d) [ ] </w:t>
            </w:r>
            <w:proofErr w:type="spellStart"/>
            <w:r w:rsidRPr="008B1F18">
              <w:rPr>
                <w:w w:val="105"/>
                <w:sz w:val="14"/>
              </w:rPr>
              <w:t>Sì</w:t>
            </w:r>
            <w:proofErr w:type="spellEnd"/>
            <w:r w:rsidRPr="008B1F18">
              <w:rPr>
                <w:w w:val="105"/>
                <w:sz w:val="14"/>
              </w:rPr>
              <w:t xml:space="preserve"> [ ] No</w:t>
            </w:r>
          </w:p>
        </w:tc>
        <w:tc>
          <w:tcPr>
            <w:tcW w:w="2259" w:type="dxa"/>
            <w:tcBorders>
              <w:top w:val="nil"/>
              <w:bottom w:val="single" w:sz="3" w:space="0" w:color="010101"/>
              <w:right w:val="single" w:sz="3" w:space="0" w:color="010101"/>
            </w:tcBorders>
          </w:tcPr>
          <w:p w14:paraId="70A3AD84" w14:textId="77777777" w:rsidR="0091346B" w:rsidRPr="008B1F18" w:rsidRDefault="0091346B">
            <w:pPr>
              <w:pStyle w:val="TableParagraph"/>
              <w:spacing w:before="2"/>
              <w:rPr>
                <w:sz w:val="12"/>
              </w:rPr>
            </w:pPr>
          </w:p>
          <w:p w14:paraId="5244A61A" w14:textId="77777777" w:rsidR="0091346B" w:rsidRPr="008B1F18" w:rsidRDefault="00AE2379">
            <w:pPr>
              <w:pStyle w:val="TableParagraph"/>
              <w:ind w:left="85"/>
              <w:rPr>
                <w:sz w:val="14"/>
              </w:rPr>
            </w:pPr>
            <w:r w:rsidRPr="008B1F18">
              <w:rPr>
                <w:w w:val="105"/>
                <w:sz w:val="14"/>
              </w:rPr>
              <w:t xml:space="preserve">d) [ ] </w:t>
            </w:r>
            <w:proofErr w:type="spellStart"/>
            <w:r w:rsidRPr="008B1F18">
              <w:rPr>
                <w:w w:val="105"/>
                <w:sz w:val="14"/>
              </w:rPr>
              <w:t>Sì</w:t>
            </w:r>
            <w:proofErr w:type="spellEnd"/>
            <w:r w:rsidRPr="008B1F18">
              <w:rPr>
                <w:w w:val="105"/>
                <w:sz w:val="14"/>
              </w:rPr>
              <w:t xml:space="preserve"> [ ] No</w:t>
            </w:r>
          </w:p>
        </w:tc>
      </w:tr>
    </w:tbl>
    <w:p w14:paraId="0BB3C9F0" w14:textId="77777777" w:rsidR="0091346B" w:rsidRPr="008B1F18" w:rsidRDefault="00DE04C1">
      <w:pPr>
        <w:pStyle w:val="Corpotesto"/>
        <w:spacing w:before="11"/>
        <w:rPr>
          <w:sz w:val="14"/>
        </w:rPr>
      </w:pPr>
      <w:r w:rsidRPr="008B1F18">
        <w:rPr>
          <w:noProof/>
          <w:lang w:val="it-IT" w:eastAsia="it-IT"/>
        </w:rPr>
        <mc:AlternateContent>
          <mc:Choice Requires="wps">
            <w:drawing>
              <wp:anchor distT="0" distB="0" distL="0" distR="0" simplePos="0" relativeHeight="251654144" behindDoc="0" locked="0" layoutInCell="1" allowOverlap="1" wp14:anchorId="7D1FC3E9" wp14:editId="46ABB4F6">
                <wp:simplePos x="0" y="0"/>
                <wp:positionH relativeFrom="page">
                  <wp:posOffset>967105</wp:posOffset>
                </wp:positionH>
                <wp:positionV relativeFrom="paragraph">
                  <wp:posOffset>137795</wp:posOffset>
                </wp:positionV>
                <wp:extent cx="1777365" cy="0"/>
                <wp:effectExtent l="5080" t="9525" r="8255" b="9525"/>
                <wp:wrapTopAndBottom/>
                <wp:docPr id="9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6845">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1519FA" id="Line 40"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15pt,10.85pt" to="216.1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" strokecolor="#010101" strokeweight=".19014mm">
                <w10:wrap type="topAndBottom" anchorx="page"/>
              </v:line>
            </w:pict>
          </mc:Fallback>
        </mc:AlternateContent>
      </w:r>
    </w:p>
    <w:p w14:paraId="0B56B8A8" w14:textId="77777777" w:rsidR="0091346B" w:rsidRPr="008B1F18" w:rsidRDefault="0091346B">
      <w:pPr>
        <w:pStyle w:val="Corpotesto"/>
        <w:spacing w:before="7"/>
        <w:rPr>
          <w:sz w:val="6"/>
        </w:rPr>
      </w:pPr>
    </w:p>
    <w:p w14:paraId="18F6CEEA" w14:textId="77777777" w:rsidR="0091346B" w:rsidRPr="008B1F18" w:rsidRDefault="00AE2379">
      <w:pPr>
        <w:pStyle w:val="Corpotesto"/>
        <w:spacing w:before="87"/>
        <w:ind w:left="682" w:right="777"/>
        <w:rPr>
          <w:sz w:val="13"/>
          <w:szCs w:val="13"/>
          <w:lang w:val="it-IT"/>
        </w:rPr>
      </w:pPr>
      <w:r w:rsidRPr="008B1F18">
        <w:rPr>
          <w:w w:val="105"/>
          <w:position w:val="6"/>
          <w:sz w:val="13"/>
          <w:szCs w:val="13"/>
          <w:lang w:val="it-IT"/>
        </w:rPr>
        <w:t>(</w:t>
      </w:r>
      <w:r w:rsidRPr="008B1F18">
        <w:rPr>
          <w:color w:val="010101"/>
          <w:w w:val="105"/>
          <w:position w:val="6"/>
          <w:sz w:val="13"/>
          <w:szCs w:val="13"/>
          <w:lang w:val="it-IT"/>
        </w:rPr>
        <w:t>20</w:t>
      </w:r>
      <w:r w:rsidR="006C2DF2" w:rsidRPr="008B1F18">
        <w:rPr>
          <w:w w:val="105"/>
          <w:position w:val="6"/>
          <w:sz w:val="13"/>
          <w:szCs w:val="13"/>
          <w:lang w:val="it-IT"/>
        </w:rPr>
        <w:t xml:space="preserve">) </w:t>
      </w:r>
      <w:r w:rsidRPr="008B1F18">
        <w:rPr>
          <w:w w:val="105"/>
          <w:sz w:val="13"/>
          <w:szCs w:val="13"/>
          <w:lang w:val="it-IT"/>
        </w:rPr>
        <w:t>In conformità alle disposizioni nazionali di attuazione dell'articolo 57, paragrafo 6, della direttiva 2014/24/UE.</w:t>
      </w:r>
    </w:p>
    <w:p w14:paraId="4F6C9E3B" w14:textId="77777777" w:rsidR="0091346B" w:rsidRPr="008B1F18" w:rsidRDefault="0091346B">
      <w:pPr>
        <w:rPr>
          <w:lang w:val="it-IT"/>
        </w:rPr>
        <w:sectPr w:rsidR="0091346B" w:rsidRPr="008B1F18">
          <w:pgSz w:w="11900" w:h="16840"/>
          <w:pgMar w:top="1460" w:right="760" w:bottom="1540" w:left="840" w:header="1171" w:footer="1340" w:gutter="0"/>
          <w:cols w:space="720"/>
        </w:sectPr>
      </w:pPr>
    </w:p>
    <w:p w14:paraId="14FF1241" w14:textId="77777777" w:rsidR="0091346B" w:rsidRPr="008B1F18" w:rsidRDefault="0091346B">
      <w:pPr>
        <w:pStyle w:val="Corpotesto"/>
        <w:rPr>
          <w:sz w:val="20"/>
          <w:lang w:val="it-IT"/>
        </w:rPr>
      </w:pPr>
    </w:p>
    <w:p w14:paraId="186C12C5" w14:textId="77777777" w:rsidR="0091346B" w:rsidRPr="008B1F18" w:rsidRDefault="0091346B">
      <w:pPr>
        <w:pStyle w:val="Corpotesto"/>
        <w:spacing w:before="1" w:after="1"/>
        <w:rPr>
          <w:sz w:val="20"/>
          <w:lang w:val="it-IT"/>
        </w:rPr>
      </w:pPr>
    </w:p>
    <w:tbl>
      <w:tblPr>
        <w:tblW w:w="0" w:type="auto"/>
        <w:tblInd w:w="395"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4"/>
        <w:gridCol w:w="2257"/>
        <w:gridCol w:w="2259"/>
      </w:tblGrid>
      <w:tr w:rsidR="0091346B" w:rsidRPr="00E57A2C" w14:paraId="0C79BE02" w14:textId="77777777" w:rsidTr="00160EA1">
        <w:trPr>
          <w:trHeight w:hRule="exact" w:val="1103"/>
        </w:trPr>
        <w:tc>
          <w:tcPr>
            <w:tcW w:w="4514" w:type="dxa"/>
          </w:tcPr>
          <w:p w14:paraId="0518CA2A" w14:textId="77777777" w:rsidR="0091346B" w:rsidRPr="008B1F18" w:rsidRDefault="00AE2379">
            <w:pPr>
              <w:pStyle w:val="TableParagraph"/>
              <w:spacing w:before="3" w:line="249" w:lineRule="auto"/>
              <w:ind w:left="362" w:right="99"/>
              <w:jc w:val="both"/>
              <w:rPr>
                <w:sz w:val="14"/>
                <w:lang w:val="it-IT"/>
              </w:rPr>
            </w:pPr>
            <w:r w:rsidRPr="008B1F18">
              <w:rPr>
                <w:w w:val="105"/>
                <w:sz w:val="14"/>
                <w:lang w:val="it-IT"/>
              </w:rPr>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257" w:type="dxa"/>
          </w:tcPr>
          <w:p w14:paraId="23106262" w14:textId="77777777" w:rsidR="0091346B" w:rsidRPr="008B1F18" w:rsidRDefault="0091346B">
            <w:pPr>
              <w:pStyle w:val="TableParagraph"/>
              <w:rPr>
                <w:sz w:val="14"/>
                <w:lang w:val="it-IT"/>
              </w:rPr>
            </w:pPr>
          </w:p>
          <w:p w14:paraId="469B1B20" w14:textId="77777777" w:rsidR="0091346B" w:rsidRPr="008B1F18" w:rsidRDefault="0091346B">
            <w:pPr>
              <w:pStyle w:val="TableParagraph"/>
              <w:spacing w:before="11"/>
              <w:rPr>
                <w:sz w:val="10"/>
                <w:lang w:val="it-IT"/>
              </w:rPr>
            </w:pPr>
          </w:p>
          <w:p w14:paraId="476C6614" w14:textId="77777777" w:rsidR="0091346B" w:rsidRPr="008B1F18" w:rsidRDefault="00AE2379">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c>
          <w:tcPr>
            <w:tcW w:w="2259" w:type="dxa"/>
            <w:tcBorders>
              <w:right w:val="single" w:sz="3" w:space="0" w:color="010101"/>
            </w:tcBorders>
          </w:tcPr>
          <w:p w14:paraId="2494E3BC" w14:textId="77777777" w:rsidR="0091346B" w:rsidRPr="008B1F18" w:rsidRDefault="0091346B">
            <w:pPr>
              <w:pStyle w:val="TableParagraph"/>
              <w:rPr>
                <w:sz w:val="14"/>
                <w:lang w:val="it-IT"/>
              </w:rPr>
            </w:pPr>
          </w:p>
          <w:p w14:paraId="7EF16E4C" w14:textId="77777777" w:rsidR="0091346B" w:rsidRPr="008B1F18" w:rsidRDefault="0091346B">
            <w:pPr>
              <w:pStyle w:val="TableParagraph"/>
              <w:spacing w:before="11"/>
              <w:rPr>
                <w:sz w:val="10"/>
                <w:lang w:val="it-IT"/>
              </w:rPr>
            </w:pPr>
          </w:p>
          <w:p w14:paraId="0F2152FF" w14:textId="77777777" w:rsidR="0091346B" w:rsidRPr="008B1F18" w:rsidRDefault="00AE2379">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r>
      <w:tr w:rsidR="0091346B" w:rsidRPr="008B1F18" w14:paraId="7C371214" w14:textId="77777777">
        <w:trPr>
          <w:trHeight w:hRule="exact" w:val="863"/>
        </w:trPr>
        <w:tc>
          <w:tcPr>
            <w:tcW w:w="4514" w:type="dxa"/>
          </w:tcPr>
          <w:p w14:paraId="357AFD23" w14:textId="77777777" w:rsidR="0091346B" w:rsidRPr="008B1F18" w:rsidRDefault="00AE2379">
            <w:pPr>
              <w:pStyle w:val="TableParagraph"/>
              <w:spacing w:before="119" w:line="249" w:lineRule="auto"/>
              <w:ind w:left="85" w:right="92"/>
              <w:rPr>
                <w:sz w:val="14"/>
                <w:lang w:val="it-IT"/>
              </w:rPr>
            </w:pPr>
            <w:r w:rsidRPr="008B1F18">
              <w:rPr>
                <w:color w:val="010101"/>
                <w:w w:val="105"/>
                <w:sz w:val="14"/>
                <w:lang w:val="it-IT"/>
              </w:rPr>
              <w:t>Se la documentazione pertinente relativa al pagamento di imposte o contributi previdenziali è disponibile elettronicamente, indicare:</w:t>
            </w:r>
          </w:p>
        </w:tc>
        <w:tc>
          <w:tcPr>
            <w:tcW w:w="4516" w:type="dxa"/>
            <w:gridSpan w:val="2"/>
            <w:tcBorders>
              <w:right w:val="single" w:sz="3" w:space="0" w:color="010101"/>
            </w:tcBorders>
          </w:tcPr>
          <w:p w14:paraId="4A4DFA36" w14:textId="77777777" w:rsidR="0091346B" w:rsidRPr="008B1F18" w:rsidRDefault="00AE2379" w:rsidP="007366DD">
            <w:pPr>
              <w:pStyle w:val="TableParagraph"/>
              <w:spacing w:before="116" w:line="168" w:lineRule="exact"/>
              <w:ind w:left="85"/>
              <w:rPr>
                <w:sz w:val="14"/>
                <w:lang w:val="it-IT"/>
              </w:rPr>
            </w:pPr>
            <w:r w:rsidRPr="008B1F18">
              <w:rPr>
                <w:color w:val="010101"/>
                <w:w w:val="105"/>
                <w:sz w:val="14"/>
                <w:lang w:val="it-IT"/>
              </w:rPr>
              <w:t>(indirizzo web, autorità o organismo di emanazione, riferimento preciso della documentazione)(</w:t>
            </w:r>
            <w:r w:rsidRPr="008B1F18">
              <w:rPr>
                <w:color w:val="010101"/>
                <w:w w:val="105"/>
                <w:position w:val="7"/>
                <w:sz w:val="9"/>
                <w:lang w:val="it-IT"/>
              </w:rPr>
              <w:t>21</w:t>
            </w:r>
            <w:r w:rsidRPr="008B1F18">
              <w:rPr>
                <w:color w:val="010101"/>
                <w:w w:val="105"/>
                <w:sz w:val="14"/>
                <w:lang w:val="it-IT"/>
              </w:rPr>
              <w:t>):</w:t>
            </w:r>
          </w:p>
          <w:p w14:paraId="2C84C2EF" w14:textId="77777777" w:rsidR="0091346B" w:rsidRPr="008B1F18" w:rsidRDefault="00AE2379">
            <w:pPr>
              <w:pStyle w:val="TableParagraph"/>
              <w:spacing w:before="120"/>
              <w:ind w:left="85"/>
              <w:rPr>
                <w:sz w:val="14"/>
              </w:rPr>
            </w:pPr>
            <w:r w:rsidRPr="008B1F18">
              <w:rPr>
                <w:color w:val="010101"/>
                <w:w w:val="105"/>
                <w:sz w:val="14"/>
              </w:rPr>
              <w:t>[……………][……………][…………..…]</w:t>
            </w:r>
          </w:p>
        </w:tc>
      </w:tr>
    </w:tbl>
    <w:p w14:paraId="67BD7F80" w14:textId="77777777" w:rsidR="0091346B" w:rsidRPr="008B1F18" w:rsidRDefault="00AE2379">
      <w:pPr>
        <w:pStyle w:val="Titolo5"/>
        <w:spacing w:before="96"/>
        <w:ind w:left="1718"/>
        <w:rPr>
          <w:lang w:val="it-IT"/>
        </w:rPr>
      </w:pPr>
      <w:r w:rsidRPr="008B1F18">
        <w:rPr>
          <w:color w:val="010101"/>
          <w:w w:val="105"/>
          <w:lang w:val="it-IT"/>
        </w:rPr>
        <w:t>C: MOTIVI LEGATI A INSOLVENZA, CONFLITTO DI INTERESSI O ILLECITI PROFESSIONALI (</w:t>
      </w:r>
      <w:r w:rsidRPr="008B1F18">
        <w:rPr>
          <w:color w:val="010101"/>
          <w:w w:val="105"/>
          <w:position w:val="7"/>
          <w:sz w:val="9"/>
          <w:lang w:val="it-IT"/>
        </w:rPr>
        <w:t>22</w:t>
      </w:r>
      <w:r w:rsidRPr="008B1F18">
        <w:rPr>
          <w:color w:val="010101"/>
          <w:w w:val="105"/>
          <w:lang w:val="it-IT"/>
        </w:rPr>
        <w:t>)</w:t>
      </w:r>
    </w:p>
    <w:p w14:paraId="6BD1439D" w14:textId="77777777" w:rsidR="0091346B" w:rsidRPr="008B1F18" w:rsidRDefault="00DE04C1">
      <w:pPr>
        <w:pStyle w:val="Corpotesto"/>
        <w:spacing w:before="3"/>
        <w:rPr>
          <w:sz w:val="27"/>
          <w:lang w:val="it-IT"/>
        </w:rPr>
      </w:pPr>
      <w:r w:rsidRPr="008B1F18">
        <w:rPr>
          <w:noProof/>
          <w:lang w:val="it-IT" w:eastAsia="it-IT"/>
        </w:rPr>
        <mc:AlternateContent>
          <mc:Choice Requires="wps">
            <w:drawing>
              <wp:anchor distT="0" distB="0" distL="0" distR="0" simplePos="0" relativeHeight="251655168" behindDoc="0" locked="0" layoutInCell="1" allowOverlap="1" wp14:anchorId="444A09D3" wp14:editId="6767AFED">
                <wp:simplePos x="0" y="0"/>
                <wp:positionH relativeFrom="page">
                  <wp:posOffset>788035</wp:posOffset>
                </wp:positionH>
                <wp:positionV relativeFrom="paragraph">
                  <wp:posOffset>236855</wp:posOffset>
                </wp:positionV>
                <wp:extent cx="5717540" cy="351155"/>
                <wp:effectExtent l="0" t="0" r="16510" b="10795"/>
                <wp:wrapTopAndBottom/>
                <wp:docPr id="9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351155"/>
                        </a:xfrm>
                        <a:prstGeom prst="rect">
                          <a:avLst/>
                        </a:prstGeom>
                        <a:solidFill>
                          <a:srgbClr val="BFBFBF"/>
                        </a:solidFill>
                        <a:ln w="6097">
                          <a:solidFill>
                            <a:srgbClr val="010101"/>
                          </a:solidFill>
                          <a:miter lim="800000"/>
                          <a:headEnd/>
                          <a:tailEnd/>
                        </a:ln>
                      </wps:spPr>
                      <wps:txbx>
                        <w:txbxContent>
                          <w:p w14:paraId="246F44D8" w14:textId="77777777" w:rsidR="003364FB" w:rsidRPr="00AE2379" w:rsidRDefault="003364FB">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4" type="#_x0000_t202" style="position:absolute;margin-left:62.05pt;margin-top:18.65pt;width:450.2pt;height:27.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" fillcolor="#bfbfbf" strokecolor="#010101" strokeweight=".16936mm">
                <v:textbox inset="0,0,0,0">
                  <w:txbxContent>
                    <w:p w14:paraId="246F44D8" w14:textId="77777777" w:rsidR="003364FB" w:rsidRPr="00AE2379" w:rsidRDefault="003364FB">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v:textbox>
                <w10:wrap type="topAndBottom" anchorx="page"/>
              </v:shape>
            </w:pict>
          </mc:Fallback>
        </mc:AlternateContent>
      </w:r>
    </w:p>
    <w:p w14:paraId="561BD060" w14:textId="77777777" w:rsidR="0091346B" w:rsidRPr="008B1F18" w:rsidRDefault="0091346B">
      <w:pPr>
        <w:pStyle w:val="Corpotesto"/>
        <w:spacing w:before="6"/>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4"/>
        <w:gridCol w:w="4513"/>
      </w:tblGrid>
      <w:tr w:rsidR="0091346B" w:rsidRPr="008B1F18" w14:paraId="4D061910" w14:textId="77777777">
        <w:trPr>
          <w:trHeight w:hRule="exact" w:val="577"/>
        </w:trPr>
        <w:tc>
          <w:tcPr>
            <w:tcW w:w="4514" w:type="dxa"/>
            <w:tcBorders>
              <w:top w:val="single" w:sz="4" w:space="0" w:color="010101"/>
              <w:left w:val="single" w:sz="4" w:space="0" w:color="010101"/>
              <w:bottom w:val="single" w:sz="4" w:space="0" w:color="010101"/>
              <w:right w:val="single" w:sz="4" w:space="0" w:color="010101"/>
            </w:tcBorders>
          </w:tcPr>
          <w:p w14:paraId="0415D3E9" w14:textId="77777777" w:rsidR="0091346B" w:rsidRPr="008B1F18" w:rsidRDefault="00AE2379">
            <w:pPr>
              <w:pStyle w:val="TableParagraph"/>
              <w:spacing w:before="119" w:line="249" w:lineRule="auto"/>
              <w:ind w:left="85" w:right="92"/>
              <w:rPr>
                <w:b/>
                <w:sz w:val="14"/>
                <w:lang w:val="it-IT"/>
              </w:rPr>
            </w:pPr>
            <w:r w:rsidRPr="008B1F18">
              <w:rPr>
                <w:b/>
                <w:color w:val="010101"/>
                <w:w w:val="105"/>
                <w:sz w:val="14"/>
                <w:lang w:val="it-IT"/>
              </w:rPr>
              <w:t>Informazioni su eventuali situazioni di insolvenza, conflitto di interessi o illeciti professionali</w:t>
            </w:r>
          </w:p>
        </w:tc>
        <w:tc>
          <w:tcPr>
            <w:tcW w:w="4513" w:type="dxa"/>
            <w:tcBorders>
              <w:top w:val="single" w:sz="4" w:space="0" w:color="010101"/>
              <w:left w:val="single" w:sz="4" w:space="0" w:color="010101"/>
              <w:bottom w:val="single" w:sz="4" w:space="0" w:color="010101"/>
            </w:tcBorders>
          </w:tcPr>
          <w:p w14:paraId="546F4DBC" w14:textId="77777777" w:rsidR="0091346B" w:rsidRPr="008B1F18" w:rsidRDefault="00AE2379">
            <w:pPr>
              <w:pStyle w:val="TableParagraph"/>
              <w:spacing w:before="119"/>
              <w:ind w:left="85" w:right="304"/>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295FFDEC" w14:textId="77777777">
        <w:trPr>
          <w:trHeight w:hRule="exact" w:val="412"/>
        </w:trPr>
        <w:tc>
          <w:tcPr>
            <w:tcW w:w="4514" w:type="dxa"/>
            <w:vMerge w:val="restart"/>
            <w:tcBorders>
              <w:top w:val="single" w:sz="4" w:space="0" w:color="010101"/>
              <w:left w:val="single" w:sz="4" w:space="0" w:color="010101"/>
              <w:right w:val="single" w:sz="4" w:space="0" w:color="010101"/>
            </w:tcBorders>
          </w:tcPr>
          <w:p w14:paraId="7DFC46A3" w14:textId="77777777" w:rsidR="0091346B" w:rsidRPr="008B1F18" w:rsidRDefault="00AE2379">
            <w:pPr>
              <w:pStyle w:val="TableParagraph"/>
              <w:spacing w:before="124" w:line="232" w:lineRule="auto"/>
              <w:ind w:left="85" w:right="98"/>
              <w:jc w:val="both"/>
              <w:rPr>
                <w:sz w:val="14"/>
                <w:lang w:val="it-IT"/>
              </w:rPr>
            </w:pPr>
            <w:r w:rsidRPr="008B1F18">
              <w:rPr>
                <w:w w:val="105"/>
                <w:sz w:val="14"/>
                <w:lang w:val="it-IT"/>
              </w:rPr>
              <w:t xml:space="preserve">L'operatore economico ha violato, </w:t>
            </w:r>
            <w:r w:rsidRPr="008B1F18">
              <w:rPr>
                <w:b/>
                <w:w w:val="105"/>
                <w:sz w:val="14"/>
                <w:lang w:val="it-IT"/>
              </w:rPr>
              <w:t>per quanto di sua conoscenza</w:t>
            </w:r>
            <w:r w:rsidRPr="008B1F18">
              <w:rPr>
                <w:w w:val="105"/>
                <w:sz w:val="14"/>
                <w:lang w:val="it-IT"/>
              </w:rPr>
              <w:t xml:space="preserve">, </w:t>
            </w:r>
            <w:r w:rsidRPr="008B1F18">
              <w:rPr>
                <w:b/>
                <w:w w:val="105"/>
                <w:sz w:val="14"/>
                <w:lang w:val="it-IT"/>
              </w:rPr>
              <w:t xml:space="preserve">obblighi </w:t>
            </w:r>
            <w:r w:rsidRPr="008B1F18">
              <w:rPr>
                <w:w w:val="105"/>
                <w:sz w:val="14"/>
                <w:lang w:val="it-IT"/>
              </w:rPr>
              <w:t xml:space="preserve">applicabili in materia di salute e sicurezza sul lavoro, </w:t>
            </w:r>
            <w:r w:rsidRPr="008B1F18">
              <w:rPr>
                <w:b/>
                <w:w w:val="105"/>
                <w:sz w:val="14"/>
                <w:lang w:val="it-IT"/>
              </w:rPr>
              <w:t xml:space="preserve">di diritto ambientale, sociale e del lavoro, </w:t>
            </w:r>
            <w:r w:rsidRPr="008B1F18">
              <w:rPr>
                <w:w w:val="105"/>
                <w:sz w:val="14"/>
                <w:lang w:val="it-IT"/>
              </w:rPr>
              <w:t>(</w:t>
            </w:r>
            <w:r w:rsidRPr="008B1F18">
              <w:rPr>
                <w:w w:val="105"/>
                <w:position w:val="7"/>
                <w:sz w:val="9"/>
                <w:lang w:val="it-IT"/>
              </w:rPr>
              <w:t>23</w:t>
            </w:r>
            <w:r w:rsidR="00EC50EF" w:rsidRPr="008B1F18">
              <w:rPr>
                <w:w w:val="105"/>
                <w:sz w:val="14"/>
                <w:lang w:val="it-IT"/>
              </w:rPr>
              <w:t xml:space="preserve">) di </w:t>
            </w:r>
            <w:r w:rsidRPr="008B1F18">
              <w:rPr>
                <w:w w:val="105"/>
                <w:sz w:val="14"/>
                <w:lang w:val="it-IT"/>
              </w:rPr>
              <w:t>cui</w:t>
            </w:r>
          </w:p>
          <w:p w14:paraId="522ED486" w14:textId="77777777" w:rsidR="0091346B" w:rsidRPr="008B1F18" w:rsidRDefault="00AE2379">
            <w:pPr>
              <w:pStyle w:val="TableParagraph"/>
              <w:spacing w:before="8"/>
              <w:ind w:left="85" w:right="92"/>
              <w:rPr>
                <w:sz w:val="14"/>
                <w:lang w:val="it-IT"/>
              </w:rPr>
            </w:pPr>
            <w:r w:rsidRPr="008B1F18">
              <w:rPr>
                <w:w w:val="105"/>
                <w:sz w:val="14"/>
                <w:lang w:val="it-IT"/>
              </w:rPr>
              <w:t xml:space="preserve">all’articolo 80, comma 5, </w:t>
            </w:r>
            <w:proofErr w:type="spellStart"/>
            <w:r w:rsidRPr="008B1F18">
              <w:rPr>
                <w:w w:val="105"/>
                <w:sz w:val="14"/>
                <w:lang w:val="it-IT"/>
              </w:rPr>
              <w:t>lett</w:t>
            </w:r>
            <w:proofErr w:type="spellEnd"/>
            <w:r w:rsidRPr="008B1F18">
              <w:rPr>
                <w:w w:val="105"/>
                <w:sz w:val="14"/>
                <w:lang w:val="it-IT"/>
              </w:rPr>
              <w:t xml:space="preserve">. </w:t>
            </w:r>
            <w:r w:rsidRPr="008B1F18">
              <w:rPr>
                <w:i/>
                <w:w w:val="105"/>
                <w:sz w:val="14"/>
                <w:lang w:val="it-IT"/>
              </w:rPr>
              <w:t>a)</w:t>
            </w:r>
            <w:r w:rsidRPr="008B1F18">
              <w:rPr>
                <w:w w:val="105"/>
                <w:sz w:val="14"/>
                <w:lang w:val="it-IT"/>
              </w:rPr>
              <w:t>, del Codice ?</w:t>
            </w:r>
          </w:p>
          <w:p w14:paraId="699BF583" w14:textId="77777777" w:rsidR="0091346B" w:rsidRPr="008B1F18" w:rsidRDefault="0091346B">
            <w:pPr>
              <w:pStyle w:val="TableParagraph"/>
              <w:rPr>
                <w:sz w:val="14"/>
                <w:lang w:val="it-IT"/>
              </w:rPr>
            </w:pPr>
          </w:p>
          <w:p w14:paraId="1F26A4D1" w14:textId="77777777" w:rsidR="0091346B" w:rsidRPr="008B1F18" w:rsidRDefault="0091346B">
            <w:pPr>
              <w:pStyle w:val="TableParagraph"/>
              <w:rPr>
                <w:sz w:val="14"/>
                <w:lang w:val="it-IT"/>
              </w:rPr>
            </w:pPr>
          </w:p>
          <w:p w14:paraId="288DB3EE" w14:textId="77777777" w:rsidR="0091346B" w:rsidRPr="008B1F18" w:rsidRDefault="00AE2379">
            <w:pPr>
              <w:pStyle w:val="TableParagraph"/>
              <w:spacing w:before="85" w:line="252" w:lineRule="auto"/>
              <w:ind w:left="85" w:right="92"/>
              <w:rPr>
                <w:sz w:val="13"/>
                <w:lang w:val="it-IT"/>
              </w:rPr>
            </w:pPr>
            <w:r w:rsidRPr="008B1F18">
              <w:rPr>
                <w:b/>
                <w:w w:val="105"/>
                <w:sz w:val="13"/>
                <w:lang w:val="it-IT"/>
              </w:rPr>
              <w:t>In caso affermativo</w:t>
            </w:r>
            <w:r w:rsidRPr="008B1F18">
              <w:rPr>
                <w:w w:val="105"/>
                <w:sz w:val="13"/>
                <w:lang w:val="it-IT"/>
              </w:rPr>
              <w:t>, l'operatore economico ha adottato misure sufficienti a dimostrare la sua affidabilità nonostante l'esistenza di un pertinente motivo di esclusione (autodisciplina</w:t>
            </w:r>
          </w:p>
          <w:p w14:paraId="5F3C684F" w14:textId="77777777" w:rsidR="0091346B" w:rsidRPr="008B1F18" w:rsidRDefault="00AE2379">
            <w:pPr>
              <w:pStyle w:val="TableParagraph"/>
              <w:spacing w:line="149" w:lineRule="exact"/>
              <w:ind w:left="85" w:right="92"/>
              <w:rPr>
                <w:sz w:val="13"/>
                <w:lang w:val="it-IT"/>
              </w:rPr>
            </w:pPr>
            <w:r w:rsidRPr="008B1F18">
              <w:rPr>
                <w:w w:val="105"/>
                <w:sz w:val="13"/>
                <w:lang w:val="it-IT"/>
              </w:rPr>
              <w:t>o “Self-</w:t>
            </w:r>
            <w:proofErr w:type="spellStart"/>
            <w:r w:rsidRPr="008B1F18">
              <w:rPr>
                <w:w w:val="105"/>
                <w:sz w:val="13"/>
                <w:lang w:val="it-IT"/>
              </w:rPr>
              <w:t>Cleaning</w:t>
            </w:r>
            <w:proofErr w:type="spellEnd"/>
            <w:r w:rsidRPr="008B1F18">
              <w:rPr>
                <w:w w:val="105"/>
                <w:sz w:val="13"/>
                <w:lang w:val="it-IT"/>
              </w:rPr>
              <w:t>, cfr. articolo 80, comma 7)?</w:t>
            </w:r>
          </w:p>
          <w:p w14:paraId="2B7A770B" w14:textId="77777777" w:rsidR="0091346B" w:rsidRPr="008B1F18" w:rsidRDefault="0091346B">
            <w:pPr>
              <w:pStyle w:val="TableParagraph"/>
              <w:spacing w:before="1"/>
              <w:rPr>
                <w:sz w:val="14"/>
                <w:lang w:val="it-IT"/>
              </w:rPr>
            </w:pPr>
          </w:p>
          <w:p w14:paraId="14359A65" w14:textId="77777777" w:rsidR="0091346B" w:rsidRPr="008B1F18" w:rsidRDefault="00AE2379">
            <w:pPr>
              <w:pStyle w:val="TableParagraph"/>
              <w:ind w:left="85" w:right="92"/>
              <w:rPr>
                <w:sz w:val="13"/>
                <w:lang w:val="it-IT"/>
              </w:rPr>
            </w:pPr>
            <w:r w:rsidRPr="008B1F18">
              <w:rPr>
                <w:b/>
                <w:w w:val="105"/>
                <w:sz w:val="13"/>
                <w:lang w:val="it-IT"/>
              </w:rPr>
              <w:t>In caso affermativo</w:t>
            </w:r>
            <w:r w:rsidRPr="008B1F18">
              <w:rPr>
                <w:w w:val="105"/>
                <w:sz w:val="13"/>
                <w:lang w:val="it-IT"/>
              </w:rPr>
              <w:t>, indicare:</w:t>
            </w:r>
          </w:p>
          <w:p w14:paraId="6770CD69" w14:textId="77777777" w:rsidR="0091346B" w:rsidRPr="008B1F18" w:rsidRDefault="0091346B">
            <w:pPr>
              <w:pStyle w:val="TableParagraph"/>
              <w:spacing w:before="3"/>
              <w:rPr>
                <w:sz w:val="14"/>
                <w:lang w:val="it-IT"/>
              </w:rPr>
            </w:pPr>
          </w:p>
          <w:p w14:paraId="6D85223D" w14:textId="77777777" w:rsidR="0091346B" w:rsidRPr="008B1F18" w:rsidRDefault="00AE2379">
            <w:pPr>
              <w:pStyle w:val="TableParagraph"/>
              <w:ind w:left="85" w:right="92"/>
              <w:rPr>
                <w:sz w:val="13"/>
              </w:rPr>
            </w:pPr>
            <w:r w:rsidRPr="008B1F18">
              <w:rPr>
                <w:w w:val="105"/>
                <w:sz w:val="13"/>
              </w:rPr>
              <w:t xml:space="preserve">1) </w:t>
            </w:r>
            <w:proofErr w:type="spellStart"/>
            <w:r w:rsidRPr="008B1F18">
              <w:rPr>
                <w:w w:val="105"/>
                <w:sz w:val="13"/>
              </w:rPr>
              <w:t>L’operatore</w:t>
            </w:r>
            <w:proofErr w:type="spellEnd"/>
            <w:r w:rsidRPr="008B1F18">
              <w:rPr>
                <w:w w:val="105"/>
                <w:sz w:val="13"/>
              </w:rPr>
              <w:t xml:space="preserve"> </w:t>
            </w:r>
            <w:proofErr w:type="spellStart"/>
            <w:r w:rsidRPr="008B1F18">
              <w:rPr>
                <w:w w:val="105"/>
                <w:sz w:val="13"/>
              </w:rPr>
              <w:t>economico</w:t>
            </w:r>
            <w:proofErr w:type="spellEnd"/>
          </w:p>
          <w:p w14:paraId="277F69FC" w14:textId="77777777" w:rsidR="0091346B" w:rsidRPr="008B1F18" w:rsidRDefault="00AE2379">
            <w:pPr>
              <w:pStyle w:val="TableParagraph"/>
              <w:numPr>
                <w:ilvl w:val="0"/>
                <w:numId w:val="7"/>
              </w:numPr>
              <w:tabs>
                <w:tab w:val="left" w:pos="329"/>
              </w:tabs>
              <w:spacing w:before="7"/>
              <w:ind w:hanging="243"/>
              <w:rPr>
                <w:sz w:val="13"/>
                <w:lang w:val="it-IT"/>
              </w:rPr>
            </w:pPr>
            <w:r w:rsidRPr="008B1F18">
              <w:rPr>
                <w:w w:val="105"/>
                <w:sz w:val="13"/>
                <w:lang w:val="it-IT"/>
              </w:rPr>
              <w:t>ha risarcito interamente il</w:t>
            </w:r>
            <w:r w:rsidRPr="008B1F18">
              <w:rPr>
                <w:spacing w:val="-24"/>
                <w:w w:val="105"/>
                <w:sz w:val="13"/>
                <w:lang w:val="it-IT"/>
              </w:rPr>
              <w:t xml:space="preserve"> </w:t>
            </w:r>
            <w:r w:rsidRPr="008B1F18">
              <w:rPr>
                <w:w w:val="105"/>
                <w:sz w:val="13"/>
                <w:lang w:val="it-IT"/>
              </w:rPr>
              <w:t>danno?</w:t>
            </w:r>
          </w:p>
          <w:p w14:paraId="5E11AAB5" w14:textId="77777777" w:rsidR="0091346B" w:rsidRPr="008B1F18" w:rsidRDefault="00AE2379">
            <w:pPr>
              <w:pStyle w:val="TableParagraph"/>
              <w:numPr>
                <w:ilvl w:val="0"/>
                <w:numId w:val="7"/>
              </w:numPr>
              <w:tabs>
                <w:tab w:val="left" w:pos="329"/>
              </w:tabs>
              <w:spacing w:before="6"/>
              <w:ind w:hanging="243"/>
              <w:rPr>
                <w:sz w:val="13"/>
                <w:lang w:val="it-IT"/>
              </w:rPr>
            </w:pPr>
            <w:r w:rsidRPr="008B1F18">
              <w:rPr>
                <w:w w:val="105"/>
                <w:sz w:val="13"/>
                <w:lang w:val="it-IT"/>
              </w:rPr>
              <w:t>si è impegnato formalmente a risarcire il danno?</w:t>
            </w:r>
          </w:p>
          <w:p w14:paraId="66CECA80" w14:textId="77777777" w:rsidR="0091346B" w:rsidRPr="008B1F18" w:rsidRDefault="0091346B">
            <w:pPr>
              <w:pStyle w:val="TableParagraph"/>
              <w:spacing w:before="2"/>
              <w:rPr>
                <w:sz w:val="14"/>
                <w:lang w:val="it-IT"/>
              </w:rPr>
            </w:pPr>
          </w:p>
          <w:p w14:paraId="263B8E28" w14:textId="77777777" w:rsidR="0091346B" w:rsidRPr="008B1F18" w:rsidRDefault="00AE2379">
            <w:pPr>
              <w:pStyle w:val="TableParagraph"/>
              <w:spacing w:line="252" w:lineRule="auto"/>
              <w:ind w:left="85" w:right="92"/>
              <w:rPr>
                <w:sz w:val="13"/>
                <w:lang w:val="it-IT"/>
              </w:rPr>
            </w:pPr>
            <w:r w:rsidRPr="008B1F18">
              <w:rPr>
                <w:w w:val="105"/>
                <w:sz w:val="13"/>
                <w:lang w:val="it-IT"/>
              </w:rPr>
              <w:t>2) l’operatore economico ha adottato misure di carattere tecnico o organizzativo e relativi al personale idonei a prevenire ulteriori illeciti o reati ?</w:t>
            </w:r>
          </w:p>
        </w:tc>
        <w:tc>
          <w:tcPr>
            <w:tcW w:w="4513" w:type="dxa"/>
            <w:tcBorders>
              <w:top w:val="single" w:sz="4" w:space="0" w:color="010101"/>
              <w:left w:val="single" w:sz="4" w:space="0" w:color="010101"/>
            </w:tcBorders>
          </w:tcPr>
          <w:p w14:paraId="55C95F75" w14:textId="77777777" w:rsidR="0091346B" w:rsidRPr="008B1F18" w:rsidRDefault="00AE2379">
            <w:pPr>
              <w:pStyle w:val="TableParagraph"/>
              <w:spacing w:before="120"/>
              <w:ind w:left="85" w:right="304"/>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r w:rsidR="0091346B" w:rsidRPr="008B1F18" w14:paraId="6C2E86E6" w14:textId="77777777">
        <w:trPr>
          <w:trHeight w:hRule="exact" w:val="3950"/>
        </w:trPr>
        <w:tc>
          <w:tcPr>
            <w:tcW w:w="4514" w:type="dxa"/>
            <w:vMerge/>
            <w:tcBorders>
              <w:left w:val="single" w:sz="4" w:space="0" w:color="010101"/>
              <w:right w:val="single" w:sz="4" w:space="0" w:color="010101"/>
            </w:tcBorders>
          </w:tcPr>
          <w:p w14:paraId="629D0838" w14:textId="77777777" w:rsidR="0091346B" w:rsidRPr="008B1F18" w:rsidRDefault="0091346B"/>
        </w:tc>
        <w:tc>
          <w:tcPr>
            <w:tcW w:w="4513" w:type="dxa"/>
            <w:tcBorders>
              <w:left w:val="single" w:sz="4" w:space="0" w:color="010101"/>
            </w:tcBorders>
          </w:tcPr>
          <w:p w14:paraId="3D51431B" w14:textId="77777777" w:rsidR="0091346B" w:rsidRPr="008B1F18" w:rsidRDefault="0091346B">
            <w:pPr>
              <w:pStyle w:val="TableParagraph"/>
              <w:rPr>
                <w:sz w:val="14"/>
                <w:lang w:val="it-IT"/>
              </w:rPr>
            </w:pPr>
          </w:p>
          <w:p w14:paraId="718838D3" w14:textId="77777777" w:rsidR="0091346B" w:rsidRPr="008B1F18" w:rsidRDefault="0091346B">
            <w:pPr>
              <w:pStyle w:val="TableParagraph"/>
              <w:rPr>
                <w:sz w:val="14"/>
                <w:lang w:val="it-IT"/>
              </w:rPr>
            </w:pPr>
          </w:p>
          <w:p w14:paraId="11F8E493" w14:textId="77777777" w:rsidR="0091346B" w:rsidRPr="008B1F18" w:rsidRDefault="0091346B">
            <w:pPr>
              <w:pStyle w:val="TableParagraph"/>
              <w:rPr>
                <w:sz w:val="14"/>
                <w:lang w:val="it-IT"/>
              </w:rPr>
            </w:pPr>
          </w:p>
          <w:p w14:paraId="1465A0DD" w14:textId="77777777" w:rsidR="0091346B" w:rsidRPr="008B1F18" w:rsidRDefault="0091346B">
            <w:pPr>
              <w:pStyle w:val="TableParagraph"/>
              <w:rPr>
                <w:sz w:val="14"/>
                <w:lang w:val="it-IT"/>
              </w:rPr>
            </w:pPr>
          </w:p>
          <w:p w14:paraId="19D90060" w14:textId="77777777" w:rsidR="0091346B" w:rsidRPr="008B1F18" w:rsidRDefault="0091346B">
            <w:pPr>
              <w:pStyle w:val="TableParagraph"/>
              <w:rPr>
                <w:sz w:val="14"/>
                <w:lang w:val="it-IT"/>
              </w:rPr>
            </w:pPr>
          </w:p>
          <w:p w14:paraId="34F01E4B" w14:textId="77777777" w:rsidR="0091346B" w:rsidRPr="008B1F18" w:rsidRDefault="0091346B">
            <w:pPr>
              <w:pStyle w:val="TableParagraph"/>
              <w:rPr>
                <w:sz w:val="14"/>
                <w:lang w:val="it-IT"/>
              </w:rPr>
            </w:pPr>
          </w:p>
          <w:p w14:paraId="7AC6FEA8" w14:textId="77777777" w:rsidR="0091346B" w:rsidRPr="008B1F18" w:rsidRDefault="0091346B">
            <w:pPr>
              <w:pStyle w:val="TableParagraph"/>
              <w:rPr>
                <w:sz w:val="14"/>
                <w:lang w:val="it-IT"/>
              </w:rPr>
            </w:pPr>
          </w:p>
          <w:p w14:paraId="3F2463F3" w14:textId="77777777" w:rsidR="0091346B" w:rsidRPr="008B1F18" w:rsidRDefault="0091346B">
            <w:pPr>
              <w:pStyle w:val="TableParagraph"/>
              <w:spacing w:before="3"/>
              <w:rPr>
                <w:sz w:val="11"/>
                <w:lang w:val="it-IT"/>
              </w:rPr>
            </w:pPr>
          </w:p>
          <w:p w14:paraId="721B30EC" w14:textId="77777777" w:rsidR="0091346B" w:rsidRPr="008B1F18" w:rsidRDefault="00AE2379">
            <w:pPr>
              <w:pStyle w:val="TableParagraph"/>
              <w:spacing w:before="1"/>
              <w:ind w:left="85"/>
              <w:jc w:val="both"/>
              <w:rPr>
                <w:sz w:val="14"/>
                <w:lang w:val="it-IT"/>
              </w:rPr>
            </w:pPr>
            <w:r w:rsidRPr="008B1F18">
              <w:rPr>
                <w:w w:val="105"/>
                <w:sz w:val="14"/>
                <w:lang w:val="it-IT"/>
              </w:rPr>
              <w:t>[ ] Sì [ ] No</w:t>
            </w:r>
          </w:p>
          <w:p w14:paraId="1830D129" w14:textId="77777777" w:rsidR="0091346B" w:rsidRPr="008B1F18" w:rsidRDefault="0091346B">
            <w:pPr>
              <w:pStyle w:val="TableParagraph"/>
              <w:rPr>
                <w:sz w:val="14"/>
                <w:lang w:val="it-IT"/>
              </w:rPr>
            </w:pPr>
          </w:p>
          <w:p w14:paraId="23D4DC73" w14:textId="77777777" w:rsidR="0091346B" w:rsidRPr="008B1F18" w:rsidRDefault="0091346B">
            <w:pPr>
              <w:pStyle w:val="TableParagraph"/>
              <w:rPr>
                <w:sz w:val="14"/>
                <w:lang w:val="it-IT"/>
              </w:rPr>
            </w:pPr>
          </w:p>
          <w:p w14:paraId="3819F75A" w14:textId="77777777" w:rsidR="0091346B" w:rsidRPr="008B1F18" w:rsidRDefault="0091346B">
            <w:pPr>
              <w:pStyle w:val="TableParagraph"/>
              <w:rPr>
                <w:sz w:val="14"/>
                <w:lang w:val="it-IT"/>
              </w:rPr>
            </w:pPr>
          </w:p>
          <w:p w14:paraId="57330DC9" w14:textId="77777777" w:rsidR="0091346B" w:rsidRPr="008B1F18" w:rsidRDefault="0091346B">
            <w:pPr>
              <w:pStyle w:val="TableParagraph"/>
              <w:rPr>
                <w:sz w:val="14"/>
                <w:lang w:val="it-IT"/>
              </w:rPr>
            </w:pPr>
          </w:p>
          <w:p w14:paraId="5CA4CCE8" w14:textId="77777777" w:rsidR="0091346B" w:rsidRPr="008B1F18" w:rsidRDefault="00AE2379">
            <w:pPr>
              <w:pStyle w:val="TableParagraph"/>
              <w:ind w:left="85"/>
              <w:jc w:val="both"/>
              <w:rPr>
                <w:sz w:val="13"/>
                <w:lang w:val="it-IT"/>
              </w:rPr>
            </w:pPr>
            <w:r w:rsidRPr="008B1F18">
              <w:rPr>
                <w:w w:val="105"/>
                <w:sz w:val="13"/>
                <w:lang w:val="it-IT"/>
              </w:rPr>
              <w:t>[ ] Sì [ ] No</w:t>
            </w:r>
          </w:p>
          <w:p w14:paraId="3955C7E8"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2AE2F124"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5F49AE18" w14:textId="77777777" w:rsidR="0091346B" w:rsidRPr="008B1F18" w:rsidRDefault="00AE2379">
            <w:pPr>
              <w:pStyle w:val="TableParagraph"/>
              <w:spacing w:before="124" w:line="249" w:lineRule="auto"/>
              <w:ind w:left="85" w:right="98"/>
              <w:jc w:val="both"/>
              <w:rPr>
                <w:sz w:val="13"/>
                <w:lang w:val="it-IT"/>
              </w:rPr>
            </w:pPr>
            <w:r w:rsidRPr="008B1F18">
              <w:rPr>
                <w:w w:val="105"/>
                <w:sz w:val="13"/>
                <w:lang w:val="it-IT"/>
              </w:rPr>
              <w:t>In caso affermativo elencare la documentazione pertinente [ ] e, se disponibile elettronicamente, indicare: (indirizzo web, autorità o organismo di emanazione, riferimento preciso della documentazione):</w:t>
            </w:r>
          </w:p>
          <w:p w14:paraId="28A8BB84" w14:textId="77777777" w:rsidR="0091346B" w:rsidRPr="008B1F18" w:rsidRDefault="00AE2379">
            <w:pPr>
              <w:pStyle w:val="TableParagraph"/>
              <w:spacing w:before="118"/>
              <w:ind w:left="85"/>
              <w:jc w:val="both"/>
              <w:rPr>
                <w:sz w:val="13"/>
              </w:rPr>
            </w:pPr>
            <w:r w:rsidRPr="008B1F18">
              <w:rPr>
                <w:w w:val="105"/>
                <w:sz w:val="13"/>
              </w:rPr>
              <w:t>[……..…][…….…][……..…][……..…]</w:t>
            </w:r>
          </w:p>
        </w:tc>
      </w:tr>
      <w:tr w:rsidR="0091346B" w:rsidRPr="008B1F18" w14:paraId="34BE62D0" w14:textId="77777777">
        <w:trPr>
          <w:trHeight w:hRule="exact" w:val="2322"/>
        </w:trPr>
        <w:tc>
          <w:tcPr>
            <w:tcW w:w="4514" w:type="dxa"/>
            <w:tcBorders>
              <w:left w:val="single" w:sz="4" w:space="0" w:color="010101"/>
              <w:bottom w:val="single" w:sz="4" w:space="0" w:color="010101"/>
              <w:right w:val="single" w:sz="4" w:space="0" w:color="010101"/>
            </w:tcBorders>
          </w:tcPr>
          <w:p w14:paraId="4FFA1E7D" w14:textId="77777777" w:rsidR="0091346B" w:rsidRPr="008B1F18" w:rsidRDefault="00AE2379">
            <w:pPr>
              <w:pStyle w:val="TableParagraph"/>
              <w:spacing w:before="122" w:line="249" w:lineRule="auto"/>
              <w:ind w:left="85" w:right="100"/>
              <w:jc w:val="both"/>
              <w:rPr>
                <w:sz w:val="13"/>
                <w:lang w:val="it-IT"/>
              </w:rPr>
            </w:pPr>
            <w:r w:rsidRPr="008B1F18">
              <w:rPr>
                <w:w w:val="105"/>
                <w:sz w:val="13"/>
                <w:lang w:val="it-IT"/>
              </w:rPr>
              <w:t>L'operatore economico si trova in una d</w:t>
            </w:r>
            <w:r w:rsidR="007366DD">
              <w:rPr>
                <w:w w:val="105"/>
                <w:sz w:val="13"/>
                <w:lang w:val="it-IT"/>
              </w:rPr>
              <w:t>elle seguenti situazioni oppure</w:t>
            </w:r>
            <w:r w:rsidRPr="008B1F18">
              <w:rPr>
                <w:w w:val="105"/>
                <w:sz w:val="13"/>
                <w:lang w:val="it-IT"/>
              </w:rPr>
              <w:t xml:space="preserve"> è sottoposto a un procedimento per l’accertamento di una delle seguenti</w:t>
            </w:r>
            <w:r w:rsidRPr="008B1F18">
              <w:rPr>
                <w:spacing w:val="-6"/>
                <w:w w:val="105"/>
                <w:sz w:val="13"/>
                <w:lang w:val="it-IT"/>
              </w:rPr>
              <w:t xml:space="preserve"> </w:t>
            </w:r>
            <w:r w:rsidRPr="008B1F18">
              <w:rPr>
                <w:w w:val="105"/>
                <w:sz w:val="13"/>
                <w:lang w:val="it-IT"/>
              </w:rPr>
              <w:t>situazioni</w:t>
            </w:r>
            <w:r w:rsidRPr="008B1F18">
              <w:rPr>
                <w:spacing w:val="12"/>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5"/>
                <w:w w:val="105"/>
                <w:sz w:val="13"/>
                <w:lang w:val="it-IT"/>
              </w:rPr>
              <w:t xml:space="preserve"> </w:t>
            </w:r>
            <w:r w:rsidRPr="008B1F18">
              <w:rPr>
                <w:w w:val="105"/>
                <w:sz w:val="13"/>
                <w:lang w:val="it-IT"/>
              </w:rPr>
              <w:t>all’articolo</w:t>
            </w:r>
            <w:r w:rsidRPr="008B1F18">
              <w:rPr>
                <w:spacing w:val="-5"/>
                <w:w w:val="105"/>
                <w:sz w:val="13"/>
                <w:lang w:val="it-IT"/>
              </w:rPr>
              <w:t xml:space="preserve"> </w:t>
            </w:r>
            <w:r w:rsidRPr="008B1F18">
              <w:rPr>
                <w:w w:val="105"/>
                <w:sz w:val="13"/>
                <w:lang w:val="it-IT"/>
              </w:rPr>
              <w:t>80,</w:t>
            </w:r>
            <w:r w:rsidRPr="008B1F18">
              <w:rPr>
                <w:spacing w:val="-3"/>
                <w:w w:val="105"/>
                <w:sz w:val="13"/>
                <w:lang w:val="it-IT"/>
              </w:rPr>
              <w:t xml:space="preserve"> </w:t>
            </w:r>
            <w:r w:rsidRPr="008B1F18">
              <w:rPr>
                <w:w w:val="105"/>
                <w:sz w:val="13"/>
                <w:lang w:val="it-IT"/>
              </w:rPr>
              <w:t>comma</w:t>
            </w:r>
            <w:r w:rsidRPr="008B1F18">
              <w:rPr>
                <w:spacing w:val="-6"/>
                <w:w w:val="105"/>
                <w:sz w:val="13"/>
                <w:lang w:val="it-IT"/>
              </w:rPr>
              <w:t xml:space="preserve"> </w:t>
            </w:r>
            <w:r w:rsidRPr="008B1F18">
              <w:rPr>
                <w:w w:val="105"/>
                <w:sz w:val="13"/>
                <w:lang w:val="it-IT"/>
              </w:rPr>
              <w:t>5,</w:t>
            </w:r>
            <w:r w:rsidRPr="008B1F18">
              <w:rPr>
                <w:spacing w:val="-3"/>
                <w:w w:val="105"/>
                <w:sz w:val="13"/>
                <w:lang w:val="it-IT"/>
              </w:rPr>
              <w:t xml:space="preserve"> </w:t>
            </w:r>
            <w:proofErr w:type="spellStart"/>
            <w:r w:rsidRPr="008B1F18">
              <w:rPr>
                <w:w w:val="105"/>
                <w:sz w:val="13"/>
                <w:lang w:val="it-IT"/>
              </w:rPr>
              <w:t>lett</w:t>
            </w:r>
            <w:proofErr w:type="spellEnd"/>
            <w:r w:rsidRPr="008B1F18">
              <w:rPr>
                <w:w w:val="105"/>
                <w:sz w:val="13"/>
                <w:lang w:val="it-IT"/>
              </w:rPr>
              <w:t>.</w:t>
            </w:r>
            <w:r w:rsidRPr="008B1F18">
              <w:rPr>
                <w:spacing w:val="-3"/>
                <w:w w:val="105"/>
                <w:sz w:val="13"/>
                <w:lang w:val="it-IT"/>
              </w:rPr>
              <w:t xml:space="preserve"> </w:t>
            </w:r>
            <w:r w:rsidRPr="008B1F18">
              <w:rPr>
                <w:i/>
                <w:w w:val="105"/>
                <w:sz w:val="13"/>
                <w:lang w:val="it-IT"/>
              </w:rPr>
              <w:t>b)</w:t>
            </w:r>
            <w:r w:rsidRPr="008B1F18">
              <w:rPr>
                <w:w w:val="105"/>
                <w:sz w:val="13"/>
                <w:lang w:val="it-IT"/>
              </w:rPr>
              <w:t>,</w:t>
            </w:r>
            <w:r w:rsidRPr="008B1F18">
              <w:rPr>
                <w:spacing w:val="-6"/>
                <w:w w:val="105"/>
                <w:sz w:val="13"/>
                <w:lang w:val="it-IT"/>
              </w:rPr>
              <w:t xml:space="preserve"> </w:t>
            </w:r>
            <w:r w:rsidRPr="008B1F18">
              <w:rPr>
                <w:w w:val="105"/>
                <w:sz w:val="13"/>
                <w:lang w:val="it-IT"/>
              </w:rPr>
              <w:t>del</w:t>
            </w:r>
            <w:r w:rsidRPr="008B1F18">
              <w:rPr>
                <w:spacing w:val="-3"/>
                <w:w w:val="105"/>
                <w:sz w:val="13"/>
                <w:lang w:val="it-IT"/>
              </w:rPr>
              <w:t xml:space="preserve"> </w:t>
            </w:r>
            <w:r w:rsidRPr="008B1F18">
              <w:rPr>
                <w:w w:val="105"/>
                <w:sz w:val="13"/>
                <w:lang w:val="it-IT"/>
              </w:rPr>
              <w:t>Codice:</w:t>
            </w:r>
          </w:p>
          <w:p w14:paraId="497081D8" w14:textId="77777777" w:rsidR="0091346B" w:rsidRPr="008B1F18" w:rsidRDefault="0091346B">
            <w:pPr>
              <w:pStyle w:val="TableParagraph"/>
              <w:rPr>
                <w:sz w:val="14"/>
                <w:lang w:val="it-IT"/>
              </w:rPr>
            </w:pPr>
          </w:p>
          <w:p w14:paraId="7C320C8A" w14:textId="77777777" w:rsidR="0091346B" w:rsidRPr="008B1F18" w:rsidRDefault="00AE2379">
            <w:pPr>
              <w:pStyle w:val="TableParagraph"/>
              <w:spacing w:before="113"/>
              <w:ind w:left="243" w:right="92"/>
              <w:rPr>
                <w:sz w:val="13"/>
                <w:lang w:val="it-IT"/>
              </w:rPr>
            </w:pPr>
            <w:r w:rsidRPr="008B1F18">
              <w:rPr>
                <w:w w:val="105"/>
                <w:sz w:val="13"/>
                <w:lang w:val="it-IT"/>
              </w:rPr>
              <w:t>a) fallimento</w:t>
            </w:r>
          </w:p>
          <w:p w14:paraId="2717F881" w14:textId="77777777" w:rsidR="0091346B" w:rsidRPr="008B1F18" w:rsidRDefault="0091346B">
            <w:pPr>
              <w:pStyle w:val="TableParagraph"/>
              <w:spacing w:before="2"/>
              <w:rPr>
                <w:sz w:val="14"/>
                <w:lang w:val="it-IT"/>
              </w:rPr>
            </w:pPr>
          </w:p>
          <w:p w14:paraId="5DA535C4" w14:textId="77777777" w:rsidR="0091346B" w:rsidRPr="008B1F18" w:rsidRDefault="00AE2379">
            <w:pPr>
              <w:pStyle w:val="TableParagraph"/>
              <w:ind w:left="85"/>
              <w:jc w:val="both"/>
              <w:rPr>
                <w:b/>
                <w:sz w:val="13"/>
                <w:lang w:val="it-IT"/>
              </w:rPr>
            </w:pPr>
            <w:r w:rsidRPr="008B1F18">
              <w:rPr>
                <w:b/>
                <w:w w:val="105"/>
                <w:sz w:val="13"/>
                <w:lang w:val="it-IT"/>
              </w:rPr>
              <w:t>In caso affermativo:</w:t>
            </w:r>
          </w:p>
          <w:p w14:paraId="260C964B" w14:textId="77777777" w:rsidR="0091346B" w:rsidRPr="008B1F18" w:rsidRDefault="00AE2379">
            <w:pPr>
              <w:pStyle w:val="TableParagraph"/>
              <w:spacing w:before="7" w:line="244" w:lineRule="auto"/>
              <w:ind w:left="380" w:right="98" w:hanging="137"/>
              <w:jc w:val="both"/>
              <w:rPr>
                <w:sz w:val="13"/>
                <w:lang w:val="it-IT"/>
              </w:rPr>
            </w:pPr>
            <w:r w:rsidRPr="008B1F18">
              <w:rPr>
                <w:w w:val="105"/>
                <w:sz w:val="13"/>
                <w:lang w:val="it-IT"/>
              </w:rPr>
              <w:t>-</w:t>
            </w:r>
            <w:r w:rsidRPr="008B1F18">
              <w:rPr>
                <w:spacing w:val="-3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curatore</w:t>
            </w:r>
            <w:r w:rsidRPr="008B1F18">
              <w:rPr>
                <w:spacing w:val="-5"/>
                <w:w w:val="105"/>
                <w:sz w:val="13"/>
                <w:lang w:val="it-IT"/>
              </w:rPr>
              <w:t xml:space="preserve"> </w:t>
            </w:r>
            <w:r w:rsidRPr="008B1F18">
              <w:rPr>
                <w:w w:val="105"/>
                <w:sz w:val="13"/>
                <w:lang w:val="it-IT"/>
              </w:rPr>
              <w:t>del</w:t>
            </w:r>
            <w:r w:rsidRPr="008B1F18">
              <w:rPr>
                <w:spacing w:val="-7"/>
                <w:w w:val="105"/>
                <w:sz w:val="13"/>
                <w:lang w:val="it-IT"/>
              </w:rPr>
              <w:t xml:space="preserve"> </w:t>
            </w:r>
            <w:r w:rsidRPr="008B1F18">
              <w:rPr>
                <w:w w:val="105"/>
                <w:sz w:val="13"/>
                <w:lang w:val="it-IT"/>
              </w:rPr>
              <w:t>fallimento</w:t>
            </w:r>
            <w:r w:rsidRPr="008B1F18">
              <w:rPr>
                <w:spacing w:val="-7"/>
                <w:w w:val="105"/>
                <w:sz w:val="13"/>
                <w:lang w:val="it-IT"/>
              </w:rPr>
              <w:t xml:space="preserve"> </w:t>
            </w:r>
            <w:r w:rsidRPr="008B1F18">
              <w:rPr>
                <w:w w:val="105"/>
                <w:sz w:val="13"/>
                <w:lang w:val="it-IT"/>
              </w:rPr>
              <w:t>è</w:t>
            </w:r>
            <w:r w:rsidRPr="008B1F18">
              <w:rPr>
                <w:spacing w:val="-6"/>
                <w:w w:val="105"/>
                <w:sz w:val="13"/>
                <w:lang w:val="it-IT"/>
              </w:rPr>
              <w:t xml:space="preserve"> </w:t>
            </w:r>
            <w:r w:rsidRPr="008B1F18">
              <w:rPr>
                <w:w w:val="105"/>
                <w:sz w:val="13"/>
                <w:lang w:val="it-IT"/>
              </w:rPr>
              <w:t>stato</w:t>
            </w:r>
            <w:r w:rsidRPr="008B1F18">
              <w:rPr>
                <w:spacing w:val="-5"/>
                <w:w w:val="105"/>
                <w:sz w:val="13"/>
                <w:lang w:val="it-IT"/>
              </w:rPr>
              <w:t xml:space="preserve"> </w:t>
            </w:r>
            <w:r w:rsidRPr="008B1F18">
              <w:rPr>
                <w:w w:val="105"/>
                <w:sz w:val="13"/>
                <w:lang w:val="it-IT"/>
              </w:rPr>
              <w:t>autorizzato</w:t>
            </w:r>
            <w:r w:rsidRPr="008B1F18">
              <w:rPr>
                <w:spacing w:val="-7"/>
                <w:w w:val="105"/>
                <w:sz w:val="13"/>
                <w:lang w:val="it-IT"/>
              </w:rPr>
              <w:t xml:space="preserve"> </w:t>
            </w:r>
            <w:r w:rsidRPr="008B1F18">
              <w:rPr>
                <w:w w:val="105"/>
                <w:sz w:val="13"/>
                <w:lang w:val="it-IT"/>
              </w:rPr>
              <w:t>all’esercizio</w:t>
            </w:r>
            <w:r w:rsidRPr="008B1F18">
              <w:rPr>
                <w:spacing w:val="-7"/>
                <w:w w:val="105"/>
                <w:sz w:val="13"/>
                <w:lang w:val="it-IT"/>
              </w:rPr>
              <w:t xml:space="preserve"> </w:t>
            </w:r>
            <w:r w:rsidRPr="008B1F18">
              <w:rPr>
                <w:w w:val="105"/>
                <w:sz w:val="13"/>
                <w:lang w:val="it-IT"/>
              </w:rPr>
              <w:t xml:space="preserve">provvisorio ed è stato autorizzato dal giudice delegato a partecipare a procedure di affidamento di contratti pubblici (articolo </w:t>
            </w:r>
            <w:r w:rsidRPr="008B1F18">
              <w:rPr>
                <w:spacing w:val="-4"/>
                <w:w w:val="105"/>
                <w:sz w:val="13"/>
                <w:lang w:val="it-IT"/>
              </w:rPr>
              <w:t xml:space="preserve">110, </w:t>
            </w:r>
            <w:r w:rsidRPr="008B1F18">
              <w:rPr>
                <w:w w:val="105"/>
                <w:sz w:val="13"/>
                <w:lang w:val="it-IT"/>
              </w:rPr>
              <w:t xml:space="preserve">comma 3, lette. </w:t>
            </w:r>
            <w:r w:rsidRPr="008B1F18">
              <w:rPr>
                <w:i/>
                <w:w w:val="105"/>
                <w:sz w:val="13"/>
                <w:lang w:val="it-IT"/>
              </w:rPr>
              <w:t xml:space="preserve">a) </w:t>
            </w:r>
            <w:r w:rsidRPr="008B1F18">
              <w:rPr>
                <w:w w:val="105"/>
                <w:sz w:val="13"/>
                <w:lang w:val="it-IT"/>
              </w:rPr>
              <w:t>del Codice)?</w:t>
            </w:r>
          </w:p>
        </w:tc>
        <w:tc>
          <w:tcPr>
            <w:tcW w:w="4513" w:type="dxa"/>
            <w:tcBorders>
              <w:left w:val="single" w:sz="4" w:space="0" w:color="010101"/>
              <w:bottom w:val="single" w:sz="4" w:space="0" w:color="010101"/>
            </w:tcBorders>
          </w:tcPr>
          <w:p w14:paraId="4BEE78E9" w14:textId="77777777" w:rsidR="0091346B" w:rsidRPr="008B1F18" w:rsidRDefault="0091346B">
            <w:pPr>
              <w:pStyle w:val="TableParagraph"/>
              <w:rPr>
                <w:sz w:val="14"/>
                <w:lang w:val="it-IT"/>
              </w:rPr>
            </w:pPr>
          </w:p>
          <w:p w14:paraId="16A16F4B" w14:textId="77777777" w:rsidR="0091346B" w:rsidRPr="008B1F18" w:rsidRDefault="0091346B">
            <w:pPr>
              <w:pStyle w:val="TableParagraph"/>
              <w:rPr>
                <w:sz w:val="14"/>
                <w:lang w:val="it-IT"/>
              </w:rPr>
            </w:pPr>
          </w:p>
          <w:p w14:paraId="4A375242" w14:textId="77777777" w:rsidR="0091346B" w:rsidRPr="008B1F18" w:rsidRDefault="0091346B">
            <w:pPr>
              <w:pStyle w:val="TableParagraph"/>
              <w:rPr>
                <w:sz w:val="14"/>
                <w:lang w:val="it-IT"/>
              </w:rPr>
            </w:pPr>
          </w:p>
          <w:p w14:paraId="475B88CA" w14:textId="77777777" w:rsidR="0091346B" w:rsidRPr="008B1F18" w:rsidRDefault="0091346B">
            <w:pPr>
              <w:pStyle w:val="TableParagraph"/>
              <w:rPr>
                <w:sz w:val="14"/>
                <w:lang w:val="it-IT"/>
              </w:rPr>
            </w:pPr>
          </w:p>
          <w:p w14:paraId="1D9B8CEB" w14:textId="77777777" w:rsidR="0091346B" w:rsidRPr="008B1F18" w:rsidRDefault="0091346B">
            <w:pPr>
              <w:pStyle w:val="TableParagraph"/>
              <w:spacing w:before="5"/>
              <w:rPr>
                <w:sz w:val="12"/>
                <w:lang w:val="it-IT"/>
              </w:rPr>
            </w:pPr>
          </w:p>
          <w:p w14:paraId="7379DD8C" w14:textId="77777777" w:rsidR="0091346B" w:rsidRPr="008B1F18" w:rsidRDefault="00AE2379">
            <w:pPr>
              <w:pStyle w:val="TableParagraph"/>
              <w:ind w:left="85" w:right="304"/>
              <w:rPr>
                <w:sz w:val="13"/>
                <w:lang w:val="it-IT"/>
              </w:rPr>
            </w:pPr>
            <w:r w:rsidRPr="008B1F18">
              <w:rPr>
                <w:w w:val="105"/>
                <w:sz w:val="13"/>
                <w:lang w:val="it-IT"/>
              </w:rPr>
              <w:t>[ ] Sì [ ] No</w:t>
            </w:r>
          </w:p>
          <w:p w14:paraId="25353D52" w14:textId="77777777" w:rsidR="0091346B" w:rsidRPr="008B1F18" w:rsidRDefault="0091346B">
            <w:pPr>
              <w:pStyle w:val="TableParagraph"/>
              <w:rPr>
                <w:sz w:val="14"/>
                <w:lang w:val="it-IT"/>
              </w:rPr>
            </w:pPr>
          </w:p>
          <w:p w14:paraId="067E3734" w14:textId="77777777" w:rsidR="0091346B" w:rsidRPr="008B1F18" w:rsidRDefault="0091346B">
            <w:pPr>
              <w:pStyle w:val="TableParagraph"/>
              <w:spacing w:before="10"/>
              <w:rPr>
                <w:sz w:val="13"/>
                <w:lang w:val="it-IT"/>
              </w:rPr>
            </w:pPr>
          </w:p>
          <w:p w14:paraId="33187326" w14:textId="77777777" w:rsidR="0091346B" w:rsidRPr="008B1F18" w:rsidRDefault="00AE2379">
            <w:pPr>
              <w:pStyle w:val="TableParagraph"/>
              <w:ind w:left="85" w:right="304"/>
              <w:rPr>
                <w:sz w:val="13"/>
                <w:lang w:val="it-IT"/>
              </w:rPr>
            </w:pPr>
            <w:r w:rsidRPr="008B1F18">
              <w:rPr>
                <w:w w:val="105"/>
                <w:sz w:val="13"/>
                <w:lang w:val="it-IT"/>
              </w:rPr>
              <w:t>[ ] Sì [ ] No</w:t>
            </w:r>
          </w:p>
          <w:p w14:paraId="4C06478E" w14:textId="77777777" w:rsidR="0091346B" w:rsidRPr="008B1F18" w:rsidRDefault="0091346B">
            <w:pPr>
              <w:pStyle w:val="TableParagraph"/>
              <w:spacing w:before="1"/>
              <w:rPr>
                <w:sz w:val="14"/>
                <w:lang w:val="it-IT"/>
              </w:rPr>
            </w:pPr>
          </w:p>
          <w:p w14:paraId="27F3E8C1" w14:textId="77777777" w:rsidR="007366DD" w:rsidRDefault="00AE2379">
            <w:pPr>
              <w:pStyle w:val="TableParagraph"/>
              <w:spacing w:line="252" w:lineRule="auto"/>
              <w:ind w:left="85" w:right="304"/>
              <w:rPr>
                <w:w w:val="105"/>
                <w:sz w:val="13"/>
                <w:lang w:val="it-IT"/>
              </w:rPr>
            </w:pPr>
            <w:r w:rsidRPr="008B1F18">
              <w:rPr>
                <w:w w:val="105"/>
                <w:sz w:val="13"/>
                <w:lang w:val="it-IT"/>
              </w:rPr>
              <w:t>In caso affermativo indicare g</w:t>
            </w:r>
            <w:r w:rsidR="007366DD">
              <w:rPr>
                <w:w w:val="105"/>
                <w:sz w:val="13"/>
                <w:lang w:val="it-IT"/>
              </w:rPr>
              <w:t xml:space="preserve">li estremi dei provvedimenti </w:t>
            </w:r>
          </w:p>
          <w:p w14:paraId="5335099B" w14:textId="77777777" w:rsidR="0091346B" w:rsidRPr="008B1F18" w:rsidRDefault="007366DD">
            <w:pPr>
              <w:pStyle w:val="TableParagraph"/>
              <w:spacing w:line="252" w:lineRule="auto"/>
              <w:ind w:left="85" w:right="304"/>
              <w:rPr>
                <w:sz w:val="13"/>
              </w:rPr>
            </w:pPr>
            <w:r>
              <w:rPr>
                <w:w w:val="105"/>
                <w:sz w:val="13"/>
                <w:lang w:val="it-IT"/>
              </w:rPr>
              <w:t>[…</w:t>
            </w:r>
            <w:r w:rsidR="00AE2379" w:rsidRPr="008B1F18">
              <w:rPr>
                <w:w w:val="105"/>
                <w:sz w:val="13"/>
                <w:lang w:val="it-IT"/>
              </w:rPr>
              <w:t xml:space="preserve">…..…] </w:t>
            </w:r>
            <w:r w:rsidR="00AE2379" w:rsidRPr="008B1F18">
              <w:rPr>
                <w:w w:val="105"/>
                <w:sz w:val="13"/>
              </w:rPr>
              <w:t>[………..…]</w:t>
            </w:r>
          </w:p>
        </w:tc>
      </w:tr>
    </w:tbl>
    <w:p w14:paraId="06E1A7CC" w14:textId="77777777" w:rsidR="0091346B" w:rsidRPr="008B1F18" w:rsidRDefault="00DE04C1">
      <w:pPr>
        <w:pStyle w:val="Corpotesto"/>
        <w:spacing w:before="2"/>
      </w:pPr>
      <w:r w:rsidRPr="008B1F18">
        <w:rPr>
          <w:noProof/>
          <w:lang w:val="it-IT" w:eastAsia="it-IT"/>
        </w:rPr>
        <mc:AlternateContent>
          <mc:Choice Requires="wps">
            <w:drawing>
              <wp:anchor distT="0" distB="0" distL="0" distR="0" simplePos="0" relativeHeight="251656192" behindDoc="0" locked="0" layoutInCell="1" allowOverlap="1" wp14:anchorId="0FD513DB" wp14:editId="7C677C97">
                <wp:simplePos x="0" y="0"/>
                <wp:positionH relativeFrom="page">
                  <wp:posOffset>857885</wp:posOffset>
                </wp:positionH>
                <wp:positionV relativeFrom="paragraph">
                  <wp:posOffset>109855</wp:posOffset>
                </wp:positionV>
                <wp:extent cx="1776730" cy="0"/>
                <wp:effectExtent l="10160" t="10160" r="13335" b="8890"/>
                <wp:wrapTopAndBottom/>
                <wp:docPr id="9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685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909250" id="Line 38"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8.65pt" to="207.4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" strokecolor="#010101" strokeweight=".19053mm">
                <w10:wrap type="topAndBottom" anchorx="page"/>
              </v:line>
            </w:pict>
          </mc:Fallback>
        </mc:AlternateContent>
      </w:r>
    </w:p>
    <w:p w14:paraId="19EEF59C" w14:textId="77777777" w:rsidR="0091346B" w:rsidRPr="008B1F18" w:rsidRDefault="00AE2379" w:rsidP="006C2DF2">
      <w:pPr>
        <w:spacing w:before="44"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21</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Ripetere tante volte quanto necessario.</w:t>
      </w:r>
    </w:p>
    <w:p w14:paraId="7F51137F" w14:textId="77777777" w:rsidR="0091346B" w:rsidRPr="008B1F18" w:rsidRDefault="00AE2379" w:rsidP="006C2DF2">
      <w:pPr>
        <w:pStyle w:val="Corpotesto"/>
        <w:spacing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22</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Cfr. articolo 57, paragrafo 4, della direttiva 2014/24/UE.</w:t>
      </w:r>
    </w:p>
    <w:p w14:paraId="6465E752" w14:textId="77777777" w:rsidR="0091346B" w:rsidRPr="008B1F18" w:rsidRDefault="00AE2379" w:rsidP="006C2DF2">
      <w:pPr>
        <w:pStyle w:val="Corpotesto"/>
        <w:spacing w:before="14" w:line="276" w:lineRule="auto"/>
        <w:ind w:left="786" w:right="1099" w:hanging="276"/>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23</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Così come stabiliti ai fini del presente appalto dalla normativa nazionale, dall'avviso o bando pertinente o dai documenti di gara ovvero dall'articolo 18, paragrafo 2, della direttiva 2014/24/UE.</w:t>
      </w:r>
    </w:p>
    <w:p w14:paraId="34681C1E" w14:textId="77777777" w:rsidR="0091346B" w:rsidRPr="008B1F18" w:rsidRDefault="0091346B">
      <w:pPr>
        <w:spacing w:line="136" w:lineRule="exact"/>
        <w:rPr>
          <w:lang w:val="it-IT"/>
        </w:rPr>
        <w:sectPr w:rsidR="0091346B" w:rsidRPr="008B1F18">
          <w:pgSz w:w="11900" w:h="16840"/>
          <w:pgMar w:top="1460" w:right="760" w:bottom="1540" w:left="840" w:header="1171" w:footer="1340" w:gutter="0"/>
          <w:cols w:space="720"/>
        </w:sectPr>
      </w:pPr>
    </w:p>
    <w:tbl>
      <w:tblPr>
        <w:tblW w:w="0" w:type="auto"/>
        <w:tblInd w:w="606"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14928954" w14:textId="77777777">
        <w:trPr>
          <w:trHeight w:hRule="exact" w:val="166"/>
        </w:trPr>
        <w:tc>
          <w:tcPr>
            <w:tcW w:w="4512" w:type="dxa"/>
            <w:vMerge w:val="restart"/>
            <w:tcBorders>
              <w:top w:val="single" w:sz="4" w:space="0" w:color="010101"/>
              <w:left w:val="single" w:sz="4" w:space="0" w:color="010101"/>
              <w:right w:val="single" w:sz="4" w:space="0" w:color="010101"/>
            </w:tcBorders>
          </w:tcPr>
          <w:p w14:paraId="190B70E2" w14:textId="77777777" w:rsidR="0091346B" w:rsidRPr="008B1F18" w:rsidRDefault="00AE2379">
            <w:pPr>
              <w:pStyle w:val="TableParagraph"/>
              <w:spacing w:before="4" w:line="242" w:lineRule="auto"/>
              <w:ind w:left="380" w:right="100" w:hanging="137"/>
              <w:jc w:val="both"/>
              <w:rPr>
                <w:sz w:val="13"/>
                <w:lang w:val="it-IT"/>
              </w:rPr>
            </w:pPr>
            <w:r w:rsidRPr="008B1F18">
              <w:rPr>
                <w:w w:val="105"/>
                <w:sz w:val="13"/>
                <w:lang w:val="it-IT"/>
              </w:rPr>
              <w:t>-</w:t>
            </w:r>
            <w:r w:rsidRPr="008B1F18">
              <w:rPr>
                <w:spacing w:val="-66"/>
                <w:w w:val="105"/>
                <w:sz w:val="13"/>
                <w:lang w:val="it-IT"/>
              </w:rPr>
              <w:t xml:space="preserve"> </w:t>
            </w:r>
            <w:r w:rsidRPr="008B1F18">
              <w:rPr>
                <w:w w:val="105"/>
                <w:sz w:val="13"/>
                <w:lang w:val="it-IT"/>
              </w:rPr>
              <w:t xml:space="preserve">la partecipazione alla procedura di affidamento è stata subordinata ai sensi dell’art. </w:t>
            </w:r>
            <w:r w:rsidRPr="008B1F18">
              <w:rPr>
                <w:spacing w:val="-4"/>
                <w:w w:val="105"/>
                <w:sz w:val="13"/>
                <w:lang w:val="it-IT"/>
              </w:rPr>
              <w:t xml:space="preserve">110, </w:t>
            </w:r>
            <w:r w:rsidRPr="008B1F18">
              <w:rPr>
                <w:w w:val="105"/>
                <w:sz w:val="13"/>
                <w:lang w:val="it-IT"/>
              </w:rPr>
              <w:t>comma 5, all’avvalimento di altro operatore economico?</w:t>
            </w:r>
          </w:p>
          <w:p w14:paraId="66F65A9A" w14:textId="77777777" w:rsidR="0091346B" w:rsidRPr="008B1F18" w:rsidRDefault="0091346B">
            <w:pPr>
              <w:pStyle w:val="TableParagraph"/>
              <w:rPr>
                <w:sz w:val="14"/>
                <w:lang w:val="it-IT"/>
              </w:rPr>
            </w:pPr>
          </w:p>
          <w:p w14:paraId="13FEB13F" w14:textId="77777777" w:rsidR="0091346B" w:rsidRPr="008B1F18" w:rsidRDefault="00AE2379">
            <w:pPr>
              <w:pStyle w:val="TableParagraph"/>
              <w:numPr>
                <w:ilvl w:val="0"/>
                <w:numId w:val="6"/>
              </w:numPr>
              <w:tabs>
                <w:tab w:val="left" w:pos="403"/>
              </w:tabs>
              <w:spacing w:before="112"/>
              <w:ind w:hanging="159"/>
              <w:rPr>
                <w:sz w:val="13"/>
              </w:rPr>
            </w:pPr>
            <w:proofErr w:type="spellStart"/>
            <w:r w:rsidRPr="008B1F18">
              <w:rPr>
                <w:w w:val="105"/>
                <w:sz w:val="13"/>
              </w:rPr>
              <w:t>liquidazione</w:t>
            </w:r>
            <w:proofErr w:type="spellEnd"/>
            <w:r w:rsidRPr="008B1F18">
              <w:rPr>
                <w:spacing w:val="-18"/>
                <w:w w:val="105"/>
                <w:sz w:val="13"/>
              </w:rPr>
              <w:t xml:space="preserve"> </w:t>
            </w:r>
            <w:proofErr w:type="spellStart"/>
            <w:r w:rsidRPr="008B1F18">
              <w:rPr>
                <w:w w:val="105"/>
                <w:sz w:val="13"/>
              </w:rPr>
              <w:t>coatta</w:t>
            </w:r>
            <w:proofErr w:type="spellEnd"/>
          </w:p>
          <w:p w14:paraId="2CE2758F" w14:textId="77777777" w:rsidR="0091346B" w:rsidRPr="008B1F18" w:rsidRDefault="0091346B">
            <w:pPr>
              <w:pStyle w:val="TableParagraph"/>
              <w:spacing w:before="2"/>
              <w:rPr>
                <w:sz w:val="14"/>
              </w:rPr>
            </w:pPr>
          </w:p>
          <w:p w14:paraId="06C4C738" w14:textId="77777777" w:rsidR="0091346B" w:rsidRPr="008B1F18" w:rsidRDefault="00AE2379">
            <w:pPr>
              <w:pStyle w:val="TableParagraph"/>
              <w:numPr>
                <w:ilvl w:val="0"/>
                <w:numId w:val="6"/>
              </w:numPr>
              <w:tabs>
                <w:tab w:val="left" w:pos="395"/>
              </w:tabs>
              <w:ind w:left="394" w:hanging="151"/>
              <w:rPr>
                <w:sz w:val="13"/>
              </w:rPr>
            </w:pPr>
            <w:proofErr w:type="spellStart"/>
            <w:r w:rsidRPr="008B1F18">
              <w:rPr>
                <w:w w:val="105"/>
                <w:sz w:val="13"/>
              </w:rPr>
              <w:t>concordato</w:t>
            </w:r>
            <w:proofErr w:type="spellEnd"/>
            <w:r w:rsidRPr="008B1F18">
              <w:rPr>
                <w:spacing w:val="-9"/>
                <w:w w:val="105"/>
                <w:sz w:val="13"/>
              </w:rPr>
              <w:t xml:space="preserve"> </w:t>
            </w:r>
            <w:proofErr w:type="spellStart"/>
            <w:r w:rsidRPr="008B1F18">
              <w:rPr>
                <w:w w:val="105"/>
                <w:sz w:val="13"/>
              </w:rPr>
              <w:t>preventivo</w:t>
            </w:r>
            <w:proofErr w:type="spellEnd"/>
          </w:p>
          <w:p w14:paraId="461B61C5" w14:textId="77777777" w:rsidR="0091346B" w:rsidRPr="008B1F18" w:rsidRDefault="0091346B">
            <w:pPr>
              <w:pStyle w:val="TableParagraph"/>
              <w:spacing w:before="2"/>
              <w:rPr>
                <w:sz w:val="14"/>
              </w:rPr>
            </w:pPr>
          </w:p>
          <w:p w14:paraId="2382A5C6" w14:textId="77777777" w:rsidR="0091346B" w:rsidRPr="008B1F18" w:rsidRDefault="00AE2379" w:rsidP="007366DD">
            <w:pPr>
              <w:pStyle w:val="TableParagraph"/>
              <w:numPr>
                <w:ilvl w:val="0"/>
                <w:numId w:val="6"/>
              </w:numPr>
              <w:tabs>
                <w:tab w:val="left" w:pos="395"/>
              </w:tabs>
              <w:ind w:left="394" w:hanging="151"/>
              <w:rPr>
                <w:sz w:val="13"/>
                <w:lang w:val="it-IT"/>
              </w:rPr>
            </w:pPr>
            <w:r w:rsidRPr="008B1F18">
              <w:rPr>
                <w:w w:val="105"/>
                <w:sz w:val="13"/>
                <w:lang w:val="it-IT"/>
              </w:rPr>
              <w:t>è</w:t>
            </w:r>
            <w:r w:rsidRPr="008B1F18">
              <w:rPr>
                <w:spacing w:val="-5"/>
                <w:w w:val="105"/>
                <w:sz w:val="13"/>
                <w:lang w:val="it-IT"/>
              </w:rPr>
              <w:t xml:space="preserve"> </w:t>
            </w:r>
            <w:r w:rsidRPr="008B1F18">
              <w:rPr>
                <w:w w:val="105"/>
                <w:sz w:val="13"/>
                <w:lang w:val="it-IT"/>
              </w:rPr>
              <w:t>ammesso</w:t>
            </w:r>
            <w:r w:rsidRPr="008B1F18">
              <w:rPr>
                <w:spacing w:val="-7"/>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concordato</w:t>
            </w:r>
            <w:r w:rsidRPr="008B1F18">
              <w:rPr>
                <w:spacing w:val="-7"/>
                <w:w w:val="105"/>
                <w:sz w:val="13"/>
                <w:lang w:val="it-IT"/>
              </w:rPr>
              <w:t xml:space="preserve"> </w:t>
            </w:r>
            <w:r w:rsidRPr="008B1F18">
              <w:rPr>
                <w:w w:val="105"/>
                <w:sz w:val="13"/>
                <w:lang w:val="it-IT"/>
              </w:rPr>
              <w:t>con</w:t>
            </w:r>
            <w:r w:rsidRPr="008B1F18">
              <w:rPr>
                <w:spacing w:val="-7"/>
                <w:w w:val="105"/>
                <w:sz w:val="13"/>
                <w:lang w:val="it-IT"/>
              </w:rPr>
              <w:t xml:space="preserve"> </w:t>
            </w:r>
            <w:r w:rsidRPr="008B1F18">
              <w:rPr>
                <w:w w:val="105"/>
                <w:sz w:val="13"/>
                <w:lang w:val="it-IT"/>
              </w:rPr>
              <w:t>continuità</w:t>
            </w:r>
            <w:r w:rsidRPr="008B1F18">
              <w:rPr>
                <w:spacing w:val="-7"/>
                <w:w w:val="105"/>
                <w:sz w:val="13"/>
                <w:lang w:val="it-IT"/>
              </w:rPr>
              <w:t xml:space="preserve"> </w:t>
            </w:r>
            <w:r w:rsidRPr="008B1F18">
              <w:rPr>
                <w:w w:val="105"/>
                <w:sz w:val="13"/>
                <w:lang w:val="it-IT"/>
              </w:rPr>
              <w:t>aziendale</w:t>
            </w:r>
          </w:p>
          <w:p w14:paraId="661E6349" w14:textId="77777777" w:rsidR="0091346B" w:rsidRPr="008B1F18" w:rsidRDefault="0091346B">
            <w:pPr>
              <w:pStyle w:val="TableParagraph"/>
              <w:spacing w:before="1"/>
              <w:rPr>
                <w:sz w:val="14"/>
                <w:lang w:val="it-IT"/>
              </w:rPr>
            </w:pPr>
          </w:p>
          <w:p w14:paraId="36D3D6DD" w14:textId="77777777" w:rsidR="0091346B" w:rsidRPr="008B1F18" w:rsidRDefault="00AE2379">
            <w:pPr>
              <w:pStyle w:val="TableParagraph"/>
              <w:ind w:left="85" w:right="33"/>
              <w:rPr>
                <w:b/>
                <w:sz w:val="13"/>
                <w:lang w:val="it-IT"/>
              </w:rPr>
            </w:pPr>
            <w:r w:rsidRPr="008B1F18">
              <w:rPr>
                <w:b/>
                <w:w w:val="105"/>
                <w:sz w:val="13"/>
                <w:lang w:val="it-IT"/>
              </w:rPr>
              <w:t>In caso di risposta affermativa alla lettera d):</w:t>
            </w:r>
          </w:p>
          <w:p w14:paraId="77E6B2F9" w14:textId="77777777" w:rsidR="0091346B" w:rsidRPr="008B1F18" w:rsidRDefault="00AE2379">
            <w:pPr>
              <w:pStyle w:val="TableParagraph"/>
              <w:numPr>
                <w:ilvl w:val="0"/>
                <w:numId w:val="5"/>
              </w:numPr>
              <w:tabs>
                <w:tab w:val="left" w:pos="381"/>
              </w:tabs>
              <w:spacing w:before="6" w:line="156" w:lineRule="exact"/>
              <w:ind w:right="100"/>
              <w:jc w:val="both"/>
              <w:rPr>
                <w:sz w:val="13"/>
                <w:lang w:val="it-IT"/>
              </w:rPr>
            </w:pPr>
            <w:r w:rsidRPr="008B1F18">
              <w:rPr>
                <w:w w:val="105"/>
                <w:sz w:val="13"/>
                <w:lang w:val="it-IT"/>
              </w:rPr>
              <w:t xml:space="preserve">è stato autorizzato dal giudice delegato ai sensi dell’ articolo </w:t>
            </w:r>
            <w:r w:rsidRPr="008B1F18">
              <w:rPr>
                <w:spacing w:val="-4"/>
                <w:w w:val="105"/>
                <w:sz w:val="13"/>
                <w:lang w:val="it-IT"/>
              </w:rPr>
              <w:t xml:space="preserve">110, </w:t>
            </w:r>
            <w:r w:rsidRPr="008B1F18">
              <w:rPr>
                <w:w w:val="105"/>
                <w:sz w:val="13"/>
                <w:lang w:val="it-IT"/>
              </w:rPr>
              <w:t xml:space="preserve">comma 3, </w:t>
            </w:r>
            <w:proofErr w:type="spellStart"/>
            <w:r w:rsidRPr="008B1F18">
              <w:rPr>
                <w:w w:val="105"/>
                <w:sz w:val="13"/>
                <w:lang w:val="it-IT"/>
              </w:rPr>
              <w:t>lett</w:t>
            </w:r>
            <w:proofErr w:type="spellEnd"/>
            <w:r w:rsidRPr="008B1F18">
              <w:rPr>
                <w:w w:val="105"/>
                <w:sz w:val="13"/>
                <w:lang w:val="it-IT"/>
              </w:rPr>
              <w:t xml:space="preserve">. </w:t>
            </w:r>
            <w:r w:rsidRPr="008B1F18">
              <w:rPr>
                <w:i/>
                <w:w w:val="105"/>
                <w:sz w:val="13"/>
                <w:lang w:val="it-IT"/>
              </w:rPr>
              <w:t>a</w:t>
            </w:r>
            <w:r w:rsidRPr="008B1F18">
              <w:rPr>
                <w:w w:val="105"/>
                <w:sz w:val="13"/>
                <w:lang w:val="it-IT"/>
              </w:rPr>
              <w:t>) del</w:t>
            </w:r>
            <w:r w:rsidRPr="008B1F18">
              <w:rPr>
                <w:spacing w:val="-21"/>
                <w:w w:val="105"/>
                <w:sz w:val="13"/>
                <w:lang w:val="it-IT"/>
              </w:rPr>
              <w:t xml:space="preserve"> </w:t>
            </w:r>
            <w:r w:rsidRPr="008B1F18">
              <w:rPr>
                <w:w w:val="105"/>
                <w:sz w:val="13"/>
                <w:lang w:val="it-IT"/>
              </w:rPr>
              <w:t>Codice?</w:t>
            </w:r>
          </w:p>
          <w:p w14:paraId="686D00BA" w14:textId="77777777" w:rsidR="0091346B" w:rsidRPr="008B1F18" w:rsidRDefault="0091346B">
            <w:pPr>
              <w:pStyle w:val="TableParagraph"/>
              <w:spacing w:before="9"/>
              <w:rPr>
                <w:sz w:val="14"/>
                <w:lang w:val="it-IT"/>
              </w:rPr>
            </w:pPr>
          </w:p>
          <w:p w14:paraId="38C1CC97" w14:textId="77777777" w:rsidR="0091346B" w:rsidRPr="008B1F18" w:rsidRDefault="00AE2379">
            <w:pPr>
              <w:pStyle w:val="TableParagraph"/>
              <w:numPr>
                <w:ilvl w:val="0"/>
                <w:numId w:val="5"/>
              </w:numPr>
              <w:tabs>
                <w:tab w:val="left" w:pos="381"/>
              </w:tabs>
              <w:spacing w:line="242" w:lineRule="auto"/>
              <w:ind w:right="100"/>
              <w:jc w:val="both"/>
              <w:rPr>
                <w:sz w:val="13"/>
                <w:lang w:val="it-IT"/>
              </w:rPr>
            </w:pPr>
            <w:r w:rsidRPr="008B1F18">
              <w:rPr>
                <w:w w:val="105"/>
                <w:sz w:val="13"/>
                <w:lang w:val="it-IT"/>
              </w:rPr>
              <w:t>la</w:t>
            </w:r>
            <w:r w:rsidRPr="008B1F18">
              <w:rPr>
                <w:spacing w:val="-5"/>
                <w:w w:val="105"/>
                <w:sz w:val="13"/>
                <w:lang w:val="it-IT"/>
              </w:rPr>
              <w:t xml:space="preserve"> </w:t>
            </w:r>
            <w:r w:rsidRPr="008B1F18">
              <w:rPr>
                <w:w w:val="105"/>
                <w:sz w:val="13"/>
                <w:lang w:val="it-IT"/>
              </w:rPr>
              <w:t>partecipazione</w:t>
            </w:r>
            <w:r w:rsidRPr="008B1F18">
              <w:rPr>
                <w:spacing w:val="-5"/>
                <w:w w:val="105"/>
                <w:sz w:val="13"/>
                <w:lang w:val="it-IT"/>
              </w:rPr>
              <w:t xml:space="preserve"> </w:t>
            </w:r>
            <w:r w:rsidRPr="008B1F18">
              <w:rPr>
                <w:w w:val="105"/>
                <w:sz w:val="13"/>
                <w:lang w:val="it-IT"/>
              </w:rPr>
              <w:t>alla</w:t>
            </w:r>
            <w:r w:rsidRPr="008B1F18">
              <w:rPr>
                <w:spacing w:val="-5"/>
                <w:w w:val="105"/>
                <w:sz w:val="13"/>
                <w:lang w:val="it-IT"/>
              </w:rPr>
              <w:t xml:space="preserve"> </w:t>
            </w:r>
            <w:r w:rsidRPr="008B1F18">
              <w:rPr>
                <w:w w:val="105"/>
                <w:sz w:val="13"/>
                <w:lang w:val="it-IT"/>
              </w:rPr>
              <w:t>procedura</w:t>
            </w:r>
            <w:r w:rsidRPr="008B1F18">
              <w:rPr>
                <w:spacing w:val="-5"/>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affidamento</w:t>
            </w:r>
            <w:r w:rsidRPr="008B1F18">
              <w:rPr>
                <w:spacing w:val="-5"/>
                <w:w w:val="105"/>
                <w:sz w:val="13"/>
                <w:lang w:val="it-IT"/>
              </w:rPr>
              <w:t xml:space="preserve"> </w:t>
            </w:r>
            <w:r w:rsidRPr="008B1F18">
              <w:rPr>
                <w:w w:val="105"/>
                <w:sz w:val="13"/>
                <w:lang w:val="it-IT"/>
              </w:rPr>
              <w:t>è</w:t>
            </w:r>
            <w:r w:rsidRPr="008B1F18">
              <w:rPr>
                <w:spacing w:val="-5"/>
                <w:w w:val="105"/>
                <w:sz w:val="13"/>
                <w:lang w:val="it-IT"/>
              </w:rPr>
              <w:t xml:space="preserve"> </w:t>
            </w:r>
            <w:r w:rsidRPr="008B1F18">
              <w:rPr>
                <w:w w:val="105"/>
                <w:sz w:val="13"/>
                <w:lang w:val="it-IT"/>
              </w:rPr>
              <w:t>stata</w:t>
            </w:r>
            <w:r w:rsidRPr="008B1F18">
              <w:rPr>
                <w:spacing w:val="-5"/>
                <w:w w:val="105"/>
                <w:sz w:val="13"/>
                <w:lang w:val="it-IT"/>
              </w:rPr>
              <w:t xml:space="preserve"> </w:t>
            </w:r>
            <w:r w:rsidRPr="008B1F18">
              <w:rPr>
                <w:w w:val="105"/>
                <w:sz w:val="13"/>
                <w:lang w:val="it-IT"/>
              </w:rPr>
              <w:t xml:space="preserve">subordinata ai sensi dell’art. </w:t>
            </w:r>
            <w:r w:rsidRPr="008B1F18">
              <w:rPr>
                <w:spacing w:val="-4"/>
                <w:w w:val="105"/>
                <w:sz w:val="13"/>
                <w:lang w:val="it-IT"/>
              </w:rPr>
              <w:t xml:space="preserve">110, </w:t>
            </w:r>
            <w:r w:rsidRPr="008B1F18">
              <w:rPr>
                <w:w w:val="105"/>
                <w:sz w:val="13"/>
                <w:lang w:val="it-IT"/>
              </w:rPr>
              <w:t>comma 5, all’avvalimento di altro operatore economico?</w:t>
            </w:r>
          </w:p>
        </w:tc>
        <w:tc>
          <w:tcPr>
            <w:tcW w:w="4512" w:type="dxa"/>
            <w:tcBorders>
              <w:top w:val="single" w:sz="4" w:space="0" w:color="010101"/>
              <w:left w:val="single" w:sz="4" w:space="0" w:color="010101"/>
              <w:right w:val="single" w:sz="3" w:space="0" w:color="010101"/>
            </w:tcBorders>
          </w:tcPr>
          <w:p w14:paraId="7DD2A1B5" w14:textId="77777777" w:rsidR="0091346B" w:rsidRPr="008B1F18" w:rsidRDefault="00AE2379">
            <w:pPr>
              <w:pStyle w:val="TableParagraph"/>
              <w:spacing w:before="4"/>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E57A2C" w14:paraId="2FC50927" w14:textId="77777777">
        <w:trPr>
          <w:trHeight w:hRule="exact" w:val="156"/>
        </w:trPr>
        <w:tc>
          <w:tcPr>
            <w:tcW w:w="4512" w:type="dxa"/>
            <w:vMerge/>
            <w:tcBorders>
              <w:left w:val="single" w:sz="4" w:space="0" w:color="010101"/>
              <w:right w:val="single" w:sz="4" w:space="0" w:color="010101"/>
            </w:tcBorders>
          </w:tcPr>
          <w:p w14:paraId="54AB16A2" w14:textId="77777777" w:rsidR="0091346B" w:rsidRPr="008B1F18" w:rsidRDefault="0091346B"/>
        </w:tc>
        <w:tc>
          <w:tcPr>
            <w:tcW w:w="4512" w:type="dxa"/>
            <w:tcBorders>
              <w:left w:val="single" w:sz="4" w:space="0" w:color="010101"/>
              <w:right w:val="single" w:sz="3" w:space="0" w:color="010101"/>
            </w:tcBorders>
          </w:tcPr>
          <w:p w14:paraId="42902AC1" w14:textId="77777777" w:rsidR="0091346B" w:rsidRPr="008B1F18" w:rsidRDefault="00AE2379">
            <w:pPr>
              <w:pStyle w:val="TableParagraph"/>
              <w:spacing w:line="148" w:lineRule="exact"/>
              <w:ind w:left="85"/>
              <w:rPr>
                <w:sz w:val="13"/>
                <w:lang w:val="it-IT"/>
              </w:rPr>
            </w:pPr>
            <w:r w:rsidRPr="008B1F18">
              <w:rPr>
                <w:w w:val="105"/>
                <w:sz w:val="13"/>
                <w:lang w:val="it-IT"/>
              </w:rPr>
              <w:t>In caso affermativo indicare l’Impresa ausiliaria</w:t>
            </w:r>
          </w:p>
        </w:tc>
      </w:tr>
      <w:tr w:rsidR="0091346B" w:rsidRPr="008B1F18" w14:paraId="661E069C" w14:textId="77777777">
        <w:trPr>
          <w:trHeight w:hRule="exact" w:val="313"/>
        </w:trPr>
        <w:tc>
          <w:tcPr>
            <w:tcW w:w="4512" w:type="dxa"/>
            <w:vMerge/>
            <w:tcBorders>
              <w:left w:val="single" w:sz="4" w:space="0" w:color="010101"/>
              <w:right w:val="single" w:sz="4" w:space="0" w:color="010101"/>
            </w:tcBorders>
          </w:tcPr>
          <w:p w14:paraId="34FCEB3F" w14:textId="77777777" w:rsidR="0091346B" w:rsidRPr="008B1F18" w:rsidRDefault="0091346B">
            <w:pPr>
              <w:rPr>
                <w:lang w:val="it-IT"/>
              </w:rPr>
            </w:pPr>
          </w:p>
        </w:tc>
        <w:tc>
          <w:tcPr>
            <w:tcW w:w="4512" w:type="dxa"/>
            <w:tcBorders>
              <w:left w:val="single" w:sz="4" w:space="0" w:color="010101"/>
              <w:right w:val="single" w:sz="3" w:space="0" w:color="010101"/>
            </w:tcBorders>
          </w:tcPr>
          <w:p w14:paraId="65D98DB3" w14:textId="77777777" w:rsidR="0091346B" w:rsidRPr="008B1F18" w:rsidRDefault="00AE2379">
            <w:pPr>
              <w:pStyle w:val="TableParagraph"/>
              <w:spacing w:line="148" w:lineRule="exact"/>
              <w:ind w:left="85"/>
              <w:rPr>
                <w:sz w:val="13"/>
              </w:rPr>
            </w:pPr>
            <w:r w:rsidRPr="008B1F18">
              <w:rPr>
                <w:w w:val="105"/>
                <w:sz w:val="13"/>
              </w:rPr>
              <w:t>[………..…]</w:t>
            </w:r>
          </w:p>
        </w:tc>
      </w:tr>
      <w:tr w:rsidR="0091346B" w:rsidRPr="008B1F18" w14:paraId="5188EF31" w14:textId="77777777">
        <w:trPr>
          <w:trHeight w:hRule="exact" w:val="391"/>
        </w:trPr>
        <w:tc>
          <w:tcPr>
            <w:tcW w:w="4512" w:type="dxa"/>
            <w:vMerge/>
            <w:tcBorders>
              <w:left w:val="single" w:sz="4" w:space="0" w:color="010101"/>
              <w:right w:val="single" w:sz="4" w:space="0" w:color="010101"/>
            </w:tcBorders>
          </w:tcPr>
          <w:p w14:paraId="28F06ECE" w14:textId="77777777" w:rsidR="0091346B" w:rsidRPr="008B1F18" w:rsidRDefault="0091346B"/>
        </w:tc>
        <w:tc>
          <w:tcPr>
            <w:tcW w:w="4512" w:type="dxa"/>
            <w:tcBorders>
              <w:left w:val="single" w:sz="4" w:space="0" w:color="010101"/>
              <w:right w:val="single" w:sz="3" w:space="0" w:color="010101"/>
            </w:tcBorders>
          </w:tcPr>
          <w:p w14:paraId="2AD7B066" w14:textId="77777777" w:rsidR="0091346B" w:rsidRPr="008B1F18" w:rsidRDefault="0091346B">
            <w:pPr>
              <w:pStyle w:val="TableParagraph"/>
              <w:spacing w:before="5"/>
              <w:rPr>
                <w:sz w:val="13"/>
              </w:rPr>
            </w:pPr>
          </w:p>
          <w:p w14:paraId="2F97118C" w14:textId="77777777" w:rsidR="0091346B" w:rsidRPr="008B1F18" w:rsidRDefault="00AE2379">
            <w:pPr>
              <w:pStyle w:val="TableParagraph"/>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1315BA04" w14:textId="77777777">
        <w:trPr>
          <w:trHeight w:hRule="exact" w:val="294"/>
        </w:trPr>
        <w:tc>
          <w:tcPr>
            <w:tcW w:w="4512" w:type="dxa"/>
            <w:vMerge/>
            <w:tcBorders>
              <w:left w:val="single" w:sz="4" w:space="0" w:color="010101"/>
              <w:right w:val="single" w:sz="4" w:space="0" w:color="010101"/>
            </w:tcBorders>
          </w:tcPr>
          <w:p w14:paraId="0D4D01A5" w14:textId="77777777" w:rsidR="0091346B" w:rsidRPr="008B1F18" w:rsidRDefault="0091346B"/>
        </w:tc>
        <w:tc>
          <w:tcPr>
            <w:tcW w:w="4512" w:type="dxa"/>
            <w:tcBorders>
              <w:left w:val="single" w:sz="4" w:space="0" w:color="010101"/>
              <w:right w:val="single" w:sz="3" w:space="0" w:color="010101"/>
            </w:tcBorders>
          </w:tcPr>
          <w:p w14:paraId="5E44DE6C" w14:textId="77777777" w:rsidR="0091346B" w:rsidRPr="008B1F18" w:rsidRDefault="00AE2379">
            <w:pPr>
              <w:pStyle w:val="TableParagraph"/>
              <w:spacing w:before="76"/>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88F3C93" w14:textId="77777777">
        <w:trPr>
          <w:trHeight w:hRule="exact" w:val="410"/>
        </w:trPr>
        <w:tc>
          <w:tcPr>
            <w:tcW w:w="4512" w:type="dxa"/>
            <w:vMerge/>
            <w:tcBorders>
              <w:left w:val="single" w:sz="4" w:space="0" w:color="010101"/>
              <w:right w:val="single" w:sz="4" w:space="0" w:color="010101"/>
            </w:tcBorders>
          </w:tcPr>
          <w:p w14:paraId="438DEAB1" w14:textId="77777777" w:rsidR="0091346B" w:rsidRPr="008B1F18" w:rsidRDefault="0091346B"/>
        </w:tc>
        <w:tc>
          <w:tcPr>
            <w:tcW w:w="4512" w:type="dxa"/>
            <w:tcBorders>
              <w:left w:val="single" w:sz="4" w:space="0" w:color="010101"/>
              <w:right w:val="single" w:sz="3" w:space="0" w:color="010101"/>
            </w:tcBorders>
          </w:tcPr>
          <w:p w14:paraId="36716DD4" w14:textId="77777777" w:rsidR="0091346B" w:rsidRPr="008B1F18" w:rsidRDefault="00AE2379">
            <w:pPr>
              <w:pStyle w:val="TableParagraph"/>
              <w:spacing w:before="57"/>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7F2F05BC" w14:textId="77777777">
        <w:trPr>
          <w:trHeight w:hRule="exact" w:val="545"/>
        </w:trPr>
        <w:tc>
          <w:tcPr>
            <w:tcW w:w="4512" w:type="dxa"/>
            <w:vMerge/>
            <w:tcBorders>
              <w:left w:val="single" w:sz="4" w:space="0" w:color="010101"/>
              <w:right w:val="single" w:sz="4" w:space="0" w:color="010101"/>
            </w:tcBorders>
          </w:tcPr>
          <w:p w14:paraId="6A13B615" w14:textId="77777777" w:rsidR="0091346B" w:rsidRPr="008B1F18" w:rsidRDefault="0091346B"/>
        </w:tc>
        <w:tc>
          <w:tcPr>
            <w:tcW w:w="4512" w:type="dxa"/>
            <w:tcBorders>
              <w:left w:val="single" w:sz="4" w:space="0" w:color="010101"/>
              <w:right w:val="single" w:sz="3" w:space="0" w:color="010101"/>
            </w:tcBorders>
          </w:tcPr>
          <w:p w14:paraId="113D25F0" w14:textId="77777777" w:rsidR="0091346B" w:rsidRPr="008B1F18" w:rsidRDefault="0091346B">
            <w:pPr>
              <w:pStyle w:val="TableParagraph"/>
              <w:spacing w:before="9"/>
              <w:rPr>
                <w:sz w:val="16"/>
              </w:rPr>
            </w:pPr>
          </w:p>
          <w:p w14:paraId="71E527A6" w14:textId="77777777" w:rsidR="0091346B" w:rsidRPr="008B1F18" w:rsidRDefault="00AE2379">
            <w:pPr>
              <w:pStyle w:val="TableParagraph"/>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B1C44B7" w14:textId="77777777">
        <w:trPr>
          <w:trHeight w:hRule="exact" w:val="409"/>
        </w:trPr>
        <w:tc>
          <w:tcPr>
            <w:tcW w:w="4512" w:type="dxa"/>
            <w:vMerge/>
            <w:tcBorders>
              <w:left w:val="single" w:sz="4" w:space="0" w:color="010101"/>
              <w:right w:val="single" w:sz="4" w:space="0" w:color="010101"/>
            </w:tcBorders>
          </w:tcPr>
          <w:p w14:paraId="49FBF602" w14:textId="77777777" w:rsidR="0091346B" w:rsidRPr="008B1F18" w:rsidRDefault="0091346B"/>
        </w:tc>
        <w:tc>
          <w:tcPr>
            <w:tcW w:w="4512" w:type="dxa"/>
            <w:tcBorders>
              <w:left w:val="single" w:sz="4" w:space="0" w:color="010101"/>
              <w:right w:val="single" w:sz="3" w:space="0" w:color="010101"/>
            </w:tcBorders>
          </w:tcPr>
          <w:p w14:paraId="6219762D" w14:textId="77777777" w:rsidR="0091346B" w:rsidRPr="008B1F18" w:rsidRDefault="0091346B">
            <w:pPr>
              <w:pStyle w:val="TableParagraph"/>
              <w:spacing w:before="9"/>
              <w:rPr>
                <w:sz w:val="16"/>
              </w:rPr>
            </w:pPr>
          </w:p>
          <w:p w14:paraId="05D7992F" w14:textId="77777777" w:rsidR="0091346B" w:rsidRPr="008B1F18" w:rsidRDefault="00AE2379">
            <w:pPr>
              <w:pStyle w:val="TableParagraph"/>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E57A2C" w14:paraId="0B31FD36" w14:textId="77777777">
        <w:trPr>
          <w:trHeight w:hRule="exact" w:val="215"/>
        </w:trPr>
        <w:tc>
          <w:tcPr>
            <w:tcW w:w="4512" w:type="dxa"/>
            <w:vMerge/>
            <w:tcBorders>
              <w:left w:val="single" w:sz="4" w:space="0" w:color="010101"/>
              <w:right w:val="single" w:sz="4" w:space="0" w:color="010101"/>
            </w:tcBorders>
          </w:tcPr>
          <w:p w14:paraId="4684F380" w14:textId="77777777" w:rsidR="0091346B" w:rsidRPr="008B1F18" w:rsidRDefault="0091346B"/>
        </w:tc>
        <w:tc>
          <w:tcPr>
            <w:tcW w:w="4512" w:type="dxa"/>
            <w:tcBorders>
              <w:left w:val="single" w:sz="4" w:space="0" w:color="010101"/>
              <w:right w:val="single" w:sz="3" w:space="0" w:color="010101"/>
            </w:tcBorders>
          </w:tcPr>
          <w:p w14:paraId="757E593A" w14:textId="77777777" w:rsidR="0091346B" w:rsidRPr="008B1F18" w:rsidRDefault="00AE2379">
            <w:pPr>
              <w:pStyle w:val="TableParagraph"/>
              <w:spacing w:before="56"/>
              <w:ind w:left="85"/>
              <w:rPr>
                <w:sz w:val="13"/>
                <w:lang w:val="it-IT"/>
              </w:rPr>
            </w:pPr>
            <w:r w:rsidRPr="008B1F18">
              <w:rPr>
                <w:w w:val="105"/>
                <w:sz w:val="13"/>
                <w:lang w:val="it-IT"/>
              </w:rPr>
              <w:t>In caso affermativo indicare l’Impresa ausiliaria</w:t>
            </w:r>
          </w:p>
        </w:tc>
      </w:tr>
      <w:tr w:rsidR="0091346B" w:rsidRPr="008B1F18" w14:paraId="643AF636" w14:textId="77777777">
        <w:trPr>
          <w:trHeight w:hRule="exact" w:val="156"/>
        </w:trPr>
        <w:tc>
          <w:tcPr>
            <w:tcW w:w="4512" w:type="dxa"/>
            <w:vMerge/>
            <w:tcBorders>
              <w:left w:val="single" w:sz="4" w:space="0" w:color="010101"/>
              <w:bottom w:val="single" w:sz="4" w:space="0" w:color="010101"/>
              <w:right w:val="single" w:sz="4" w:space="0" w:color="010101"/>
            </w:tcBorders>
          </w:tcPr>
          <w:p w14:paraId="17CBACE7" w14:textId="77777777" w:rsidR="0091346B" w:rsidRPr="008B1F18" w:rsidRDefault="0091346B">
            <w:pPr>
              <w:rPr>
                <w:lang w:val="it-IT"/>
              </w:rPr>
            </w:pPr>
          </w:p>
        </w:tc>
        <w:tc>
          <w:tcPr>
            <w:tcW w:w="4512" w:type="dxa"/>
            <w:tcBorders>
              <w:left w:val="single" w:sz="4" w:space="0" w:color="010101"/>
              <w:bottom w:val="single" w:sz="4" w:space="0" w:color="010101"/>
              <w:right w:val="single" w:sz="3" w:space="0" w:color="010101"/>
            </w:tcBorders>
          </w:tcPr>
          <w:p w14:paraId="7BB4DACD" w14:textId="77777777" w:rsidR="0091346B" w:rsidRPr="008B1F18" w:rsidRDefault="00AE2379">
            <w:pPr>
              <w:pStyle w:val="TableParagraph"/>
              <w:spacing w:line="149" w:lineRule="exact"/>
              <w:ind w:left="85"/>
              <w:rPr>
                <w:sz w:val="13"/>
              </w:rPr>
            </w:pPr>
            <w:r w:rsidRPr="008B1F18">
              <w:rPr>
                <w:w w:val="105"/>
                <w:sz w:val="13"/>
              </w:rPr>
              <w:t>[………..…]</w:t>
            </w:r>
          </w:p>
        </w:tc>
      </w:tr>
      <w:tr w:rsidR="0091346B" w:rsidRPr="008B1F18" w14:paraId="61016A1A" w14:textId="77777777">
        <w:trPr>
          <w:trHeight w:hRule="exact" w:val="1197"/>
        </w:trPr>
        <w:tc>
          <w:tcPr>
            <w:tcW w:w="4512" w:type="dxa"/>
            <w:tcBorders>
              <w:top w:val="single" w:sz="4" w:space="0" w:color="010101"/>
              <w:left w:val="single" w:sz="4" w:space="0" w:color="010101"/>
              <w:bottom w:val="single" w:sz="3" w:space="0" w:color="010101"/>
              <w:right w:val="single" w:sz="4" w:space="0" w:color="010101"/>
            </w:tcBorders>
          </w:tcPr>
          <w:p w14:paraId="45046CAE" w14:textId="77777777" w:rsidR="0091346B" w:rsidRPr="008B1F18" w:rsidRDefault="00AE2379">
            <w:pPr>
              <w:pStyle w:val="TableParagraph"/>
              <w:spacing w:before="116" w:line="168" w:lineRule="exact"/>
              <w:ind w:left="85" w:right="33"/>
              <w:rPr>
                <w:sz w:val="14"/>
                <w:lang w:val="it-IT"/>
              </w:rPr>
            </w:pPr>
            <w:r w:rsidRPr="008B1F18">
              <w:rPr>
                <w:w w:val="105"/>
                <w:sz w:val="14"/>
                <w:lang w:val="it-IT"/>
              </w:rPr>
              <w:t xml:space="preserve">L'operatore economico si è reso colpevole di </w:t>
            </w:r>
            <w:r w:rsidRPr="008B1F18">
              <w:rPr>
                <w:b/>
                <w:w w:val="105"/>
                <w:sz w:val="14"/>
                <w:lang w:val="it-IT"/>
              </w:rPr>
              <w:t>gravi illeciti professionali</w:t>
            </w:r>
            <w:r w:rsidRPr="008B1F18">
              <w:rPr>
                <w:w w:val="105"/>
                <w:sz w:val="14"/>
                <w:lang w:val="it-IT"/>
              </w:rPr>
              <w:t>(</w:t>
            </w:r>
            <w:r w:rsidRPr="008B1F18">
              <w:rPr>
                <w:w w:val="105"/>
                <w:position w:val="7"/>
                <w:sz w:val="9"/>
                <w:lang w:val="it-IT"/>
              </w:rPr>
              <w:t>24</w:t>
            </w:r>
            <w:r w:rsidRPr="008B1F18">
              <w:rPr>
                <w:w w:val="105"/>
                <w:sz w:val="14"/>
                <w:lang w:val="it-IT"/>
              </w:rPr>
              <w:t xml:space="preserve">) di cui all’art. 80 comma 5 </w:t>
            </w:r>
            <w:proofErr w:type="spellStart"/>
            <w:r w:rsidRPr="008B1F18">
              <w:rPr>
                <w:w w:val="105"/>
                <w:sz w:val="14"/>
                <w:lang w:val="it-IT"/>
              </w:rPr>
              <w:t>lett</w:t>
            </w:r>
            <w:proofErr w:type="spellEnd"/>
            <w:r w:rsidRPr="008B1F18">
              <w:rPr>
                <w:w w:val="105"/>
                <w:sz w:val="14"/>
                <w:lang w:val="it-IT"/>
              </w:rPr>
              <w:t xml:space="preserve">. </w:t>
            </w:r>
            <w:r w:rsidRPr="008B1F18">
              <w:rPr>
                <w:i/>
                <w:w w:val="105"/>
                <w:sz w:val="14"/>
                <w:lang w:val="it-IT"/>
              </w:rPr>
              <w:t xml:space="preserve">c) </w:t>
            </w:r>
            <w:r w:rsidRPr="008B1F18">
              <w:rPr>
                <w:w w:val="105"/>
                <w:sz w:val="14"/>
                <w:lang w:val="it-IT"/>
              </w:rPr>
              <w:t>del Codice?</w:t>
            </w:r>
          </w:p>
          <w:p w14:paraId="55CA1ABD" w14:textId="77777777" w:rsidR="0091346B" w:rsidRPr="008B1F18" w:rsidRDefault="0091346B">
            <w:pPr>
              <w:pStyle w:val="TableParagraph"/>
              <w:rPr>
                <w:sz w:val="16"/>
                <w:lang w:val="it-IT"/>
              </w:rPr>
            </w:pPr>
          </w:p>
          <w:p w14:paraId="4570A219" w14:textId="77777777" w:rsidR="0091346B" w:rsidRPr="008B1F18" w:rsidRDefault="00AE2379">
            <w:pPr>
              <w:pStyle w:val="TableParagraph"/>
              <w:spacing w:before="101" w:line="249" w:lineRule="auto"/>
              <w:ind w:left="85" w:right="33"/>
              <w:rPr>
                <w:sz w:val="14"/>
                <w:lang w:val="it-IT"/>
              </w:rPr>
            </w:pPr>
            <w:r w:rsidRPr="008B1F18">
              <w:rPr>
                <w:b/>
                <w:w w:val="105"/>
                <w:sz w:val="14"/>
                <w:lang w:val="it-IT"/>
              </w:rPr>
              <w:t xml:space="preserve">In caso affermativo, </w:t>
            </w:r>
            <w:r w:rsidRPr="008B1F18">
              <w:rPr>
                <w:w w:val="105"/>
                <w:sz w:val="14"/>
                <w:lang w:val="it-IT"/>
              </w:rPr>
              <w:t>fornire informazioni dettagliate, specificando la tipologia di illecito:</w:t>
            </w:r>
          </w:p>
        </w:tc>
        <w:tc>
          <w:tcPr>
            <w:tcW w:w="4512" w:type="dxa"/>
            <w:tcBorders>
              <w:top w:val="single" w:sz="4" w:space="0" w:color="010101"/>
              <w:left w:val="single" w:sz="4" w:space="0" w:color="010101"/>
              <w:bottom w:val="single" w:sz="3" w:space="0" w:color="010101"/>
              <w:right w:val="single" w:sz="3" w:space="0" w:color="010101"/>
            </w:tcBorders>
          </w:tcPr>
          <w:p w14:paraId="0D075FF8" w14:textId="77777777" w:rsidR="0091346B" w:rsidRPr="008B1F18" w:rsidRDefault="00AE2379">
            <w:pPr>
              <w:pStyle w:val="TableParagraph"/>
              <w:spacing w:before="119"/>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p w14:paraId="6EF95A20" w14:textId="77777777" w:rsidR="0091346B" w:rsidRPr="008B1F18" w:rsidRDefault="0091346B">
            <w:pPr>
              <w:pStyle w:val="TableParagraph"/>
              <w:rPr>
                <w:sz w:val="14"/>
              </w:rPr>
            </w:pPr>
          </w:p>
          <w:p w14:paraId="6F035DD5" w14:textId="77777777" w:rsidR="0091346B" w:rsidRPr="008B1F18" w:rsidRDefault="0091346B">
            <w:pPr>
              <w:pStyle w:val="TableParagraph"/>
              <w:rPr>
                <w:sz w:val="14"/>
              </w:rPr>
            </w:pPr>
          </w:p>
          <w:p w14:paraId="6F3396E8" w14:textId="77777777" w:rsidR="0091346B" w:rsidRPr="008B1F18" w:rsidRDefault="0091346B">
            <w:pPr>
              <w:pStyle w:val="TableParagraph"/>
              <w:spacing w:before="8"/>
              <w:rPr>
                <w:sz w:val="11"/>
              </w:rPr>
            </w:pPr>
          </w:p>
          <w:p w14:paraId="29313D17" w14:textId="77777777" w:rsidR="0091346B" w:rsidRPr="008B1F18" w:rsidRDefault="00AE2379">
            <w:pPr>
              <w:pStyle w:val="TableParagraph"/>
              <w:spacing w:before="1"/>
              <w:ind w:left="85"/>
              <w:rPr>
                <w:sz w:val="14"/>
              </w:rPr>
            </w:pPr>
            <w:r w:rsidRPr="008B1F18">
              <w:rPr>
                <w:w w:val="105"/>
                <w:sz w:val="14"/>
              </w:rPr>
              <w:t>[………………]</w:t>
            </w:r>
          </w:p>
        </w:tc>
      </w:tr>
      <w:tr w:rsidR="0091346B" w:rsidRPr="008B1F18" w14:paraId="66DB3791" w14:textId="77777777">
        <w:trPr>
          <w:trHeight w:hRule="exact" w:val="295"/>
        </w:trPr>
        <w:tc>
          <w:tcPr>
            <w:tcW w:w="4512" w:type="dxa"/>
            <w:tcBorders>
              <w:top w:val="single" w:sz="3" w:space="0" w:color="010101"/>
              <w:left w:val="single" w:sz="4" w:space="0" w:color="010101"/>
              <w:right w:val="single" w:sz="4" w:space="0" w:color="010101"/>
            </w:tcBorders>
          </w:tcPr>
          <w:p w14:paraId="0E5063FB" w14:textId="77777777" w:rsidR="0091346B" w:rsidRPr="008B1F18" w:rsidRDefault="00AE2379">
            <w:pPr>
              <w:pStyle w:val="TableParagraph"/>
              <w:spacing w:before="120"/>
              <w:ind w:left="85" w:right="33"/>
              <w:rPr>
                <w:sz w:val="14"/>
                <w:lang w:val="it-IT"/>
              </w:rPr>
            </w:pPr>
            <w:r w:rsidRPr="008B1F18">
              <w:rPr>
                <w:b/>
                <w:w w:val="105"/>
                <w:sz w:val="14"/>
                <w:lang w:val="it-IT"/>
              </w:rPr>
              <w:t>In caso affermativo</w:t>
            </w:r>
            <w:r w:rsidRPr="008B1F18">
              <w:rPr>
                <w:w w:val="105"/>
                <w:sz w:val="14"/>
                <w:lang w:val="it-IT"/>
              </w:rPr>
              <w:t>, l'operatore economico ha adottato misure di</w:t>
            </w:r>
          </w:p>
        </w:tc>
        <w:tc>
          <w:tcPr>
            <w:tcW w:w="4512" w:type="dxa"/>
            <w:tcBorders>
              <w:top w:val="single" w:sz="3" w:space="0" w:color="010101"/>
              <w:left w:val="single" w:sz="4" w:space="0" w:color="010101"/>
              <w:right w:val="single" w:sz="3" w:space="0" w:color="010101"/>
            </w:tcBorders>
          </w:tcPr>
          <w:p w14:paraId="3D184350" w14:textId="77777777" w:rsidR="0091346B" w:rsidRPr="008B1F18" w:rsidRDefault="00AE2379">
            <w:pPr>
              <w:pStyle w:val="TableParagraph"/>
              <w:spacing w:before="120"/>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r w:rsidR="0091346B" w:rsidRPr="008B1F18" w14:paraId="672B0345" w14:textId="77777777">
        <w:trPr>
          <w:trHeight w:hRule="exact" w:val="303"/>
        </w:trPr>
        <w:tc>
          <w:tcPr>
            <w:tcW w:w="4512" w:type="dxa"/>
            <w:tcBorders>
              <w:left w:val="single" w:sz="4" w:space="0" w:color="010101"/>
              <w:right w:val="single" w:sz="4" w:space="0" w:color="010101"/>
            </w:tcBorders>
          </w:tcPr>
          <w:p w14:paraId="02EF97E9" w14:textId="77777777" w:rsidR="0091346B" w:rsidRPr="008B1F18" w:rsidRDefault="00AE2379">
            <w:pPr>
              <w:pStyle w:val="TableParagraph"/>
              <w:spacing w:line="159" w:lineRule="exact"/>
              <w:ind w:left="85" w:right="33"/>
              <w:rPr>
                <w:sz w:val="14"/>
              </w:rPr>
            </w:pPr>
            <w:proofErr w:type="spellStart"/>
            <w:r w:rsidRPr="008B1F18">
              <w:rPr>
                <w:w w:val="105"/>
                <w:sz w:val="14"/>
              </w:rPr>
              <w:t>autodisciplina</w:t>
            </w:r>
            <w:proofErr w:type="spellEnd"/>
            <w:r w:rsidRPr="008B1F18">
              <w:rPr>
                <w:w w:val="105"/>
                <w:sz w:val="14"/>
              </w:rPr>
              <w:t>?</w:t>
            </w:r>
          </w:p>
        </w:tc>
        <w:tc>
          <w:tcPr>
            <w:tcW w:w="4512" w:type="dxa"/>
            <w:tcBorders>
              <w:left w:val="single" w:sz="4" w:space="0" w:color="010101"/>
              <w:right w:val="single" w:sz="3" w:space="0" w:color="010101"/>
            </w:tcBorders>
          </w:tcPr>
          <w:p w14:paraId="3CA37E24" w14:textId="77777777" w:rsidR="0091346B" w:rsidRPr="008B1F18" w:rsidRDefault="0091346B"/>
        </w:tc>
      </w:tr>
      <w:tr w:rsidR="0091346B" w:rsidRPr="008B1F18" w14:paraId="27054B6E" w14:textId="77777777">
        <w:trPr>
          <w:trHeight w:hRule="exact" w:val="352"/>
        </w:trPr>
        <w:tc>
          <w:tcPr>
            <w:tcW w:w="4512" w:type="dxa"/>
            <w:tcBorders>
              <w:left w:val="single" w:sz="4" w:space="0" w:color="010101"/>
              <w:right w:val="single" w:sz="4" w:space="0" w:color="010101"/>
            </w:tcBorders>
          </w:tcPr>
          <w:p w14:paraId="782956E3" w14:textId="77777777" w:rsidR="0091346B" w:rsidRPr="008B1F18" w:rsidRDefault="0091346B">
            <w:pPr>
              <w:pStyle w:val="TableParagraph"/>
              <w:spacing w:before="8"/>
              <w:rPr>
                <w:sz w:val="11"/>
              </w:rPr>
            </w:pPr>
          </w:p>
          <w:p w14:paraId="64F74716" w14:textId="77777777" w:rsidR="0091346B" w:rsidRPr="008B1F18" w:rsidRDefault="00AE2379">
            <w:pPr>
              <w:pStyle w:val="TableParagraph"/>
              <w:ind w:left="85" w:right="33"/>
              <w:rPr>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w w:val="105"/>
                <w:sz w:val="13"/>
              </w:rPr>
              <w:t xml:space="preserve">, </w:t>
            </w:r>
            <w:proofErr w:type="spellStart"/>
            <w:r w:rsidRPr="008B1F18">
              <w:rPr>
                <w:w w:val="105"/>
                <w:sz w:val="13"/>
              </w:rPr>
              <w:t>indicare</w:t>
            </w:r>
            <w:proofErr w:type="spellEnd"/>
            <w:r w:rsidRPr="008B1F18">
              <w:rPr>
                <w:w w:val="105"/>
                <w:sz w:val="13"/>
              </w:rPr>
              <w:t>:</w:t>
            </w:r>
          </w:p>
        </w:tc>
        <w:tc>
          <w:tcPr>
            <w:tcW w:w="4512" w:type="dxa"/>
            <w:tcBorders>
              <w:left w:val="single" w:sz="4" w:space="0" w:color="010101"/>
              <w:right w:val="single" w:sz="3" w:space="0" w:color="010101"/>
            </w:tcBorders>
          </w:tcPr>
          <w:p w14:paraId="7D6F044F" w14:textId="77777777" w:rsidR="0091346B" w:rsidRPr="008B1F18" w:rsidRDefault="0091346B"/>
        </w:tc>
      </w:tr>
      <w:tr w:rsidR="0091346B" w:rsidRPr="008B1F18" w14:paraId="3FD42F50" w14:textId="77777777">
        <w:trPr>
          <w:trHeight w:hRule="exact" w:val="204"/>
        </w:trPr>
        <w:tc>
          <w:tcPr>
            <w:tcW w:w="4512" w:type="dxa"/>
            <w:tcBorders>
              <w:left w:val="single" w:sz="4" w:space="0" w:color="010101"/>
              <w:right w:val="single" w:sz="4" w:space="0" w:color="010101"/>
            </w:tcBorders>
          </w:tcPr>
          <w:p w14:paraId="112B70D6" w14:textId="77777777" w:rsidR="0091346B" w:rsidRPr="008B1F18" w:rsidRDefault="00AE2379">
            <w:pPr>
              <w:pStyle w:val="TableParagraph"/>
              <w:spacing w:before="57"/>
              <w:ind w:left="85" w:right="33"/>
              <w:rPr>
                <w:sz w:val="13"/>
              </w:rPr>
            </w:pPr>
            <w:r w:rsidRPr="008B1F18">
              <w:rPr>
                <w:w w:val="105"/>
                <w:sz w:val="13"/>
              </w:rPr>
              <w:t xml:space="preserve">1) </w:t>
            </w:r>
            <w:proofErr w:type="spellStart"/>
            <w:r w:rsidRPr="008B1F18">
              <w:rPr>
                <w:w w:val="105"/>
                <w:sz w:val="13"/>
              </w:rPr>
              <w:t>L’operatore</w:t>
            </w:r>
            <w:proofErr w:type="spellEnd"/>
            <w:r w:rsidRPr="008B1F18">
              <w:rPr>
                <w:w w:val="105"/>
                <w:sz w:val="13"/>
              </w:rPr>
              <w:t xml:space="preserve"> </w:t>
            </w:r>
            <w:proofErr w:type="spellStart"/>
            <w:r w:rsidRPr="008B1F18">
              <w:rPr>
                <w:w w:val="105"/>
                <w:sz w:val="13"/>
              </w:rPr>
              <w:t>economico</w:t>
            </w:r>
            <w:proofErr w:type="spellEnd"/>
            <w:r w:rsidRPr="008B1F18">
              <w:rPr>
                <w:w w:val="105"/>
                <w:sz w:val="13"/>
              </w:rPr>
              <w:t>:</w:t>
            </w:r>
          </w:p>
        </w:tc>
        <w:tc>
          <w:tcPr>
            <w:tcW w:w="4512" w:type="dxa"/>
            <w:tcBorders>
              <w:left w:val="single" w:sz="4" w:space="0" w:color="010101"/>
              <w:right w:val="single" w:sz="3" w:space="0" w:color="010101"/>
            </w:tcBorders>
          </w:tcPr>
          <w:p w14:paraId="4A948C38" w14:textId="77777777" w:rsidR="0091346B" w:rsidRPr="008B1F18" w:rsidRDefault="0091346B"/>
        </w:tc>
      </w:tr>
      <w:tr w:rsidR="0091346B" w:rsidRPr="008B1F18" w14:paraId="3493CFB3" w14:textId="77777777">
        <w:trPr>
          <w:trHeight w:hRule="exact" w:val="168"/>
        </w:trPr>
        <w:tc>
          <w:tcPr>
            <w:tcW w:w="4512" w:type="dxa"/>
            <w:tcBorders>
              <w:left w:val="single" w:sz="4" w:space="0" w:color="010101"/>
              <w:right w:val="single" w:sz="4" w:space="0" w:color="010101"/>
            </w:tcBorders>
          </w:tcPr>
          <w:p w14:paraId="4A27EA47" w14:textId="77777777" w:rsidR="0091346B" w:rsidRPr="008B1F18" w:rsidRDefault="00AE2379" w:rsidP="007366DD">
            <w:pPr>
              <w:pStyle w:val="TableParagraph"/>
              <w:spacing w:before="9"/>
              <w:ind w:left="85" w:right="33"/>
              <w:rPr>
                <w:sz w:val="13"/>
                <w:lang w:val="it-IT"/>
              </w:rPr>
            </w:pPr>
            <w:r w:rsidRPr="008B1F18">
              <w:rPr>
                <w:w w:val="105"/>
                <w:sz w:val="13"/>
                <w:lang w:val="it-IT"/>
              </w:rPr>
              <w:t>-</w:t>
            </w:r>
            <w:r w:rsidR="007366DD">
              <w:rPr>
                <w:w w:val="105"/>
                <w:sz w:val="13"/>
                <w:lang w:val="it-IT"/>
              </w:rPr>
              <w:t xml:space="preserve"> </w:t>
            </w:r>
            <w:r w:rsidRPr="008B1F18">
              <w:rPr>
                <w:w w:val="105"/>
                <w:sz w:val="13"/>
                <w:lang w:val="it-IT"/>
              </w:rPr>
              <w:t>ha risarcito interamente il danno?</w:t>
            </w:r>
          </w:p>
        </w:tc>
        <w:tc>
          <w:tcPr>
            <w:tcW w:w="4512" w:type="dxa"/>
            <w:tcBorders>
              <w:left w:val="single" w:sz="4" w:space="0" w:color="010101"/>
              <w:right w:val="single" w:sz="3" w:space="0" w:color="010101"/>
            </w:tcBorders>
          </w:tcPr>
          <w:p w14:paraId="785373F1" w14:textId="77777777" w:rsidR="0091346B" w:rsidRPr="008B1F18" w:rsidRDefault="00AE2379">
            <w:pPr>
              <w:pStyle w:val="TableParagraph"/>
              <w:spacing w:line="136" w:lineRule="exact"/>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CA3462D" w14:textId="77777777">
        <w:trPr>
          <w:trHeight w:hRule="exact" w:val="280"/>
        </w:trPr>
        <w:tc>
          <w:tcPr>
            <w:tcW w:w="4512" w:type="dxa"/>
            <w:tcBorders>
              <w:left w:val="single" w:sz="4" w:space="0" w:color="010101"/>
              <w:right w:val="single" w:sz="4" w:space="0" w:color="010101"/>
            </w:tcBorders>
          </w:tcPr>
          <w:p w14:paraId="2593D647" w14:textId="77777777" w:rsidR="0091346B" w:rsidRPr="008B1F18" w:rsidRDefault="007366DD">
            <w:pPr>
              <w:pStyle w:val="TableParagraph"/>
              <w:spacing w:line="148" w:lineRule="exact"/>
              <w:ind w:left="85" w:right="33"/>
              <w:rPr>
                <w:sz w:val="13"/>
                <w:lang w:val="it-IT"/>
              </w:rPr>
            </w:pPr>
            <w:r>
              <w:rPr>
                <w:w w:val="105"/>
                <w:sz w:val="13"/>
                <w:lang w:val="it-IT"/>
              </w:rPr>
              <w:t>-si</w:t>
            </w:r>
            <w:r w:rsidR="00AE2379" w:rsidRPr="008B1F18">
              <w:rPr>
                <w:w w:val="105"/>
                <w:sz w:val="13"/>
                <w:lang w:val="it-IT"/>
              </w:rPr>
              <w:t xml:space="preserve"> è impegnato formalmente a risarcire il danno?</w:t>
            </w:r>
          </w:p>
        </w:tc>
        <w:tc>
          <w:tcPr>
            <w:tcW w:w="4512" w:type="dxa"/>
            <w:tcBorders>
              <w:left w:val="single" w:sz="4" w:space="0" w:color="010101"/>
              <w:right w:val="single" w:sz="3" w:space="0" w:color="010101"/>
            </w:tcBorders>
          </w:tcPr>
          <w:p w14:paraId="339029E0" w14:textId="77777777" w:rsidR="0091346B" w:rsidRPr="008B1F18" w:rsidRDefault="00AE2379">
            <w:pPr>
              <w:pStyle w:val="TableParagraph"/>
              <w:spacing w:before="91"/>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136BC982" w14:textId="77777777">
        <w:trPr>
          <w:trHeight w:hRule="exact" w:val="346"/>
        </w:trPr>
        <w:tc>
          <w:tcPr>
            <w:tcW w:w="4512" w:type="dxa"/>
            <w:tcBorders>
              <w:left w:val="single" w:sz="4" w:space="0" w:color="010101"/>
              <w:right w:val="single" w:sz="4" w:space="0" w:color="010101"/>
            </w:tcBorders>
          </w:tcPr>
          <w:p w14:paraId="5EC7F0FB" w14:textId="77777777" w:rsidR="0091346B" w:rsidRPr="008B1F18" w:rsidRDefault="00AE2379">
            <w:pPr>
              <w:pStyle w:val="TableParagraph"/>
              <w:spacing w:before="30" w:line="254" w:lineRule="auto"/>
              <w:ind w:left="85" w:right="33"/>
              <w:rPr>
                <w:sz w:val="13"/>
                <w:lang w:val="it-IT"/>
              </w:rPr>
            </w:pPr>
            <w:r w:rsidRPr="008B1F18">
              <w:rPr>
                <w:w w:val="105"/>
                <w:sz w:val="13"/>
                <w:lang w:val="it-IT"/>
              </w:rPr>
              <w:t>2) l’operatore economico ha adottato misure di carattere tecnico o organizzativo e relativi al personale idonei a prevenire ulteriori illeciti o</w:t>
            </w:r>
          </w:p>
        </w:tc>
        <w:tc>
          <w:tcPr>
            <w:tcW w:w="4512" w:type="dxa"/>
            <w:tcBorders>
              <w:left w:val="single" w:sz="4" w:space="0" w:color="010101"/>
              <w:right w:val="single" w:sz="3" w:space="0" w:color="010101"/>
            </w:tcBorders>
          </w:tcPr>
          <w:p w14:paraId="3774B5B6" w14:textId="77777777" w:rsidR="0091346B" w:rsidRPr="008B1F18" w:rsidRDefault="00AE2379">
            <w:pPr>
              <w:pStyle w:val="TableParagraph"/>
              <w:spacing w:before="84"/>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E57A2C" w14:paraId="5CA8F8EB" w14:textId="77777777">
        <w:trPr>
          <w:trHeight w:hRule="exact" w:val="169"/>
        </w:trPr>
        <w:tc>
          <w:tcPr>
            <w:tcW w:w="4512" w:type="dxa"/>
            <w:tcBorders>
              <w:left w:val="single" w:sz="4" w:space="0" w:color="010101"/>
              <w:right w:val="single" w:sz="4" w:space="0" w:color="010101"/>
            </w:tcBorders>
          </w:tcPr>
          <w:p w14:paraId="291E3128" w14:textId="77777777" w:rsidR="0091346B" w:rsidRPr="008B1F18" w:rsidRDefault="007366DD">
            <w:pPr>
              <w:pStyle w:val="TableParagraph"/>
              <w:spacing w:line="148" w:lineRule="exact"/>
              <w:ind w:left="85" w:right="33"/>
              <w:rPr>
                <w:sz w:val="13"/>
              </w:rPr>
            </w:pPr>
            <w:proofErr w:type="spellStart"/>
            <w:r>
              <w:rPr>
                <w:w w:val="105"/>
                <w:sz w:val="13"/>
              </w:rPr>
              <w:t>reati</w:t>
            </w:r>
            <w:proofErr w:type="spellEnd"/>
            <w:r w:rsidR="00AE2379" w:rsidRPr="008B1F18">
              <w:rPr>
                <w:w w:val="105"/>
                <w:sz w:val="13"/>
              </w:rPr>
              <w:t>?</w:t>
            </w:r>
          </w:p>
        </w:tc>
        <w:tc>
          <w:tcPr>
            <w:tcW w:w="4512" w:type="dxa"/>
            <w:tcBorders>
              <w:left w:val="single" w:sz="4" w:space="0" w:color="010101"/>
              <w:right w:val="single" w:sz="3" w:space="0" w:color="010101"/>
            </w:tcBorders>
          </w:tcPr>
          <w:p w14:paraId="06509677" w14:textId="77777777" w:rsidR="0091346B" w:rsidRPr="008B1F18" w:rsidRDefault="00AE2379" w:rsidP="007366DD">
            <w:pPr>
              <w:pStyle w:val="TableParagraph"/>
              <w:tabs>
                <w:tab w:val="left" w:pos="4000"/>
              </w:tabs>
              <w:spacing w:before="11"/>
              <w:ind w:left="85"/>
              <w:rPr>
                <w:sz w:val="13"/>
                <w:lang w:val="it-IT"/>
              </w:rPr>
            </w:pPr>
            <w:r w:rsidRPr="008B1F18">
              <w:rPr>
                <w:w w:val="105"/>
                <w:sz w:val="13"/>
                <w:lang w:val="it-IT"/>
              </w:rPr>
              <w:t>In caso affermativo elencare la documentazione pertinente</w:t>
            </w:r>
            <w:r w:rsidRPr="008B1F18">
              <w:rPr>
                <w:spacing w:val="8"/>
                <w:w w:val="105"/>
                <w:sz w:val="13"/>
                <w:lang w:val="it-IT"/>
              </w:rPr>
              <w:t xml:space="preserve"> </w:t>
            </w:r>
            <w:r w:rsidR="007366DD">
              <w:rPr>
                <w:w w:val="105"/>
                <w:sz w:val="13"/>
                <w:lang w:val="it-IT"/>
              </w:rPr>
              <w:t>[…..</w:t>
            </w:r>
            <w:r w:rsidRPr="008B1F18">
              <w:rPr>
                <w:w w:val="105"/>
                <w:sz w:val="13"/>
                <w:lang w:val="it-IT"/>
              </w:rPr>
              <w:t>] e,</w:t>
            </w:r>
            <w:r w:rsidRPr="008B1F18">
              <w:rPr>
                <w:spacing w:val="26"/>
                <w:w w:val="105"/>
                <w:sz w:val="13"/>
                <w:lang w:val="it-IT"/>
              </w:rPr>
              <w:t xml:space="preserve"> </w:t>
            </w:r>
            <w:r w:rsidRPr="008B1F18">
              <w:rPr>
                <w:w w:val="105"/>
                <w:sz w:val="13"/>
                <w:lang w:val="it-IT"/>
              </w:rPr>
              <w:t>se</w:t>
            </w:r>
          </w:p>
        </w:tc>
      </w:tr>
      <w:tr w:rsidR="0091346B" w:rsidRPr="00E57A2C" w14:paraId="570D1FD3" w14:textId="77777777">
        <w:trPr>
          <w:trHeight w:hRule="exact" w:val="156"/>
        </w:trPr>
        <w:tc>
          <w:tcPr>
            <w:tcW w:w="4512" w:type="dxa"/>
            <w:tcBorders>
              <w:left w:val="single" w:sz="4" w:space="0" w:color="010101"/>
              <w:right w:val="single" w:sz="4" w:space="0" w:color="010101"/>
            </w:tcBorders>
          </w:tcPr>
          <w:p w14:paraId="59623738" w14:textId="77777777" w:rsidR="0091346B" w:rsidRPr="008B1F18" w:rsidRDefault="0091346B">
            <w:pPr>
              <w:rPr>
                <w:lang w:val="it-IT"/>
              </w:rPr>
            </w:pPr>
          </w:p>
        </w:tc>
        <w:tc>
          <w:tcPr>
            <w:tcW w:w="4512" w:type="dxa"/>
            <w:tcBorders>
              <w:left w:val="single" w:sz="4" w:space="0" w:color="010101"/>
              <w:right w:val="single" w:sz="3" w:space="0" w:color="010101"/>
            </w:tcBorders>
          </w:tcPr>
          <w:p w14:paraId="27ED561B" w14:textId="77777777" w:rsidR="0091346B" w:rsidRPr="008B1F18" w:rsidRDefault="007366DD" w:rsidP="007366DD">
            <w:pPr>
              <w:pStyle w:val="TableParagraph"/>
              <w:spacing w:line="148" w:lineRule="exact"/>
              <w:ind w:left="85"/>
              <w:rPr>
                <w:sz w:val="13"/>
                <w:lang w:val="it-IT"/>
              </w:rPr>
            </w:pPr>
            <w:r>
              <w:rPr>
                <w:w w:val="105"/>
                <w:sz w:val="13"/>
                <w:lang w:val="it-IT"/>
              </w:rPr>
              <w:t>disponibile elettronicamente,</w:t>
            </w:r>
            <w:r w:rsidR="00AE2379" w:rsidRPr="008B1F18">
              <w:rPr>
                <w:w w:val="105"/>
                <w:sz w:val="13"/>
                <w:lang w:val="it-IT"/>
              </w:rPr>
              <w:t xml:space="preserve"> indicare: </w:t>
            </w:r>
            <w:r>
              <w:rPr>
                <w:w w:val="105"/>
                <w:sz w:val="13"/>
                <w:lang w:val="it-IT"/>
              </w:rPr>
              <w:t xml:space="preserve">(indirizzo web, autorità </w:t>
            </w:r>
            <w:r w:rsidR="00AE2379" w:rsidRPr="008B1F18">
              <w:rPr>
                <w:w w:val="105"/>
                <w:sz w:val="13"/>
                <w:lang w:val="it-IT"/>
              </w:rPr>
              <w:t>o</w:t>
            </w:r>
          </w:p>
        </w:tc>
      </w:tr>
      <w:tr w:rsidR="0091346B" w:rsidRPr="00E57A2C" w14:paraId="4EE6A380" w14:textId="77777777">
        <w:trPr>
          <w:trHeight w:hRule="exact" w:val="215"/>
        </w:trPr>
        <w:tc>
          <w:tcPr>
            <w:tcW w:w="4512" w:type="dxa"/>
            <w:tcBorders>
              <w:left w:val="single" w:sz="4" w:space="0" w:color="010101"/>
              <w:right w:val="single" w:sz="4" w:space="0" w:color="010101"/>
            </w:tcBorders>
          </w:tcPr>
          <w:p w14:paraId="2D8ACF93" w14:textId="77777777" w:rsidR="0091346B" w:rsidRPr="008B1F18" w:rsidRDefault="0091346B">
            <w:pPr>
              <w:rPr>
                <w:lang w:val="it-IT"/>
              </w:rPr>
            </w:pPr>
          </w:p>
        </w:tc>
        <w:tc>
          <w:tcPr>
            <w:tcW w:w="4512" w:type="dxa"/>
            <w:tcBorders>
              <w:left w:val="single" w:sz="4" w:space="0" w:color="010101"/>
              <w:right w:val="single" w:sz="3" w:space="0" w:color="010101"/>
            </w:tcBorders>
          </w:tcPr>
          <w:p w14:paraId="4149FFC9" w14:textId="77777777" w:rsidR="0091346B" w:rsidRPr="008B1F18" w:rsidRDefault="00AE2379">
            <w:pPr>
              <w:pStyle w:val="TableParagraph"/>
              <w:spacing w:line="148" w:lineRule="exact"/>
              <w:ind w:left="85"/>
              <w:rPr>
                <w:sz w:val="13"/>
                <w:lang w:val="it-IT"/>
              </w:rPr>
            </w:pPr>
            <w:r w:rsidRPr="008B1F18">
              <w:rPr>
                <w:w w:val="105"/>
                <w:sz w:val="13"/>
                <w:lang w:val="it-IT"/>
              </w:rPr>
              <w:t>organismo di emanazione, riferimento preciso della documentazione):</w:t>
            </w:r>
          </w:p>
        </w:tc>
      </w:tr>
      <w:tr w:rsidR="0091346B" w:rsidRPr="008B1F18" w14:paraId="212E1B95" w14:textId="77777777">
        <w:trPr>
          <w:trHeight w:hRule="exact" w:val="331"/>
        </w:trPr>
        <w:tc>
          <w:tcPr>
            <w:tcW w:w="4512" w:type="dxa"/>
            <w:tcBorders>
              <w:left w:val="single" w:sz="4" w:space="0" w:color="010101"/>
              <w:bottom w:val="single" w:sz="4" w:space="0" w:color="010101"/>
              <w:right w:val="single" w:sz="4" w:space="0" w:color="010101"/>
            </w:tcBorders>
          </w:tcPr>
          <w:p w14:paraId="011B4B68" w14:textId="77777777" w:rsidR="0091346B" w:rsidRPr="008B1F18" w:rsidRDefault="0091346B">
            <w:pPr>
              <w:rPr>
                <w:lang w:val="it-IT"/>
              </w:rPr>
            </w:pPr>
          </w:p>
        </w:tc>
        <w:tc>
          <w:tcPr>
            <w:tcW w:w="4512" w:type="dxa"/>
            <w:tcBorders>
              <w:left w:val="single" w:sz="4" w:space="0" w:color="010101"/>
              <w:bottom w:val="single" w:sz="4" w:space="0" w:color="010101"/>
              <w:right w:val="single" w:sz="3" w:space="0" w:color="010101"/>
            </w:tcBorders>
          </w:tcPr>
          <w:p w14:paraId="0F288976" w14:textId="77777777" w:rsidR="0091346B" w:rsidRPr="008B1F18" w:rsidRDefault="00AE2379">
            <w:pPr>
              <w:pStyle w:val="TableParagraph"/>
              <w:spacing w:before="57"/>
              <w:ind w:left="85"/>
              <w:rPr>
                <w:sz w:val="13"/>
              </w:rPr>
            </w:pPr>
            <w:r w:rsidRPr="008B1F18">
              <w:rPr>
                <w:w w:val="105"/>
                <w:sz w:val="13"/>
              </w:rPr>
              <w:t>[……..…][…….…][……..…][……..…]</w:t>
            </w:r>
          </w:p>
        </w:tc>
      </w:tr>
      <w:tr w:rsidR="0091346B" w:rsidRPr="007366DD" w14:paraId="101A7A67" w14:textId="77777777">
        <w:trPr>
          <w:trHeight w:hRule="exact" w:val="1364"/>
        </w:trPr>
        <w:tc>
          <w:tcPr>
            <w:tcW w:w="4512" w:type="dxa"/>
            <w:tcBorders>
              <w:top w:val="single" w:sz="4" w:space="0" w:color="010101"/>
              <w:left w:val="single" w:sz="4" w:space="0" w:color="010101"/>
              <w:bottom w:val="single" w:sz="4" w:space="0" w:color="010101"/>
              <w:right w:val="single" w:sz="4" w:space="0" w:color="010101"/>
            </w:tcBorders>
          </w:tcPr>
          <w:p w14:paraId="00E4EC73" w14:textId="77777777" w:rsidR="0091346B" w:rsidRPr="008B1F18" w:rsidRDefault="00AE2379">
            <w:pPr>
              <w:pStyle w:val="TableParagraph"/>
              <w:spacing w:before="123" w:line="232" w:lineRule="auto"/>
              <w:ind w:left="85" w:right="97"/>
              <w:jc w:val="both"/>
              <w:rPr>
                <w:sz w:val="14"/>
                <w:lang w:val="it-IT"/>
              </w:rPr>
            </w:pPr>
            <w:r w:rsidRPr="008B1F18">
              <w:rPr>
                <w:b/>
                <w:color w:val="010101"/>
                <w:w w:val="105"/>
                <w:sz w:val="14"/>
                <w:lang w:val="it-IT"/>
              </w:rPr>
              <w:t>L'operatore economico è a conoscenza di qualsiasi conflitto di interessi(</w:t>
            </w:r>
            <w:r w:rsidRPr="008B1F18">
              <w:rPr>
                <w:b/>
                <w:color w:val="010101"/>
                <w:w w:val="105"/>
                <w:position w:val="7"/>
                <w:sz w:val="9"/>
                <w:lang w:val="it-IT"/>
              </w:rPr>
              <w:t>25</w:t>
            </w:r>
            <w:r w:rsidRPr="008B1F18">
              <w:rPr>
                <w:b/>
                <w:color w:val="010101"/>
                <w:w w:val="105"/>
                <w:sz w:val="14"/>
                <w:lang w:val="it-IT"/>
              </w:rPr>
              <w:t xml:space="preserve">) </w:t>
            </w:r>
            <w:r w:rsidRPr="008B1F18">
              <w:rPr>
                <w:color w:val="010101"/>
                <w:w w:val="105"/>
                <w:sz w:val="14"/>
                <w:lang w:val="it-IT"/>
              </w:rPr>
              <w:t>legato alla sua partecipazi</w:t>
            </w:r>
            <w:r w:rsidR="007366DD">
              <w:rPr>
                <w:color w:val="010101"/>
                <w:w w:val="105"/>
                <w:sz w:val="14"/>
                <w:lang w:val="it-IT"/>
              </w:rPr>
              <w:t xml:space="preserve">one alla procedura di appalto </w:t>
            </w:r>
            <w:r w:rsidR="007366DD">
              <w:rPr>
                <w:w w:val="105"/>
                <w:sz w:val="14"/>
                <w:lang w:val="it-IT"/>
              </w:rPr>
              <w:t xml:space="preserve">(articolo 80, comma 5, </w:t>
            </w:r>
            <w:proofErr w:type="spellStart"/>
            <w:r w:rsidR="007366DD">
              <w:rPr>
                <w:w w:val="105"/>
                <w:sz w:val="14"/>
                <w:lang w:val="it-IT"/>
              </w:rPr>
              <w:t>lett</w:t>
            </w:r>
            <w:proofErr w:type="spellEnd"/>
            <w:r w:rsidR="007366DD">
              <w:rPr>
                <w:w w:val="105"/>
                <w:sz w:val="14"/>
                <w:lang w:val="it-IT"/>
              </w:rPr>
              <w:t xml:space="preserve">. </w:t>
            </w:r>
            <w:r w:rsidR="007366DD">
              <w:rPr>
                <w:i/>
                <w:w w:val="105"/>
                <w:sz w:val="14"/>
                <w:lang w:val="it-IT"/>
              </w:rPr>
              <w:t>d)</w:t>
            </w:r>
            <w:r w:rsidRPr="008B1F18">
              <w:rPr>
                <w:i/>
                <w:w w:val="105"/>
                <w:sz w:val="14"/>
                <w:lang w:val="it-IT"/>
              </w:rPr>
              <w:t xml:space="preserve"> </w:t>
            </w:r>
            <w:r w:rsidR="007366DD">
              <w:rPr>
                <w:w w:val="105"/>
                <w:sz w:val="14"/>
                <w:lang w:val="it-IT"/>
              </w:rPr>
              <w:t xml:space="preserve">del </w:t>
            </w:r>
            <w:r w:rsidRPr="008B1F18">
              <w:rPr>
                <w:w w:val="105"/>
                <w:sz w:val="14"/>
                <w:lang w:val="it-IT"/>
              </w:rPr>
              <w:t>Codice)?</w:t>
            </w:r>
          </w:p>
          <w:p w14:paraId="694FB448" w14:textId="77777777" w:rsidR="0091346B" w:rsidRPr="008B1F18" w:rsidRDefault="0091346B">
            <w:pPr>
              <w:pStyle w:val="TableParagraph"/>
              <w:rPr>
                <w:sz w:val="14"/>
                <w:lang w:val="it-IT"/>
              </w:rPr>
            </w:pPr>
          </w:p>
          <w:p w14:paraId="31C40EB4" w14:textId="77777777" w:rsidR="0091346B" w:rsidRPr="008B1F18" w:rsidRDefault="0091346B">
            <w:pPr>
              <w:pStyle w:val="TableParagraph"/>
              <w:spacing w:before="5"/>
              <w:rPr>
                <w:sz w:val="11"/>
                <w:lang w:val="it-IT"/>
              </w:rPr>
            </w:pPr>
          </w:p>
          <w:p w14:paraId="4974E33C" w14:textId="77777777" w:rsidR="0091346B" w:rsidRPr="008B1F18" w:rsidRDefault="00AE2379">
            <w:pPr>
              <w:pStyle w:val="TableParagraph"/>
              <w:spacing w:line="249" w:lineRule="auto"/>
              <w:ind w:left="85" w:right="100"/>
              <w:jc w:val="both"/>
              <w:rPr>
                <w:sz w:val="14"/>
                <w:lang w:val="it-IT"/>
              </w:rPr>
            </w:pPr>
            <w:r w:rsidRPr="008B1F18">
              <w:rPr>
                <w:b/>
                <w:color w:val="010101"/>
                <w:w w:val="105"/>
                <w:sz w:val="14"/>
                <w:lang w:val="it-IT"/>
              </w:rPr>
              <w:t>In</w:t>
            </w:r>
            <w:r w:rsidRPr="008B1F18">
              <w:rPr>
                <w:b/>
                <w:color w:val="010101"/>
                <w:spacing w:val="-6"/>
                <w:w w:val="105"/>
                <w:sz w:val="14"/>
                <w:lang w:val="it-IT"/>
              </w:rPr>
              <w:t xml:space="preserve"> </w:t>
            </w:r>
            <w:r w:rsidRPr="008B1F18">
              <w:rPr>
                <w:b/>
                <w:color w:val="010101"/>
                <w:w w:val="105"/>
                <w:sz w:val="14"/>
                <w:lang w:val="it-IT"/>
              </w:rPr>
              <w:t>caso</w:t>
            </w:r>
            <w:r w:rsidRPr="008B1F18">
              <w:rPr>
                <w:b/>
                <w:color w:val="010101"/>
                <w:spacing w:val="-6"/>
                <w:w w:val="105"/>
                <w:sz w:val="14"/>
                <w:lang w:val="it-IT"/>
              </w:rPr>
              <w:t xml:space="preserve"> </w:t>
            </w:r>
            <w:r w:rsidRPr="008B1F18">
              <w:rPr>
                <w:b/>
                <w:color w:val="010101"/>
                <w:w w:val="105"/>
                <w:sz w:val="14"/>
                <w:lang w:val="it-IT"/>
              </w:rPr>
              <w:t>affermativo</w:t>
            </w:r>
            <w:r w:rsidRPr="008B1F18">
              <w:rPr>
                <w:color w:val="010101"/>
                <w:w w:val="105"/>
                <w:sz w:val="14"/>
                <w:lang w:val="it-IT"/>
              </w:rPr>
              <w:t>,</w:t>
            </w:r>
            <w:r w:rsidRPr="008B1F18">
              <w:rPr>
                <w:color w:val="010101"/>
                <w:spacing w:val="-5"/>
                <w:w w:val="105"/>
                <w:sz w:val="14"/>
                <w:lang w:val="it-IT"/>
              </w:rPr>
              <w:t xml:space="preserve"> </w:t>
            </w:r>
            <w:r w:rsidRPr="008B1F18">
              <w:rPr>
                <w:color w:val="010101"/>
                <w:w w:val="105"/>
                <w:sz w:val="14"/>
                <w:lang w:val="it-IT"/>
              </w:rPr>
              <w:t>fornire</w:t>
            </w:r>
            <w:r w:rsidRPr="008B1F18">
              <w:rPr>
                <w:color w:val="010101"/>
                <w:spacing w:val="-6"/>
                <w:w w:val="105"/>
                <w:sz w:val="14"/>
                <w:lang w:val="it-IT"/>
              </w:rPr>
              <w:t xml:space="preserve"> </w:t>
            </w:r>
            <w:r w:rsidRPr="008B1F18">
              <w:rPr>
                <w:color w:val="010101"/>
                <w:w w:val="105"/>
                <w:sz w:val="14"/>
                <w:lang w:val="it-IT"/>
              </w:rPr>
              <w:t>informazioni</w:t>
            </w:r>
            <w:r w:rsidRPr="008B1F18">
              <w:rPr>
                <w:color w:val="010101"/>
                <w:spacing w:val="-6"/>
                <w:w w:val="105"/>
                <w:sz w:val="14"/>
                <w:lang w:val="it-IT"/>
              </w:rPr>
              <w:t xml:space="preserve"> </w:t>
            </w:r>
            <w:r w:rsidRPr="008B1F18">
              <w:rPr>
                <w:color w:val="010101"/>
                <w:w w:val="105"/>
                <w:sz w:val="14"/>
                <w:lang w:val="it-IT"/>
              </w:rPr>
              <w:t>dettagliate</w:t>
            </w:r>
            <w:r w:rsidRPr="008B1F18">
              <w:rPr>
                <w:color w:val="010101"/>
                <w:spacing w:val="-6"/>
                <w:w w:val="105"/>
                <w:sz w:val="14"/>
                <w:lang w:val="it-IT"/>
              </w:rPr>
              <w:t xml:space="preserve"> </w:t>
            </w:r>
            <w:r w:rsidRPr="008B1F18">
              <w:rPr>
                <w:color w:val="010101"/>
                <w:w w:val="105"/>
                <w:sz w:val="14"/>
                <w:lang w:val="it-IT"/>
              </w:rPr>
              <w:t>sulle</w:t>
            </w:r>
            <w:r w:rsidRPr="008B1F18">
              <w:rPr>
                <w:color w:val="010101"/>
                <w:spacing w:val="-6"/>
                <w:w w:val="105"/>
                <w:sz w:val="14"/>
                <w:lang w:val="it-IT"/>
              </w:rPr>
              <w:t xml:space="preserve"> </w:t>
            </w:r>
            <w:r w:rsidRPr="008B1F18">
              <w:rPr>
                <w:color w:val="010101"/>
                <w:w w:val="105"/>
                <w:sz w:val="14"/>
                <w:lang w:val="it-IT"/>
              </w:rPr>
              <w:t>modalità con</w:t>
            </w:r>
            <w:r w:rsidRPr="008B1F18">
              <w:rPr>
                <w:color w:val="010101"/>
                <w:spacing w:val="-6"/>
                <w:w w:val="105"/>
                <w:sz w:val="14"/>
                <w:lang w:val="it-IT"/>
              </w:rPr>
              <w:t xml:space="preserve"> </w:t>
            </w:r>
            <w:r w:rsidRPr="008B1F18">
              <w:rPr>
                <w:color w:val="010101"/>
                <w:w w:val="105"/>
                <w:sz w:val="14"/>
                <w:lang w:val="it-IT"/>
              </w:rPr>
              <w:t>cui</w:t>
            </w:r>
            <w:r w:rsidRPr="008B1F18">
              <w:rPr>
                <w:color w:val="010101"/>
                <w:spacing w:val="-7"/>
                <w:w w:val="105"/>
                <w:sz w:val="14"/>
                <w:lang w:val="it-IT"/>
              </w:rPr>
              <w:t xml:space="preserve"> </w:t>
            </w:r>
            <w:r w:rsidRPr="008B1F18">
              <w:rPr>
                <w:color w:val="010101"/>
                <w:w w:val="105"/>
                <w:sz w:val="14"/>
                <w:lang w:val="it-IT"/>
              </w:rPr>
              <w:t>è</w:t>
            </w:r>
            <w:r w:rsidRPr="008B1F18">
              <w:rPr>
                <w:color w:val="010101"/>
                <w:spacing w:val="-5"/>
                <w:w w:val="105"/>
                <w:sz w:val="14"/>
                <w:lang w:val="it-IT"/>
              </w:rPr>
              <w:t xml:space="preserve"> </w:t>
            </w:r>
            <w:r w:rsidRPr="008B1F18">
              <w:rPr>
                <w:color w:val="010101"/>
                <w:w w:val="105"/>
                <w:sz w:val="14"/>
                <w:lang w:val="it-IT"/>
              </w:rPr>
              <w:t>stato</w:t>
            </w:r>
            <w:r w:rsidRPr="008B1F18">
              <w:rPr>
                <w:color w:val="010101"/>
                <w:spacing w:val="-5"/>
                <w:w w:val="105"/>
                <w:sz w:val="14"/>
                <w:lang w:val="it-IT"/>
              </w:rPr>
              <w:t xml:space="preserve"> </w:t>
            </w:r>
            <w:r w:rsidRPr="008B1F18">
              <w:rPr>
                <w:color w:val="010101"/>
                <w:w w:val="105"/>
                <w:sz w:val="14"/>
                <w:lang w:val="it-IT"/>
              </w:rPr>
              <w:t>risolto</w:t>
            </w:r>
            <w:r w:rsidRPr="008B1F18">
              <w:rPr>
                <w:color w:val="010101"/>
                <w:spacing w:val="-6"/>
                <w:w w:val="105"/>
                <w:sz w:val="14"/>
                <w:lang w:val="it-IT"/>
              </w:rPr>
              <w:t xml:space="preserve"> </w:t>
            </w:r>
            <w:r w:rsidRPr="008B1F18">
              <w:rPr>
                <w:color w:val="010101"/>
                <w:w w:val="105"/>
                <w:sz w:val="14"/>
                <w:lang w:val="it-IT"/>
              </w:rPr>
              <w:t>il</w:t>
            </w:r>
            <w:r w:rsidRPr="008B1F18">
              <w:rPr>
                <w:color w:val="010101"/>
                <w:spacing w:val="-5"/>
                <w:w w:val="105"/>
                <w:sz w:val="14"/>
                <w:lang w:val="it-IT"/>
              </w:rPr>
              <w:t xml:space="preserve"> </w:t>
            </w:r>
            <w:r w:rsidRPr="008B1F18">
              <w:rPr>
                <w:color w:val="010101"/>
                <w:w w:val="105"/>
                <w:sz w:val="14"/>
                <w:lang w:val="it-IT"/>
              </w:rPr>
              <w:t>conflitto</w:t>
            </w:r>
            <w:r w:rsidRPr="008B1F18">
              <w:rPr>
                <w:color w:val="010101"/>
                <w:spacing w:val="-5"/>
                <w:w w:val="105"/>
                <w:sz w:val="14"/>
                <w:lang w:val="it-IT"/>
              </w:rPr>
              <w:t xml:space="preserve"> </w:t>
            </w:r>
            <w:r w:rsidRPr="008B1F18">
              <w:rPr>
                <w:color w:val="010101"/>
                <w:w w:val="105"/>
                <w:sz w:val="14"/>
                <w:lang w:val="it-IT"/>
              </w:rPr>
              <w:t>di</w:t>
            </w:r>
            <w:r w:rsidRPr="008B1F18">
              <w:rPr>
                <w:color w:val="010101"/>
                <w:spacing w:val="-6"/>
                <w:w w:val="105"/>
                <w:sz w:val="14"/>
                <w:lang w:val="it-IT"/>
              </w:rPr>
              <w:t xml:space="preserve"> </w:t>
            </w:r>
            <w:r w:rsidRPr="008B1F18">
              <w:rPr>
                <w:color w:val="010101"/>
                <w:w w:val="105"/>
                <w:sz w:val="14"/>
                <w:lang w:val="it-IT"/>
              </w:rPr>
              <w:t>interessi:</w:t>
            </w:r>
          </w:p>
        </w:tc>
        <w:tc>
          <w:tcPr>
            <w:tcW w:w="4512" w:type="dxa"/>
            <w:tcBorders>
              <w:top w:val="single" w:sz="4" w:space="0" w:color="010101"/>
              <w:left w:val="single" w:sz="4" w:space="0" w:color="010101"/>
              <w:bottom w:val="single" w:sz="4" w:space="0" w:color="010101"/>
              <w:right w:val="single" w:sz="3" w:space="0" w:color="010101"/>
            </w:tcBorders>
          </w:tcPr>
          <w:p w14:paraId="243E5874" w14:textId="77777777" w:rsidR="0091346B" w:rsidRPr="007366DD" w:rsidRDefault="00AE2379">
            <w:pPr>
              <w:pStyle w:val="TableParagraph"/>
              <w:spacing w:before="119"/>
              <w:ind w:left="85"/>
              <w:rPr>
                <w:sz w:val="14"/>
                <w:lang w:val="it-IT"/>
              </w:rPr>
            </w:pPr>
            <w:r w:rsidRPr="007366DD">
              <w:rPr>
                <w:color w:val="010101"/>
                <w:w w:val="105"/>
                <w:sz w:val="14"/>
                <w:lang w:val="it-IT"/>
              </w:rPr>
              <w:t>[ ] Sì [ ] No</w:t>
            </w:r>
          </w:p>
          <w:p w14:paraId="06D423F3" w14:textId="77777777" w:rsidR="0091346B" w:rsidRPr="007366DD" w:rsidRDefault="0091346B">
            <w:pPr>
              <w:pStyle w:val="TableParagraph"/>
              <w:rPr>
                <w:sz w:val="14"/>
                <w:lang w:val="it-IT"/>
              </w:rPr>
            </w:pPr>
          </w:p>
          <w:p w14:paraId="1373D189" w14:textId="77777777" w:rsidR="0091346B" w:rsidRPr="007366DD" w:rsidRDefault="0091346B">
            <w:pPr>
              <w:pStyle w:val="TableParagraph"/>
              <w:rPr>
                <w:sz w:val="14"/>
                <w:lang w:val="it-IT"/>
              </w:rPr>
            </w:pPr>
          </w:p>
          <w:p w14:paraId="5D3A2758" w14:textId="77777777" w:rsidR="0091346B" w:rsidRPr="007366DD" w:rsidRDefault="0091346B">
            <w:pPr>
              <w:pStyle w:val="TableParagraph"/>
              <w:rPr>
                <w:sz w:val="14"/>
                <w:lang w:val="it-IT"/>
              </w:rPr>
            </w:pPr>
          </w:p>
          <w:p w14:paraId="1B044C1D" w14:textId="77777777" w:rsidR="0091346B" w:rsidRPr="007366DD" w:rsidRDefault="0091346B">
            <w:pPr>
              <w:pStyle w:val="TableParagraph"/>
              <w:spacing w:before="5"/>
              <w:rPr>
                <w:sz w:val="12"/>
                <w:lang w:val="it-IT"/>
              </w:rPr>
            </w:pPr>
          </w:p>
          <w:p w14:paraId="0EE8B2A7" w14:textId="77777777" w:rsidR="0091346B" w:rsidRPr="007366DD" w:rsidRDefault="00AE2379">
            <w:pPr>
              <w:pStyle w:val="TableParagraph"/>
              <w:ind w:left="85"/>
              <w:rPr>
                <w:sz w:val="14"/>
                <w:lang w:val="it-IT"/>
              </w:rPr>
            </w:pPr>
            <w:r w:rsidRPr="007366DD">
              <w:rPr>
                <w:color w:val="010101"/>
                <w:w w:val="105"/>
                <w:sz w:val="14"/>
                <w:lang w:val="it-IT"/>
              </w:rPr>
              <w:t>[………….]</w:t>
            </w:r>
          </w:p>
        </w:tc>
      </w:tr>
      <w:tr w:rsidR="0091346B" w:rsidRPr="008B1F18" w14:paraId="0200EB8B" w14:textId="77777777">
        <w:trPr>
          <w:trHeight w:hRule="exact" w:val="1701"/>
        </w:trPr>
        <w:tc>
          <w:tcPr>
            <w:tcW w:w="4512" w:type="dxa"/>
            <w:tcBorders>
              <w:top w:val="single" w:sz="4" w:space="0" w:color="010101"/>
              <w:left w:val="single" w:sz="4" w:space="0" w:color="010101"/>
              <w:bottom w:val="single" w:sz="4" w:space="0" w:color="010101"/>
              <w:right w:val="single" w:sz="4" w:space="0" w:color="010101"/>
            </w:tcBorders>
          </w:tcPr>
          <w:p w14:paraId="62D66AB4" w14:textId="77777777" w:rsidR="0091346B" w:rsidRPr="008B1F18" w:rsidRDefault="00AE2379">
            <w:pPr>
              <w:pStyle w:val="TableParagraph"/>
              <w:spacing w:before="120" w:line="249" w:lineRule="auto"/>
              <w:ind w:left="85" w:right="98"/>
              <w:jc w:val="both"/>
              <w:rPr>
                <w:sz w:val="14"/>
                <w:lang w:val="it-IT"/>
              </w:rPr>
            </w:pPr>
            <w:r w:rsidRPr="008B1F18">
              <w:rPr>
                <w:b/>
                <w:color w:val="010101"/>
                <w:w w:val="105"/>
                <w:sz w:val="14"/>
                <w:lang w:val="it-IT"/>
              </w:rPr>
              <w:t xml:space="preserve">L'operatore economico o </w:t>
            </w:r>
            <w:r w:rsidRPr="008B1F18">
              <w:rPr>
                <w:color w:val="010101"/>
                <w:w w:val="105"/>
                <w:sz w:val="14"/>
                <w:lang w:val="it-IT"/>
              </w:rPr>
              <w:t xml:space="preserve">un'impresa a lui collegata </w:t>
            </w:r>
            <w:r w:rsidRPr="008B1F18">
              <w:rPr>
                <w:b/>
                <w:color w:val="010101"/>
                <w:w w:val="105"/>
                <w:sz w:val="14"/>
                <w:lang w:val="it-IT"/>
              </w:rPr>
              <w:t xml:space="preserve">ha fornito consulenza </w:t>
            </w:r>
            <w:r w:rsidRPr="008B1F18">
              <w:rPr>
                <w:color w:val="010101"/>
                <w:w w:val="105"/>
                <w:sz w:val="14"/>
                <w:lang w:val="it-IT"/>
              </w:rPr>
              <w:t xml:space="preserve">all'amministrazione aggiudicatrice o all'ente aggiudicatore o ha </w:t>
            </w:r>
            <w:r w:rsidRPr="008B1F18">
              <w:rPr>
                <w:w w:val="105"/>
                <w:sz w:val="14"/>
                <w:lang w:val="it-IT"/>
              </w:rPr>
              <w:t xml:space="preserve">altrimenti </w:t>
            </w:r>
            <w:r w:rsidRPr="008B1F18">
              <w:rPr>
                <w:b/>
                <w:w w:val="105"/>
                <w:sz w:val="14"/>
                <w:lang w:val="it-IT"/>
              </w:rPr>
              <w:t xml:space="preserve">partecipato alla preparazione </w:t>
            </w:r>
            <w:r w:rsidRPr="008B1F18">
              <w:rPr>
                <w:w w:val="105"/>
                <w:sz w:val="14"/>
                <w:lang w:val="it-IT"/>
              </w:rPr>
              <w:t xml:space="preserve">della procedura d'aggiudicazione (articolo 80, comma 5, </w:t>
            </w:r>
            <w:proofErr w:type="spellStart"/>
            <w:r w:rsidRPr="008B1F18">
              <w:rPr>
                <w:w w:val="105"/>
                <w:sz w:val="14"/>
                <w:lang w:val="it-IT"/>
              </w:rPr>
              <w:t>lett</w:t>
            </w:r>
            <w:proofErr w:type="spellEnd"/>
            <w:r w:rsidRPr="008B1F18">
              <w:rPr>
                <w:w w:val="105"/>
                <w:sz w:val="14"/>
                <w:lang w:val="it-IT"/>
              </w:rPr>
              <w:t xml:space="preserve">. </w:t>
            </w:r>
            <w:r w:rsidRPr="008B1F18">
              <w:rPr>
                <w:i/>
                <w:w w:val="105"/>
                <w:sz w:val="14"/>
                <w:lang w:val="it-IT"/>
              </w:rPr>
              <w:t>e</w:t>
            </w:r>
            <w:r w:rsidRPr="008B1F18">
              <w:rPr>
                <w:w w:val="105"/>
                <w:sz w:val="14"/>
                <w:lang w:val="it-IT"/>
              </w:rPr>
              <w:t>) del Codice?</w:t>
            </w:r>
          </w:p>
          <w:p w14:paraId="56C85873" w14:textId="77777777" w:rsidR="0091346B" w:rsidRPr="008B1F18" w:rsidRDefault="0091346B">
            <w:pPr>
              <w:pStyle w:val="TableParagraph"/>
              <w:rPr>
                <w:sz w:val="14"/>
                <w:lang w:val="it-IT"/>
              </w:rPr>
            </w:pPr>
          </w:p>
          <w:p w14:paraId="5EF6248B" w14:textId="77777777" w:rsidR="0091346B" w:rsidRPr="008B1F18" w:rsidRDefault="00AE2379">
            <w:pPr>
              <w:pStyle w:val="TableParagraph"/>
              <w:spacing w:before="122" w:line="249" w:lineRule="auto"/>
              <w:ind w:left="85" w:right="99"/>
              <w:jc w:val="both"/>
              <w:rPr>
                <w:sz w:val="14"/>
                <w:lang w:val="it-IT"/>
              </w:rPr>
            </w:pPr>
            <w:r w:rsidRPr="008B1F18">
              <w:rPr>
                <w:b/>
                <w:w w:val="105"/>
                <w:sz w:val="14"/>
                <w:lang w:val="it-IT"/>
              </w:rPr>
              <w:t>In caso affermativo</w:t>
            </w:r>
            <w:r w:rsidRPr="008B1F18">
              <w:rPr>
                <w:w w:val="105"/>
                <w:sz w:val="14"/>
                <w:lang w:val="it-IT"/>
              </w:rPr>
              <w:t>, fornire informazioni dettagliate sulle misure adottate per prevenire le possibili distorsioni della concorrenza:</w:t>
            </w:r>
          </w:p>
        </w:tc>
        <w:tc>
          <w:tcPr>
            <w:tcW w:w="4512" w:type="dxa"/>
            <w:tcBorders>
              <w:top w:val="single" w:sz="4" w:space="0" w:color="010101"/>
              <w:left w:val="single" w:sz="4" w:space="0" w:color="010101"/>
              <w:bottom w:val="single" w:sz="4" w:space="0" w:color="010101"/>
              <w:right w:val="single" w:sz="3" w:space="0" w:color="010101"/>
            </w:tcBorders>
          </w:tcPr>
          <w:p w14:paraId="23E4D080" w14:textId="77777777" w:rsidR="0091346B" w:rsidRPr="008B1F18" w:rsidRDefault="00AE2379">
            <w:pPr>
              <w:pStyle w:val="TableParagraph"/>
              <w:spacing w:before="120"/>
              <w:ind w:left="85"/>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p w14:paraId="1C1F7679" w14:textId="77777777" w:rsidR="0091346B" w:rsidRPr="008B1F18" w:rsidRDefault="0091346B">
            <w:pPr>
              <w:pStyle w:val="TableParagraph"/>
              <w:rPr>
                <w:sz w:val="14"/>
              </w:rPr>
            </w:pPr>
          </w:p>
          <w:p w14:paraId="7E10CDBB" w14:textId="77777777" w:rsidR="0091346B" w:rsidRPr="008B1F18" w:rsidRDefault="0091346B">
            <w:pPr>
              <w:pStyle w:val="TableParagraph"/>
              <w:rPr>
                <w:sz w:val="14"/>
              </w:rPr>
            </w:pPr>
          </w:p>
          <w:p w14:paraId="65B16D9A" w14:textId="77777777" w:rsidR="0091346B" w:rsidRPr="008B1F18" w:rsidRDefault="0091346B">
            <w:pPr>
              <w:pStyle w:val="TableParagraph"/>
              <w:rPr>
                <w:sz w:val="14"/>
              </w:rPr>
            </w:pPr>
          </w:p>
          <w:p w14:paraId="62C691B9" w14:textId="77777777" w:rsidR="0091346B" w:rsidRPr="008B1F18" w:rsidRDefault="0091346B">
            <w:pPr>
              <w:pStyle w:val="TableParagraph"/>
              <w:rPr>
                <w:sz w:val="14"/>
              </w:rPr>
            </w:pPr>
          </w:p>
          <w:p w14:paraId="76D14BCF" w14:textId="77777777" w:rsidR="0091346B" w:rsidRPr="008B1F18" w:rsidRDefault="0091346B">
            <w:pPr>
              <w:pStyle w:val="TableParagraph"/>
              <w:rPr>
                <w:sz w:val="14"/>
              </w:rPr>
            </w:pPr>
          </w:p>
          <w:p w14:paraId="565629BA" w14:textId="77777777" w:rsidR="0091346B" w:rsidRPr="008B1F18" w:rsidRDefault="0091346B">
            <w:pPr>
              <w:pStyle w:val="TableParagraph"/>
              <w:rPr>
                <w:sz w:val="14"/>
              </w:rPr>
            </w:pPr>
          </w:p>
          <w:p w14:paraId="428BA334" w14:textId="77777777" w:rsidR="0091346B" w:rsidRPr="008B1F18" w:rsidRDefault="00AE2379">
            <w:pPr>
              <w:pStyle w:val="TableParagraph"/>
              <w:spacing w:before="111"/>
              <w:ind w:left="125"/>
              <w:rPr>
                <w:sz w:val="14"/>
              </w:rPr>
            </w:pPr>
            <w:r w:rsidRPr="008B1F18">
              <w:rPr>
                <w:color w:val="010101"/>
                <w:w w:val="105"/>
                <w:sz w:val="14"/>
              </w:rPr>
              <w:t>[…………………]</w:t>
            </w:r>
          </w:p>
        </w:tc>
      </w:tr>
      <w:tr w:rsidR="0091346B" w:rsidRPr="008B1F18" w14:paraId="6B311F86" w14:textId="77777777">
        <w:trPr>
          <w:trHeight w:hRule="exact" w:val="1460"/>
        </w:trPr>
        <w:tc>
          <w:tcPr>
            <w:tcW w:w="4512" w:type="dxa"/>
            <w:tcBorders>
              <w:top w:val="single" w:sz="4" w:space="0" w:color="010101"/>
              <w:left w:val="single" w:sz="4" w:space="0" w:color="010101"/>
              <w:bottom w:val="single" w:sz="3" w:space="0" w:color="010101"/>
              <w:right w:val="single" w:sz="4" w:space="0" w:color="010101"/>
            </w:tcBorders>
          </w:tcPr>
          <w:p w14:paraId="7858EB51" w14:textId="77777777" w:rsidR="0091346B" w:rsidRPr="008B1F18" w:rsidRDefault="00AE2379">
            <w:pPr>
              <w:pStyle w:val="TableParagraph"/>
              <w:spacing w:before="119"/>
              <w:ind w:left="85" w:right="33"/>
              <w:rPr>
                <w:sz w:val="14"/>
                <w:lang w:val="it-IT"/>
              </w:rPr>
            </w:pPr>
            <w:r w:rsidRPr="008B1F18">
              <w:rPr>
                <w:w w:val="105"/>
                <w:sz w:val="14"/>
                <w:lang w:val="it-IT"/>
              </w:rPr>
              <w:t>L'operatore economico può confermare di:</w:t>
            </w:r>
          </w:p>
          <w:p w14:paraId="064868A2" w14:textId="77777777" w:rsidR="0091346B" w:rsidRPr="008B1F18" w:rsidRDefault="00AE2379">
            <w:pPr>
              <w:pStyle w:val="TableParagraph"/>
              <w:numPr>
                <w:ilvl w:val="0"/>
                <w:numId w:val="4"/>
              </w:numPr>
              <w:tabs>
                <w:tab w:val="left" w:pos="381"/>
              </w:tabs>
              <w:spacing w:before="122" w:line="252" w:lineRule="auto"/>
              <w:ind w:right="98"/>
              <w:jc w:val="both"/>
              <w:rPr>
                <w:sz w:val="14"/>
                <w:lang w:val="it-IT"/>
              </w:rPr>
            </w:pPr>
            <w:r w:rsidRPr="008B1F18">
              <w:rPr>
                <w:b/>
                <w:w w:val="105"/>
                <w:sz w:val="13"/>
                <w:lang w:val="it-IT"/>
              </w:rPr>
              <w:t xml:space="preserve">non essersi reso </w:t>
            </w:r>
            <w:r w:rsidRPr="008B1F18">
              <w:rPr>
                <w:w w:val="105"/>
                <w:sz w:val="13"/>
                <w:lang w:val="it-IT"/>
              </w:rPr>
              <w:t xml:space="preserve">gravemente colpevole di </w:t>
            </w:r>
            <w:r w:rsidRPr="008B1F18">
              <w:rPr>
                <w:b/>
                <w:w w:val="105"/>
                <w:sz w:val="13"/>
                <w:lang w:val="it-IT"/>
              </w:rPr>
              <w:t xml:space="preserve">false dichiarazioni  </w:t>
            </w:r>
            <w:r w:rsidRPr="008B1F18">
              <w:rPr>
                <w:w w:val="105"/>
                <w:sz w:val="13"/>
                <w:lang w:val="it-IT"/>
              </w:rPr>
              <w:t>nel fornire le informazioni richieste per verificare l'assenza di motivi</w:t>
            </w:r>
            <w:r w:rsidRPr="008B1F18">
              <w:rPr>
                <w:spacing w:val="-6"/>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esclusione</w:t>
            </w:r>
            <w:r w:rsidRPr="008B1F18">
              <w:rPr>
                <w:spacing w:val="-5"/>
                <w:w w:val="105"/>
                <w:sz w:val="13"/>
                <w:lang w:val="it-IT"/>
              </w:rPr>
              <w:t xml:space="preserve"> </w:t>
            </w:r>
            <w:r w:rsidRPr="008B1F18">
              <w:rPr>
                <w:w w:val="105"/>
                <w:sz w:val="13"/>
                <w:lang w:val="it-IT"/>
              </w:rPr>
              <w:t>o</w:t>
            </w:r>
            <w:r w:rsidRPr="008B1F18">
              <w:rPr>
                <w:spacing w:val="-4"/>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rispetto</w:t>
            </w:r>
            <w:r w:rsidRPr="008B1F18">
              <w:rPr>
                <w:spacing w:val="-6"/>
                <w:w w:val="105"/>
                <w:sz w:val="13"/>
                <w:lang w:val="it-IT"/>
              </w:rPr>
              <w:t xml:space="preserve"> </w:t>
            </w:r>
            <w:r w:rsidRPr="008B1F18">
              <w:rPr>
                <w:w w:val="105"/>
                <w:sz w:val="13"/>
                <w:lang w:val="it-IT"/>
              </w:rPr>
              <w:t>dei</w:t>
            </w:r>
            <w:r w:rsidRPr="008B1F18">
              <w:rPr>
                <w:spacing w:val="-7"/>
                <w:w w:val="105"/>
                <w:sz w:val="13"/>
                <w:lang w:val="it-IT"/>
              </w:rPr>
              <w:t xml:space="preserve"> </w:t>
            </w:r>
            <w:r w:rsidRPr="008B1F18">
              <w:rPr>
                <w:w w:val="105"/>
                <w:sz w:val="13"/>
                <w:lang w:val="it-IT"/>
              </w:rPr>
              <w:t>criteri</w:t>
            </w:r>
            <w:r w:rsidRPr="008B1F18">
              <w:rPr>
                <w:spacing w:val="-5"/>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selezione,</w:t>
            </w:r>
          </w:p>
          <w:p w14:paraId="22E2D01E" w14:textId="77777777" w:rsidR="0091346B" w:rsidRPr="008B1F18" w:rsidRDefault="0091346B">
            <w:pPr>
              <w:pStyle w:val="TableParagraph"/>
              <w:rPr>
                <w:sz w:val="14"/>
                <w:lang w:val="it-IT"/>
              </w:rPr>
            </w:pPr>
          </w:p>
          <w:p w14:paraId="7256CA64" w14:textId="77777777" w:rsidR="0091346B" w:rsidRPr="008B1F18" w:rsidRDefault="00AE2379">
            <w:pPr>
              <w:pStyle w:val="TableParagraph"/>
              <w:numPr>
                <w:ilvl w:val="0"/>
                <w:numId w:val="4"/>
              </w:numPr>
              <w:tabs>
                <w:tab w:val="left" w:pos="359"/>
              </w:tabs>
              <w:spacing w:before="110"/>
              <w:ind w:left="358" w:hanging="273"/>
              <w:rPr>
                <w:sz w:val="13"/>
                <w:lang w:val="it-IT"/>
              </w:rPr>
            </w:pPr>
            <w:r w:rsidRPr="008B1F18">
              <w:rPr>
                <w:b/>
                <w:w w:val="105"/>
                <w:sz w:val="13"/>
                <w:lang w:val="it-IT"/>
              </w:rPr>
              <w:t>non</w:t>
            </w:r>
            <w:r w:rsidRPr="008B1F18">
              <w:rPr>
                <w:b/>
                <w:spacing w:val="-9"/>
                <w:w w:val="105"/>
                <w:sz w:val="13"/>
                <w:lang w:val="it-IT"/>
              </w:rPr>
              <w:t xml:space="preserve"> </w:t>
            </w:r>
            <w:r w:rsidRPr="008B1F18">
              <w:rPr>
                <w:b/>
                <w:w w:val="105"/>
                <w:sz w:val="13"/>
                <w:lang w:val="it-IT"/>
              </w:rPr>
              <w:t>avere</w:t>
            </w:r>
            <w:r w:rsidRPr="008B1F18">
              <w:rPr>
                <w:b/>
                <w:spacing w:val="-9"/>
                <w:w w:val="105"/>
                <w:sz w:val="13"/>
                <w:lang w:val="it-IT"/>
              </w:rPr>
              <w:t xml:space="preserve"> </w:t>
            </w:r>
            <w:r w:rsidRPr="008B1F18">
              <w:rPr>
                <w:b/>
                <w:w w:val="105"/>
                <w:sz w:val="13"/>
                <w:lang w:val="it-IT"/>
              </w:rPr>
              <w:t>occultato</w:t>
            </w:r>
            <w:r w:rsidRPr="008B1F18">
              <w:rPr>
                <w:b/>
                <w:spacing w:val="-8"/>
                <w:w w:val="105"/>
                <w:sz w:val="13"/>
                <w:lang w:val="it-IT"/>
              </w:rPr>
              <w:t xml:space="preserve"> </w:t>
            </w:r>
            <w:r w:rsidRPr="008B1F18">
              <w:rPr>
                <w:w w:val="105"/>
                <w:sz w:val="13"/>
                <w:lang w:val="it-IT"/>
              </w:rPr>
              <w:t>tali</w:t>
            </w:r>
            <w:r w:rsidRPr="008B1F18">
              <w:rPr>
                <w:spacing w:val="-9"/>
                <w:w w:val="105"/>
                <w:sz w:val="13"/>
                <w:lang w:val="it-IT"/>
              </w:rPr>
              <w:t xml:space="preserve"> </w:t>
            </w:r>
            <w:r w:rsidRPr="008B1F18">
              <w:rPr>
                <w:w w:val="105"/>
                <w:sz w:val="13"/>
                <w:lang w:val="it-IT"/>
              </w:rPr>
              <w:t>informazioni?</w:t>
            </w:r>
          </w:p>
        </w:tc>
        <w:tc>
          <w:tcPr>
            <w:tcW w:w="4512" w:type="dxa"/>
            <w:tcBorders>
              <w:top w:val="single" w:sz="4" w:space="0" w:color="010101"/>
              <w:left w:val="single" w:sz="4" w:space="0" w:color="010101"/>
              <w:bottom w:val="single" w:sz="3" w:space="0" w:color="010101"/>
              <w:right w:val="single" w:sz="3" w:space="0" w:color="010101"/>
            </w:tcBorders>
          </w:tcPr>
          <w:p w14:paraId="069F40B6" w14:textId="77777777" w:rsidR="0091346B" w:rsidRPr="008B1F18" w:rsidRDefault="0091346B">
            <w:pPr>
              <w:pStyle w:val="TableParagraph"/>
              <w:rPr>
                <w:sz w:val="14"/>
                <w:lang w:val="it-IT"/>
              </w:rPr>
            </w:pPr>
          </w:p>
          <w:p w14:paraId="26824CA0" w14:textId="77777777" w:rsidR="0091346B" w:rsidRPr="008B1F18" w:rsidRDefault="0091346B">
            <w:pPr>
              <w:pStyle w:val="TableParagraph"/>
              <w:rPr>
                <w:sz w:val="14"/>
                <w:lang w:val="it-IT"/>
              </w:rPr>
            </w:pPr>
          </w:p>
          <w:p w14:paraId="6FC26D0A" w14:textId="77777777" w:rsidR="0091346B" w:rsidRPr="008B1F18" w:rsidRDefault="00AE2379">
            <w:pPr>
              <w:pStyle w:val="TableParagraph"/>
              <w:spacing w:before="81"/>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p w14:paraId="10DE0D73" w14:textId="77777777" w:rsidR="0091346B" w:rsidRPr="008B1F18" w:rsidRDefault="0091346B">
            <w:pPr>
              <w:pStyle w:val="TableParagraph"/>
              <w:rPr>
                <w:sz w:val="14"/>
              </w:rPr>
            </w:pPr>
          </w:p>
          <w:p w14:paraId="31B6AF26" w14:textId="77777777" w:rsidR="0091346B" w:rsidRPr="008B1F18" w:rsidRDefault="0091346B">
            <w:pPr>
              <w:pStyle w:val="TableParagraph"/>
              <w:rPr>
                <w:sz w:val="14"/>
              </w:rPr>
            </w:pPr>
          </w:p>
          <w:p w14:paraId="486A0B63" w14:textId="77777777" w:rsidR="0091346B" w:rsidRPr="008B1F18" w:rsidRDefault="0091346B">
            <w:pPr>
              <w:pStyle w:val="TableParagraph"/>
              <w:rPr>
                <w:sz w:val="16"/>
              </w:rPr>
            </w:pPr>
          </w:p>
          <w:p w14:paraId="2743B2DA" w14:textId="77777777" w:rsidR="0091346B" w:rsidRPr="008B1F18" w:rsidRDefault="00AE2379">
            <w:pPr>
              <w:pStyle w:val="TableParagraph"/>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bl>
    <w:p w14:paraId="569338B6" w14:textId="77777777" w:rsidR="0091346B" w:rsidRPr="008B1F18" w:rsidRDefault="00DE04C1">
      <w:pPr>
        <w:pStyle w:val="Corpotesto"/>
        <w:spacing w:before="3"/>
        <w:rPr>
          <w:sz w:val="15"/>
        </w:rPr>
      </w:pPr>
      <w:r w:rsidRPr="008B1F18">
        <w:rPr>
          <w:noProof/>
          <w:lang w:val="it-IT" w:eastAsia="it-IT"/>
        </w:rPr>
        <mc:AlternateContent>
          <mc:Choice Requires="wps">
            <w:drawing>
              <wp:anchor distT="0" distB="0" distL="0" distR="0" simplePos="0" relativeHeight="251657216" behindDoc="0" locked="0" layoutInCell="1" allowOverlap="1" wp14:anchorId="2923AA5D" wp14:editId="584B6EDA">
                <wp:simplePos x="0" y="0"/>
                <wp:positionH relativeFrom="page">
                  <wp:posOffset>991870</wp:posOffset>
                </wp:positionH>
                <wp:positionV relativeFrom="paragraph">
                  <wp:posOffset>140335</wp:posOffset>
                </wp:positionV>
                <wp:extent cx="1776730" cy="0"/>
                <wp:effectExtent l="10795" t="5080" r="12700" b="13970"/>
                <wp:wrapTopAndBottom/>
                <wp:docPr id="8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D9FEB2" id="Line 37"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8.1pt,11.05pt" to="21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1s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" strokecolor="#010101" strokeweight=".21164mm">
                <w10:wrap type="topAndBottom" anchorx="page"/>
              </v:line>
            </w:pict>
          </mc:Fallback>
        </mc:AlternateContent>
      </w:r>
    </w:p>
    <w:p w14:paraId="68F380A5" w14:textId="77777777" w:rsidR="0091346B" w:rsidRPr="008B1F18" w:rsidRDefault="00AE2379" w:rsidP="006C2DF2">
      <w:pPr>
        <w:pStyle w:val="Corpotesto"/>
        <w:spacing w:before="44" w:line="276" w:lineRule="auto"/>
        <w:ind w:left="721"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24</w:t>
      </w:r>
      <w:r w:rsidR="006C2DF2" w:rsidRPr="008B1F18">
        <w:rPr>
          <w:color w:val="010101"/>
          <w:w w:val="105"/>
          <w:position w:val="5"/>
          <w:sz w:val="13"/>
          <w:szCs w:val="13"/>
          <w:lang w:val="it-IT"/>
        </w:rPr>
        <w:t xml:space="preserve">) </w:t>
      </w:r>
      <w:r w:rsidRPr="008B1F18">
        <w:rPr>
          <w:color w:val="010101"/>
          <w:w w:val="105"/>
          <w:sz w:val="13"/>
          <w:szCs w:val="13"/>
          <w:lang w:val="it-IT"/>
        </w:rPr>
        <w:t>Cfr., ove applicabile, il diritto nazionale, l'avviso o bando pertinente o i documenti di gara.</w:t>
      </w:r>
    </w:p>
    <w:p w14:paraId="609B34AC" w14:textId="77777777" w:rsidR="0091346B" w:rsidRPr="008B1F18" w:rsidRDefault="00AE2379" w:rsidP="006C2DF2">
      <w:pPr>
        <w:spacing w:line="276" w:lineRule="auto"/>
        <w:ind w:left="721" w:right="777"/>
        <w:rPr>
          <w:b/>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25</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b/>
          <w:color w:val="010101"/>
          <w:w w:val="105"/>
          <w:sz w:val="13"/>
          <w:szCs w:val="13"/>
          <w:lang w:val="it-IT"/>
        </w:rPr>
        <w:t>Come indicato nel diritto nazionale, nell'avviso o bando pertinente o nei documenti di gara.</w:t>
      </w:r>
    </w:p>
    <w:p w14:paraId="3D40988E" w14:textId="77777777" w:rsidR="0091346B" w:rsidRPr="008B1F18" w:rsidRDefault="0091346B">
      <w:pPr>
        <w:spacing w:line="146" w:lineRule="exact"/>
        <w:rPr>
          <w:sz w:val="11"/>
          <w:lang w:val="it-IT"/>
        </w:rPr>
        <w:sectPr w:rsidR="0091346B" w:rsidRPr="008B1F18">
          <w:pgSz w:w="11900" w:h="16840"/>
          <w:pgMar w:top="1460" w:right="760" w:bottom="1540" w:left="840" w:header="1171" w:footer="1340" w:gutter="0"/>
          <w:cols w:space="720"/>
        </w:sectPr>
      </w:pPr>
    </w:p>
    <w:p w14:paraId="722952E7" w14:textId="77777777" w:rsidR="0091346B" w:rsidRPr="008B1F18" w:rsidRDefault="0091346B">
      <w:pPr>
        <w:pStyle w:val="Corpotesto"/>
        <w:spacing w:before="10"/>
        <w:rPr>
          <w:b/>
          <w:sz w:val="23"/>
          <w:lang w:val="it-IT"/>
        </w:rPr>
      </w:pPr>
    </w:p>
    <w:p w14:paraId="365E6786" w14:textId="77777777" w:rsidR="0091346B" w:rsidRPr="008B1F18" w:rsidRDefault="00AE2379">
      <w:pPr>
        <w:spacing w:before="87" w:line="247" w:lineRule="auto"/>
        <w:ind w:left="2544" w:right="777" w:hanging="1620"/>
        <w:rPr>
          <w:sz w:val="14"/>
          <w:lang w:val="it-IT"/>
        </w:rPr>
      </w:pPr>
      <w:r w:rsidRPr="008B1F18">
        <w:rPr>
          <w:color w:val="010101"/>
          <w:w w:val="105"/>
          <w:sz w:val="14"/>
          <w:lang w:val="it-IT"/>
        </w:rPr>
        <w:t>D:</w:t>
      </w:r>
      <w:r w:rsidRPr="008B1F18">
        <w:rPr>
          <w:color w:val="010101"/>
          <w:spacing w:val="-16"/>
          <w:w w:val="105"/>
          <w:sz w:val="14"/>
          <w:lang w:val="it-IT"/>
        </w:rPr>
        <w:t xml:space="preserve"> </w:t>
      </w:r>
      <w:r w:rsidRPr="008B1F18">
        <w:rPr>
          <w:color w:val="010101"/>
          <w:w w:val="105"/>
          <w:sz w:val="14"/>
          <w:lang w:val="it-IT"/>
        </w:rPr>
        <w:t>ALTRI</w:t>
      </w:r>
      <w:r w:rsidRPr="008B1F18">
        <w:rPr>
          <w:color w:val="010101"/>
          <w:spacing w:val="-9"/>
          <w:w w:val="105"/>
          <w:sz w:val="14"/>
          <w:lang w:val="it-IT"/>
        </w:rPr>
        <w:t xml:space="preserve"> </w:t>
      </w:r>
      <w:r w:rsidRPr="008B1F18">
        <w:rPr>
          <w:color w:val="010101"/>
          <w:w w:val="105"/>
          <w:sz w:val="14"/>
          <w:lang w:val="it-IT"/>
        </w:rPr>
        <w:t>MOTIVI</w:t>
      </w:r>
      <w:r w:rsidRPr="008B1F18">
        <w:rPr>
          <w:color w:val="010101"/>
          <w:spacing w:val="-9"/>
          <w:w w:val="105"/>
          <w:sz w:val="14"/>
          <w:lang w:val="it-IT"/>
        </w:rPr>
        <w:t xml:space="preserve"> </w:t>
      </w:r>
      <w:r w:rsidRPr="008B1F18">
        <w:rPr>
          <w:color w:val="010101"/>
          <w:w w:val="105"/>
          <w:sz w:val="14"/>
          <w:lang w:val="it-IT"/>
        </w:rPr>
        <w:t>DI</w:t>
      </w:r>
      <w:r w:rsidRPr="008B1F18">
        <w:rPr>
          <w:color w:val="010101"/>
          <w:spacing w:val="-8"/>
          <w:w w:val="105"/>
          <w:sz w:val="14"/>
          <w:lang w:val="it-IT"/>
        </w:rPr>
        <w:t xml:space="preserve"> </w:t>
      </w:r>
      <w:r w:rsidRPr="008B1F18">
        <w:rPr>
          <w:color w:val="010101"/>
          <w:w w:val="105"/>
          <w:sz w:val="14"/>
          <w:lang w:val="it-IT"/>
        </w:rPr>
        <w:t>ESCLUSIONE</w:t>
      </w:r>
      <w:r w:rsidRPr="008B1F18">
        <w:rPr>
          <w:color w:val="010101"/>
          <w:spacing w:val="-10"/>
          <w:w w:val="105"/>
          <w:sz w:val="14"/>
          <w:lang w:val="it-IT"/>
        </w:rPr>
        <w:t xml:space="preserve"> </w:t>
      </w:r>
      <w:r w:rsidRPr="008B1F18">
        <w:rPr>
          <w:color w:val="010101"/>
          <w:w w:val="105"/>
          <w:sz w:val="14"/>
          <w:lang w:val="it-IT"/>
        </w:rPr>
        <w:t>EVENTUALMENTE</w:t>
      </w:r>
      <w:r w:rsidRPr="008B1F18">
        <w:rPr>
          <w:color w:val="010101"/>
          <w:spacing w:val="-10"/>
          <w:w w:val="105"/>
          <w:sz w:val="14"/>
          <w:lang w:val="it-IT"/>
        </w:rPr>
        <w:t xml:space="preserve"> </w:t>
      </w:r>
      <w:r w:rsidRPr="008B1F18">
        <w:rPr>
          <w:color w:val="010101"/>
          <w:w w:val="105"/>
          <w:sz w:val="14"/>
          <w:lang w:val="it-IT"/>
        </w:rPr>
        <w:t>PREVISTI</w:t>
      </w:r>
      <w:r w:rsidRPr="008B1F18">
        <w:rPr>
          <w:color w:val="010101"/>
          <w:spacing w:val="-9"/>
          <w:w w:val="105"/>
          <w:sz w:val="14"/>
          <w:lang w:val="it-IT"/>
        </w:rPr>
        <w:t xml:space="preserve"> </w:t>
      </w:r>
      <w:r w:rsidRPr="008B1F18">
        <w:rPr>
          <w:color w:val="010101"/>
          <w:w w:val="105"/>
          <w:sz w:val="14"/>
          <w:lang w:val="it-IT"/>
        </w:rPr>
        <w:t>DALLA</w:t>
      </w:r>
      <w:r w:rsidRPr="008B1F18">
        <w:rPr>
          <w:color w:val="010101"/>
          <w:spacing w:val="-16"/>
          <w:w w:val="105"/>
          <w:sz w:val="14"/>
          <w:lang w:val="it-IT"/>
        </w:rPr>
        <w:t xml:space="preserve"> </w:t>
      </w:r>
      <w:r w:rsidRPr="008B1F18">
        <w:rPr>
          <w:color w:val="010101"/>
          <w:w w:val="105"/>
          <w:sz w:val="14"/>
          <w:lang w:val="it-IT"/>
        </w:rPr>
        <w:t>LEGISLAZIONE</w:t>
      </w:r>
      <w:r w:rsidRPr="008B1F18">
        <w:rPr>
          <w:color w:val="010101"/>
          <w:spacing w:val="-8"/>
          <w:w w:val="105"/>
          <w:sz w:val="14"/>
          <w:lang w:val="it-IT"/>
        </w:rPr>
        <w:t xml:space="preserve"> </w:t>
      </w:r>
      <w:r w:rsidRPr="008B1F18">
        <w:rPr>
          <w:color w:val="010101"/>
          <w:w w:val="105"/>
          <w:sz w:val="14"/>
          <w:lang w:val="it-IT"/>
        </w:rPr>
        <w:t>NAZIONALE</w:t>
      </w:r>
      <w:r w:rsidRPr="008B1F18">
        <w:rPr>
          <w:color w:val="010101"/>
          <w:spacing w:val="-8"/>
          <w:w w:val="105"/>
          <w:sz w:val="14"/>
          <w:lang w:val="it-IT"/>
        </w:rPr>
        <w:t xml:space="preserve"> </w:t>
      </w:r>
      <w:r w:rsidRPr="008B1F18">
        <w:rPr>
          <w:color w:val="010101"/>
          <w:w w:val="105"/>
          <w:sz w:val="14"/>
          <w:lang w:val="it-IT"/>
        </w:rPr>
        <w:t>DELLO</w:t>
      </w:r>
      <w:r w:rsidRPr="008B1F18">
        <w:rPr>
          <w:color w:val="010101"/>
          <w:spacing w:val="-8"/>
          <w:w w:val="105"/>
          <w:sz w:val="14"/>
          <w:lang w:val="it-IT"/>
        </w:rPr>
        <w:t xml:space="preserve"> </w:t>
      </w:r>
      <w:r w:rsidRPr="008B1F18">
        <w:rPr>
          <w:color w:val="010101"/>
          <w:spacing w:val="-6"/>
          <w:w w:val="105"/>
          <w:sz w:val="14"/>
          <w:lang w:val="it-IT"/>
        </w:rPr>
        <w:t>STATO</w:t>
      </w:r>
      <w:r w:rsidRPr="008B1F18">
        <w:rPr>
          <w:color w:val="010101"/>
          <w:spacing w:val="-9"/>
          <w:w w:val="105"/>
          <w:sz w:val="14"/>
          <w:lang w:val="it-IT"/>
        </w:rPr>
        <w:t xml:space="preserve"> </w:t>
      </w:r>
      <w:r w:rsidRPr="008B1F18">
        <w:rPr>
          <w:color w:val="010101"/>
          <w:w w:val="105"/>
          <w:sz w:val="14"/>
          <w:lang w:val="it-IT"/>
        </w:rPr>
        <w:t>MEMBRO DELL'AMMINISTRAZIONE</w:t>
      </w:r>
      <w:r w:rsidRPr="008B1F18">
        <w:rPr>
          <w:color w:val="010101"/>
          <w:spacing w:val="-30"/>
          <w:w w:val="105"/>
          <w:sz w:val="14"/>
          <w:lang w:val="it-IT"/>
        </w:rPr>
        <w:t xml:space="preserve"> </w:t>
      </w:r>
      <w:r w:rsidRPr="008B1F18">
        <w:rPr>
          <w:color w:val="010101"/>
          <w:w w:val="105"/>
          <w:sz w:val="14"/>
          <w:lang w:val="it-IT"/>
        </w:rPr>
        <w:t>AGGIUDICATRICE</w:t>
      </w:r>
      <w:r w:rsidRPr="008B1F18">
        <w:rPr>
          <w:color w:val="010101"/>
          <w:spacing w:val="-27"/>
          <w:w w:val="105"/>
          <w:sz w:val="14"/>
          <w:lang w:val="it-IT"/>
        </w:rPr>
        <w:t xml:space="preserve"> </w:t>
      </w:r>
      <w:r w:rsidRPr="008B1F18">
        <w:rPr>
          <w:color w:val="010101"/>
          <w:w w:val="105"/>
          <w:sz w:val="14"/>
          <w:lang w:val="it-IT"/>
        </w:rPr>
        <w:t>O</w:t>
      </w:r>
      <w:r w:rsidRPr="008B1F18">
        <w:rPr>
          <w:color w:val="010101"/>
          <w:spacing w:val="-26"/>
          <w:w w:val="105"/>
          <w:sz w:val="14"/>
          <w:lang w:val="it-IT"/>
        </w:rPr>
        <w:t xml:space="preserve"> </w:t>
      </w:r>
      <w:r w:rsidRPr="008B1F18">
        <w:rPr>
          <w:color w:val="010101"/>
          <w:w w:val="105"/>
          <w:sz w:val="14"/>
          <w:lang w:val="it-IT"/>
        </w:rPr>
        <w:t>DELL'ENTE</w:t>
      </w:r>
      <w:r w:rsidRPr="008B1F18">
        <w:rPr>
          <w:color w:val="010101"/>
          <w:spacing w:val="-30"/>
          <w:w w:val="105"/>
          <w:sz w:val="14"/>
          <w:lang w:val="it-IT"/>
        </w:rPr>
        <w:t xml:space="preserve"> </w:t>
      </w:r>
      <w:r w:rsidRPr="008B1F18">
        <w:rPr>
          <w:color w:val="010101"/>
          <w:w w:val="105"/>
          <w:sz w:val="14"/>
          <w:lang w:val="it-IT"/>
        </w:rPr>
        <w:t>AGGIUDICATORE</w:t>
      </w:r>
    </w:p>
    <w:p w14:paraId="5EB6400B" w14:textId="77777777" w:rsidR="0091346B" w:rsidRPr="008B1F18" w:rsidRDefault="0091346B">
      <w:pPr>
        <w:pStyle w:val="Corpotesto"/>
        <w:rPr>
          <w:sz w:val="20"/>
          <w:lang w:val="it-IT"/>
        </w:rPr>
      </w:pPr>
    </w:p>
    <w:p w14:paraId="10C3C0F6" w14:textId="77777777" w:rsidR="0091346B" w:rsidRPr="008B1F18" w:rsidRDefault="0091346B">
      <w:pPr>
        <w:pStyle w:val="Corpotesto"/>
        <w:spacing w:before="4"/>
        <w:rPr>
          <w:sz w:val="10"/>
          <w:lang w:val="it-IT"/>
        </w:rPr>
      </w:pPr>
    </w:p>
    <w:tbl>
      <w:tblPr>
        <w:tblW w:w="0" w:type="auto"/>
        <w:tblInd w:w="62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6B7FA4F1" w14:textId="77777777">
        <w:trPr>
          <w:trHeight w:hRule="exact" w:val="746"/>
        </w:trPr>
        <w:tc>
          <w:tcPr>
            <w:tcW w:w="4512" w:type="dxa"/>
            <w:tcBorders>
              <w:top w:val="single" w:sz="3" w:space="0" w:color="010101"/>
              <w:left w:val="single" w:sz="4" w:space="0" w:color="010101"/>
              <w:bottom w:val="single" w:sz="4" w:space="0" w:color="010101"/>
              <w:right w:val="single" w:sz="4" w:space="0" w:color="010101"/>
            </w:tcBorders>
          </w:tcPr>
          <w:p w14:paraId="40CE6479" w14:textId="77777777" w:rsidR="0091346B" w:rsidRPr="008B1F18" w:rsidRDefault="00AE2379">
            <w:pPr>
              <w:pStyle w:val="TableParagraph"/>
              <w:spacing w:before="121" w:line="247" w:lineRule="auto"/>
              <w:ind w:left="85"/>
              <w:rPr>
                <w:i/>
                <w:sz w:val="14"/>
                <w:lang w:val="it-IT"/>
              </w:rPr>
            </w:pPr>
            <w:r w:rsidRPr="008B1F18">
              <w:rPr>
                <w:b/>
                <w:w w:val="105"/>
                <w:sz w:val="14"/>
                <w:lang w:val="it-IT"/>
              </w:rPr>
              <w:t xml:space="preserve">Motivi di esclusione previsti esclusivamente dalla legislazione nazionale </w:t>
            </w:r>
            <w:r w:rsidRPr="008B1F18">
              <w:rPr>
                <w:w w:val="105"/>
                <w:sz w:val="14"/>
                <w:lang w:val="it-IT"/>
              </w:rPr>
              <w:t xml:space="preserve">(articolo </w:t>
            </w:r>
            <w:r w:rsidR="00EC50EF" w:rsidRPr="008B1F18">
              <w:rPr>
                <w:w w:val="105"/>
                <w:sz w:val="14"/>
                <w:lang w:val="it-IT"/>
              </w:rPr>
              <w:t xml:space="preserve">80, comma 2 e comma 5, </w:t>
            </w:r>
            <w:proofErr w:type="spellStart"/>
            <w:r w:rsidR="00EC50EF" w:rsidRPr="008B1F18">
              <w:rPr>
                <w:w w:val="105"/>
                <w:sz w:val="14"/>
                <w:lang w:val="it-IT"/>
              </w:rPr>
              <w:t>lett</w:t>
            </w:r>
            <w:proofErr w:type="spellEnd"/>
            <w:r w:rsidR="00EC50EF" w:rsidRPr="008B1F18">
              <w:rPr>
                <w:w w:val="105"/>
                <w:sz w:val="14"/>
                <w:lang w:val="it-IT"/>
              </w:rPr>
              <w:t xml:space="preserve">. </w:t>
            </w:r>
            <w:r w:rsidRPr="008B1F18">
              <w:rPr>
                <w:i/>
                <w:w w:val="105"/>
                <w:sz w:val="14"/>
                <w:lang w:val="it-IT"/>
              </w:rPr>
              <w:t>f), g), h), i), l),</w:t>
            </w:r>
          </w:p>
          <w:p w14:paraId="48F15E42" w14:textId="77777777" w:rsidR="0091346B" w:rsidRPr="008B1F18" w:rsidRDefault="00AE2379">
            <w:pPr>
              <w:pStyle w:val="TableParagraph"/>
              <w:spacing w:before="2"/>
              <w:ind w:left="85"/>
              <w:rPr>
                <w:sz w:val="14"/>
                <w:lang w:val="it-IT"/>
              </w:rPr>
            </w:pPr>
            <w:r w:rsidRPr="008B1F18">
              <w:rPr>
                <w:i/>
                <w:w w:val="105"/>
                <w:sz w:val="14"/>
                <w:lang w:val="it-IT"/>
              </w:rPr>
              <w:t xml:space="preserve">m) </w:t>
            </w:r>
            <w:r w:rsidRPr="008B1F18">
              <w:rPr>
                <w:w w:val="105"/>
                <w:sz w:val="14"/>
                <w:lang w:val="it-IT"/>
              </w:rPr>
              <w:t xml:space="preserve">del Codice e art. 53 comma 16-ter del D. </w:t>
            </w:r>
            <w:proofErr w:type="spellStart"/>
            <w:r w:rsidRPr="008B1F18">
              <w:rPr>
                <w:w w:val="105"/>
                <w:sz w:val="14"/>
                <w:lang w:val="it-IT"/>
              </w:rPr>
              <w:t>Lgs</w:t>
            </w:r>
            <w:proofErr w:type="spellEnd"/>
            <w:r w:rsidRPr="008B1F18">
              <w:rPr>
                <w:w w:val="105"/>
                <w:sz w:val="14"/>
                <w:lang w:val="it-IT"/>
              </w:rPr>
              <w:t>. 165/2001</w:t>
            </w:r>
          </w:p>
        </w:tc>
        <w:tc>
          <w:tcPr>
            <w:tcW w:w="4512" w:type="dxa"/>
            <w:tcBorders>
              <w:top w:val="single" w:sz="3" w:space="0" w:color="010101"/>
              <w:left w:val="single" w:sz="4" w:space="0" w:color="010101"/>
              <w:bottom w:val="single" w:sz="4" w:space="0" w:color="010101"/>
              <w:right w:val="single" w:sz="3" w:space="0" w:color="010101"/>
            </w:tcBorders>
          </w:tcPr>
          <w:p w14:paraId="6EB9DDD2" w14:textId="77777777" w:rsidR="0091346B" w:rsidRPr="008B1F18" w:rsidRDefault="00AE2379">
            <w:pPr>
              <w:pStyle w:val="TableParagraph"/>
              <w:spacing w:before="121"/>
              <w:ind w:left="85" w:right="120"/>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06BB0A3E" w14:textId="77777777">
        <w:trPr>
          <w:trHeight w:hRule="exact" w:val="1494"/>
        </w:trPr>
        <w:tc>
          <w:tcPr>
            <w:tcW w:w="4512" w:type="dxa"/>
            <w:tcBorders>
              <w:top w:val="single" w:sz="4" w:space="0" w:color="010101"/>
              <w:left w:val="single" w:sz="4" w:space="0" w:color="010101"/>
              <w:bottom w:val="single" w:sz="4" w:space="0" w:color="010101"/>
              <w:right w:val="single" w:sz="4" w:space="0" w:color="010101"/>
            </w:tcBorders>
          </w:tcPr>
          <w:p w14:paraId="1AE7A1DF" w14:textId="77777777" w:rsidR="0091346B" w:rsidRPr="008B1F18" w:rsidRDefault="00AE2379">
            <w:pPr>
              <w:pStyle w:val="TableParagraph"/>
              <w:spacing w:before="120" w:line="252" w:lineRule="auto"/>
              <w:ind w:left="85" w:right="98"/>
              <w:jc w:val="both"/>
              <w:rPr>
                <w:sz w:val="13"/>
                <w:lang w:val="it-IT"/>
              </w:rPr>
            </w:pPr>
            <w:r w:rsidRPr="008B1F18">
              <w:rPr>
                <w:w w:val="105"/>
                <w:sz w:val="13"/>
                <w:lang w:val="it-IT"/>
              </w:rPr>
              <w:t xml:space="preserve">Sussistono a carico dell’operatore economico cause di decadenza, di sospensione o di divieto previste dall'articolo 67 del decreto legislativo  6 settembre </w:t>
            </w:r>
            <w:r w:rsidRPr="008B1F18">
              <w:rPr>
                <w:spacing w:val="-3"/>
                <w:w w:val="105"/>
                <w:sz w:val="13"/>
                <w:lang w:val="it-IT"/>
              </w:rPr>
              <w:t xml:space="preserve">2011, </w:t>
            </w:r>
            <w:r w:rsidRPr="008B1F18">
              <w:rPr>
                <w:w w:val="105"/>
                <w:sz w:val="13"/>
                <w:lang w:val="it-IT"/>
              </w:rPr>
              <w:t xml:space="preserve">n. 159 o di un tentativo di infiltrazione mafiosa di cui all'articolo 84, comma 4, del medesimo decreto, fermo restando quanto previsto dagli articoli 88, comma 4-bis, e 92, commi 2 e 3, del decreto legislativo 6 settembre </w:t>
            </w:r>
            <w:r w:rsidRPr="008B1F18">
              <w:rPr>
                <w:spacing w:val="-3"/>
                <w:w w:val="105"/>
                <w:sz w:val="13"/>
                <w:lang w:val="it-IT"/>
              </w:rPr>
              <w:t xml:space="preserve">2011, </w:t>
            </w:r>
            <w:r w:rsidRPr="008B1F18">
              <w:rPr>
                <w:w w:val="105"/>
                <w:sz w:val="13"/>
                <w:lang w:val="it-IT"/>
              </w:rPr>
              <w:t>n. 159, con riferimento rispettivamente  alle comunicazioni antimafia e alle informazioni antimafia (Articolo 80, comma 2, del</w:t>
            </w:r>
            <w:r w:rsidRPr="008B1F18">
              <w:rPr>
                <w:spacing w:val="-15"/>
                <w:w w:val="105"/>
                <w:sz w:val="13"/>
                <w:lang w:val="it-IT"/>
              </w:rPr>
              <w:t xml:space="preserve"> </w:t>
            </w:r>
            <w:r w:rsidRPr="008B1F18">
              <w:rPr>
                <w:w w:val="105"/>
                <w:sz w:val="13"/>
                <w:lang w:val="it-IT"/>
              </w:rPr>
              <w:t>Codice)?</w:t>
            </w:r>
          </w:p>
        </w:tc>
        <w:tc>
          <w:tcPr>
            <w:tcW w:w="4512" w:type="dxa"/>
            <w:tcBorders>
              <w:top w:val="single" w:sz="4" w:space="0" w:color="010101"/>
              <w:left w:val="single" w:sz="4" w:space="0" w:color="010101"/>
              <w:bottom w:val="single" w:sz="4" w:space="0" w:color="010101"/>
              <w:right w:val="single" w:sz="3" w:space="0" w:color="010101"/>
            </w:tcBorders>
          </w:tcPr>
          <w:p w14:paraId="4339A647" w14:textId="77777777" w:rsidR="0091346B" w:rsidRPr="008B1F18" w:rsidRDefault="00AE2379">
            <w:pPr>
              <w:pStyle w:val="TableParagraph"/>
              <w:spacing w:before="120"/>
              <w:ind w:left="85" w:right="120"/>
              <w:rPr>
                <w:sz w:val="13"/>
                <w:lang w:val="it-IT"/>
              </w:rPr>
            </w:pPr>
            <w:r w:rsidRPr="008B1F18">
              <w:rPr>
                <w:color w:val="010101"/>
                <w:w w:val="105"/>
                <w:sz w:val="13"/>
                <w:lang w:val="it-IT"/>
              </w:rPr>
              <w:t>[ ] Sì [ ] No</w:t>
            </w:r>
          </w:p>
          <w:p w14:paraId="15ACC976" w14:textId="77777777" w:rsidR="0091346B" w:rsidRPr="008B1F18" w:rsidRDefault="00AE2379">
            <w:pPr>
              <w:pStyle w:val="TableParagraph"/>
              <w:spacing w:before="124" w:line="252" w:lineRule="auto"/>
              <w:ind w:left="85" w:right="120"/>
              <w:rPr>
                <w:sz w:val="13"/>
                <w:lang w:val="it-IT"/>
              </w:rPr>
            </w:pPr>
            <w:r w:rsidRPr="008B1F18">
              <w:rPr>
                <w:color w:val="010101"/>
                <w:w w:val="105"/>
                <w:sz w:val="13"/>
                <w:lang w:val="it-IT"/>
              </w:rPr>
              <w:t>Se la documentazione pertinente è disponibile elettronicamente, indicare: (indirizzo web, autorità o organismo di emanazione, riferimento preciso della documentazione):</w:t>
            </w:r>
          </w:p>
          <w:p w14:paraId="20B97B47" w14:textId="77777777" w:rsidR="0091346B" w:rsidRPr="008B1F18" w:rsidRDefault="00AE2379">
            <w:pPr>
              <w:pStyle w:val="TableParagraph"/>
              <w:spacing w:before="93"/>
              <w:ind w:left="85" w:right="120"/>
              <w:rPr>
                <w:sz w:val="13"/>
              </w:rPr>
            </w:pPr>
            <w:r w:rsidRPr="008B1F18">
              <w:rPr>
                <w:color w:val="010101"/>
                <w:w w:val="105"/>
                <w:sz w:val="13"/>
              </w:rPr>
              <w:t>[…………….…][………………][……..………][…..……..…] (</w:t>
            </w:r>
            <w:r w:rsidRPr="008B1F18">
              <w:rPr>
                <w:color w:val="010101"/>
                <w:w w:val="105"/>
                <w:position w:val="7"/>
                <w:sz w:val="8"/>
              </w:rPr>
              <w:t>26</w:t>
            </w:r>
            <w:r w:rsidRPr="008B1F18">
              <w:rPr>
                <w:color w:val="010101"/>
                <w:w w:val="105"/>
                <w:sz w:val="13"/>
              </w:rPr>
              <w:t>)</w:t>
            </w:r>
          </w:p>
        </w:tc>
      </w:tr>
      <w:tr w:rsidR="0091346B" w:rsidRPr="00E57A2C" w14:paraId="2A65DDB2" w14:textId="77777777">
        <w:trPr>
          <w:trHeight w:hRule="exact" w:val="342"/>
        </w:trPr>
        <w:tc>
          <w:tcPr>
            <w:tcW w:w="4512" w:type="dxa"/>
            <w:tcBorders>
              <w:top w:val="single" w:sz="4" w:space="0" w:color="010101"/>
              <w:left w:val="single" w:sz="4" w:space="0" w:color="010101"/>
              <w:right w:val="single" w:sz="4" w:space="0" w:color="010101"/>
            </w:tcBorders>
          </w:tcPr>
          <w:p w14:paraId="5084AFE2" w14:textId="77777777" w:rsidR="0091346B" w:rsidRPr="008B1F18" w:rsidRDefault="00AE2379">
            <w:pPr>
              <w:pStyle w:val="TableParagraph"/>
              <w:spacing w:before="121"/>
              <w:ind w:left="85"/>
              <w:rPr>
                <w:sz w:val="13"/>
                <w:lang w:val="it-IT"/>
              </w:rPr>
            </w:pPr>
            <w:r w:rsidRPr="008B1F18">
              <w:rPr>
                <w:w w:val="105"/>
                <w:sz w:val="13"/>
                <w:lang w:val="it-IT"/>
              </w:rPr>
              <w:t>L’operatore economico si trova i</w:t>
            </w:r>
            <w:r w:rsidR="007366DD">
              <w:rPr>
                <w:w w:val="105"/>
                <w:sz w:val="13"/>
                <w:lang w:val="it-IT"/>
              </w:rPr>
              <w:t>n una delle seguenti situazioni</w:t>
            </w:r>
            <w:r w:rsidRPr="008B1F18">
              <w:rPr>
                <w:w w:val="105"/>
                <w:sz w:val="13"/>
                <w:lang w:val="it-IT"/>
              </w:rPr>
              <w:t>?</w:t>
            </w:r>
          </w:p>
        </w:tc>
        <w:tc>
          <w:tcPr>
            <w:tcW w:w="4512" w:type="dxa"/>
            <w:tcBorders>
              <w:top w:val="single" w:sz="4" w:space="0" w:color="010101"/>
              <w:left w:val="single" w:sz="4" w:space="0" w:color="010101"/>
              <w:right w:val="single" w:sz="3" w:space="0" w:color="010101"/>
            </w:tcBorders>
          </w:tcPr>
          <w:p w14:paraId="0D5C5642" w14:textId="77777777" w:rsidR="0091346B" w:rsidRPr="008B1F18" w:rsidRDefault="0091346B">
            <w:pPr>
              <w:rPr>
                <w:lang w:val="it-IT"/>
              </w:rPr>
            </w:pPr>
          </w:p>
        </w:tc>
      </w:tr>
      <w:tr w:rsidR="0091346B" w:rsidRPr="008B1F18" w14:paraId="02537D2D" w14:textId="77777777">
        <w:trPr>
          <w:trHeight w:hRule="exact" w:val="220"/>
        </w:trPr>
        <w:tc>
          <w:tcPr>
            <w:tcW w:w="4512" w:type="dxa"/>
            <w:tcBorders>
              <w:left w:val="single" w:sz="4" w:space="0" w:color="010101"/>
              <w:right w:val="single" w:sz="4" w:space="0" w:color="010101"/>
            </w:tcBorders>
          </w:tcPr>
          <w:p w14:paraId="20F6C697" w14:textId="77777777" w:rsidR="007366DD" w:rsidRPr="008B1F18" w:rsidRDefault="00EC50EF" w:rsidP="007366DD">
            <w:pPr>
              <w:pStyle w:val="TableParagraph"/>
              <w:numPr>
                <w:ilvl w:val="0"/>
                <w:numId w:val="24"/>
              </w:numPr>
              <w:spacing w:before="56"/>
              <w:ind w:left="363" w:hanging="284"/>
              <w:jc w:val="both"/>
              <w:rPr>
                <w:sz w:val="13"/>
                <w:lang w:val="it-IT"/>
              </w:rPr>
            </w:pPr>
            <w:r w:rsidRPr="008B1F18">
              <w:rPr>
                <w:w w:val="105"/>
                <w:sz w:val="13"/>
                <w:lang w:val="it-IT"/>
              </w:rPr>
              <w:t>è</w:t>
            </w:r>
            <w:r w:rsidR="00AE2379" w:rsidRPr="008B1F18">
              <w:rPr>
                <w:w w:val="105"/>
                <w:sz w:val="13"/>
                <w:lang w:val="it-IT"/>
              </w:rPr>
              <w:t xml:space="preserve"> stato </w:t>
            </w:r>
            <w:r w:rsidR="007366DD">
              <w:rPr>
                <w:w w:val="105"/>
                <w:sz w:val="13"/>
                <w:lang w:val="it-IT"/>
              </w:rPr>
              <w:t xml:space="preserve">soggetto alla sanzione </w:t>
            </w:r>
            <w:proofErr w:type="spellStart"/>
            <w:r w:rsidR="007366DD">
              <w:rPr>
                <w:w w:val="105"/>
                <w:sz w:val="13"/>
                <w:lang w:val="it-IT"/>
              </w:rPr>
              <w:t>interdittiva</w:t>
            </w:r>
            <w:proofErr w:type="spellEnd"/>
            <w:r w:rsidR="007366DD">
              <w:rPr>
                <w:w w:val="105"/>
                <w:sz w:val="13"/>
                <w:lang w:val="it-IT"/>
              </w:rPr>
              <w:t xml:space="preserve"> di cui all'articolo </w:t>
            </w:r>
            <w:r w:rsidR="00AE2379" w:rsidRPr="008B1F18">
              <w:rPr>
                <w:w w:val="105"/>
                <w:sz w:val="13"/>
                <w:lang w:val="it-IT"/>
              </w:rPr>
              <w:t>9,</w:t>
            </w:r>
            <w:r w:rsidR="007366DD">
              <w:rPr>
                <w:w w:val="105"/>
                <w:sz w:val="13"/>
                <w:lang w:val="it-IT"/>
              </w:rPr>
              <w:t xml:space="preserve"> </w:t>
            </w:r>
          </w:p>
        </w:tc>
        <w:tc>
          <w:tcPr>
            <w:tcW w:w="4512" w:type="dxa"/>
            <w:tcBorders>
              <w:left w:val="single" w:sz="4" w:space="0" w:color="010101"/>
              <w:right w:val="single" w:sz="3" w:space="0" w:color="010101"/>
            </w:tcBorders>
          </w:tcPr>
          <w:p w14:paraId="362D48ED" w14:textId="77777777" w:rsidR="0091346B" w:rsidRPr="008B1F18" w:rsidRDefault="00AE2379">
            <w:pPr>
              <w:pStyle w:val="TableParagraph"/>
              <w:spacing w:before="67"/>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E57A2C" w14:paraId="4561C891" w14:textId="77777777">
        <w:trPr>
          <w:trHeight w:hRule="exact" w:val="620"/>
        </w:trPr>
        <w:tc>
          <w:tcPr>
            <w:tcW w:w="4512" w:type="dxa"/>
            <w:tcBorders>
              <w:left w:val="single" w:sz="4" w:space="0" w:color="010101"/>
              <w:right w:val="single" w:sz="4" w:space="0" w:color="010101"/>
            </w:tcBorders>
          </w:tcPr>
          <w:p w14:paraId="57F5C8FD" w14:textId="77777777" w:rsidR="0091346B" w:rsidRPr="007366DD" w:rsidRDefault="00AE2379" w:rsidP="007366DD">
            <w:pPr>
              <w:pStyle w:val="TableParagraph"/>
              <w:spacing w:line="252" w:lineRule="auto"/>
              <w:ind w:left="362" w:right="98"/>
              <w:jc w:val="both"/>
              <w:rPr>
                <w:sz w:val="13"/>
                <w:lang w:val="it-IT"/>
              </w:rPr>
            </w:pPr>
            <w:r w:rsidRPr="008B1F18">
              <w:rPr>
                <w:w w:val="105"/>
                <w:sz w:val="13"/>
                <w:lang w:val="it-IT"/>
              </w:rPr>
              <w:t xml:space="preserve">comma 2, lettera c) del decreto legislativo 8 giugno 2001, n. 231 o ad altra sanzione che comporta il divieto di contrarre con la pubblica amministrazione, compresi i provvedimenti </w:t>
            </w:r>
            <w:proofErr w:type="spellStart"/>
            <w:r w:rsidRPr="008B1F18">
              <w:rPr>
                <w:w w:val="105"/>
                <w:sz w:val="13"/>
                <w:lang w:val="it-IT"/>
              </w:rPr>
              <w:t>interdittivi</w:t>
            </w:r>
            <w:proofErr w:type="spellEnd"/>
            <w:r w:rsidRPr="008B1F18">
              <w:rPr>
                <w:w w:val="105"/>
                <w:sz w:val="13"/>
                <w:lang w:val="it-IT"/>
              </w:rPr>
              <w:t xml:space="preserve"> di cui all'articolo </w:t>
            </w:r>
            <w:r w:rsidR="007366DD">
              <w:rPr>
                <w:w w:val="105"/>
                <w:sz w:val="13"/>
                <w:lang w:val="it-IT"/>
              </w:rPr>
              <w:t xml:space="preserve">14 del decreto legislativo 9 aprile </w:t>
            </w:r>
            <w:r w:rsidRPr="008B1F18">
              <w:rPr>
                <w:w w:val="105"/>
                <w:sz w:val="13"/>
                <w:lang w:val="it-IT"/>
              </w:rPr>
              <w:t>200</w:t>
            </w:r>
            <w:r w:rsidR="007366DD">
              <w:rPr>
                <w:w w:val="105"/>
                <w:sz w:val="13"/>
                <w:lang w:val="it-IT"/>
              </w:rPr>
              <w:t xml:space="preserve">8, n. </w:t>
            </w:r>
            <w:r w:rsidRPr="007366DD">
              <w:rPr>
                <w:w w:val="105"/>
                <w:sz w:val="13"/>
                <w:lang w:val="it-IT"/>
              </w:rPr>
              <w:t>81</w:t>
            </w:r>
          </w:p>
        </w:tc>
        <w:tc>
          <w:tcPr>
            <w:tcW w:w="4512" w:type="dxa"/>
            <w:tcBorders>
              <w:left w:val="single" w:sz="4" w:space="0" w:color="010101"/>
              <w:right w:val="single" w:sz="3" w:space="0" w:color="010101"/>
            </w:tcBorders>
          </w:tcPr>
          <w:p w14:paraId="0B2C811C" w14:textId="77777777" w:rsidR="0091346B" w:rsidRPr="008B1F18" w:rsidRDefault="00AE2379">
            <w:pPr>
              <w:pStyle w:val="TableParagraph"/>
              <w:spacing w:before="122" w:line="249"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tc>
      </w:tr>
      <w:tr w:rsidR="0091346B" w:rsidRPr="008B1F18" w14:paraId="4C8678DC" w14:textId="77777777">
        <w:trPr>
          <w:trHeight w:hRule="exact" w:val="357"/>
        </w:trPr>
        <w:tc>
          <w:tcPr>
            <w:tcW w:w="4512" w:type="dxa"/>
            <w:tcBorders>
              <w:left w:val="single" w:sz="4" w:space="0" w:color="010101"/>
              <w:right w:val="single" w:sz="4" w:space="0" w:color="010101"/>
            </w:tcBorders>
          </w:tcPr>
          <w:p w14:paraId="535841C2" w14:textId="77777777" w:rsidR="0091346B" w:rsidRPr="007366DD" w:rsidRDefault="00AE2379" w:rsidP="007366DD">
            <w:pPr>
              <w:pStyle w:val="TableParagraph"/>
              <w:spacing w:line="148" w:lineRule="exact"/>
              <w:ind w:left="362"/>
              <w:jc w:val="both"/>
              <w:rPr>
                <w:sz w:val="13"/>
                <w:lang w:val="it-IT"/>
              </w:rPr>
            </w:pPr>
            <w:r w:rsidRPr="008B1F18">
              <w:rPr>
                <w:w w:val="105"/>
                <w:sz w:val="13"/>
              </w:rPr>
              <w:t>(</w:t>
            </w:r>
            <w:proofErr w:type="spellStart"/>
            <w:r w:rsidRPr="008B1F18">
              <w:rPr>
                <w:w w:val="105"/>
                <w:sz w:val="13"/>
              </w:rPr>
              <w:t>Articolo</w:t>
            </w:r>
            <w:proofErr w:type="spellEnd"/>
            <w:r w:rsidRPr="008B1F18">
              <w:rPr>
                <w:w w:val="105"/>
                <w:sz w:val="13"/>
              </w:rPr>
              <w:t xml:space="preserve"> 80, comma 5, </w:t>
            </w:r>
            <w:proofErr w:type="spellStart"/>
            <w:r w:rsidRPr="008B1F18">
              <w:rPr>
                <w:w w:val="105"/>
                <w:sz w:val="13"/>
              </w:rPr>
              <w:t>lettera</w:t>
            </w:r>
            <w:proofErr w:type="spellEnd"/>
            <w:r w:rsidRPr="008B1F18">
              <w:rPr>
                <w:w w:val="105"/>
                <w:sz w:val="13"/>
              </w:rPr>
              <w:t xml:space="preserve"> </w:t>
            </w:r>
            <w:r w:rsidRPr="008B1F18">
              <w:rPr>
                <w:i/>
                <w:w w:val="105"/>
                <w:sz w:val="13"/>
              </w:rPr>
              <w:t>f)</w:t>
            </w:r>
            <w:r w:rsidRPr="008B1F18">
              <w:rPr>
                <w:w w:val="105"/>
                <w:sz w:val="13"/>
              </w:rPr>
              <w:t>;</w:t>
            </w:r>
          </w:p>
        </w:tc>
        <w:tc>
          <w:tcPr>
            <w:tcW w:w="4512" w:type="dxa"/>
            <w:tcBorders>
              <w:left w:val="single" w:sz="4" w:space="0" w:color="010101"/>
              <w:right w:val="single" w:sz="3" w:space="0" w:color="010101"/>
            </w:tcBorders>
          </w:tcPr>
          <w:p w14:paraId="7BDF9C92" w14:textId="77777777" w:rsidR="0091346B" w:rsidRPr="008B1F18" w:rsidRDefault="00AE2379">
            <w:pPr>
              <w:pStyle w:val="TableParagraph"/>
              <w:spacing w:before="86"/>
              <w:ind w:left="85" w:right="120"/>
              <w:rPr>
                <w:sz w:val="13"/>
              </w:rPr>
            </w:pPr>
            <w:r w:rsidRPr="008B1F18">
              <w:rPr>
                <w:w w:val="105"/>
                <w:sz w:val="13"/>
              </w:rPr>
              <w:t>[………..…][……….…][……….…]</w:t>
            </w:r>
          </w:p>
        </w:tc>
      </w:tr>
      <w:tr w:rsidR="007366DD" w:rsidRPr="008B1F18" w14:paraId="5DC40038" w14:textId="77777777">
        <w:trPr>
          <w:trHeight w:hRule="exact" w:val="425"/>
        </w:trPr>
        <w:tc>
          <w:tcPr>
            <w:tcW w:w="4512" w:type="dxa"/>
            <w:vMerge w:val="restart"/>
            <w:tcBorders>
              <w:left w:val="single" w:sz="4" w:space="0" w:color="010101"/>
              <w:right w:val="single" w:sz="4" w:space="0" w:color="010101"/>
            </w:tcBorders>
          </w:tcPr>
          <w:p w14:paraId="5DD77872" w14:textId="77777777" w:rsidR="007366DD" w:rsidRPr="008B1F18" w:rsidRDefault="007366DD" w:rsidP="00271A90">
            <w:pPr>
              <w:pStyle w:val="TableParagraph"/>
              <w:numPr>
                <w:ilvl w:val="0"/>
                <w:numId w:val="24"/>
              </w:numPr>
              <w:spacing w:before="111" w:line="249" w:lineRule="auto"/>
              <w:ind w:right="112"/>
              <w:jc w:val="both"/>
              <w:rPr>
                <w:sz w:val="13"/>
                <w:lang w:val="it-IT"/>
              </w:rPr>
            </w:pPr>
            <w:r w:rsidRPr="008B1F18">
              <w:rPr>
                <w:w w:val="105"/>
                <w:sz w:val="13"/>
                <w:lang w:val="it-IT"/>
              </w:rPr>
              <w:t>è iscritto nel casellario infor</w:t>
            </w:r>
            <w:r>
              <w:rPr>
                <w:w w:val="105"/>
                <w:sz w:val="13"/>
                <w:lang w:val="it-IT"/>
              </w:rPr>
              <w:t xml:space="preserve">matico tenuto dall'Osservatorio dell'ANAC per aver presentato false dichiarazioni o </w:t>
            </w:r>
            <w:r w:rsidRPr="008B1F18">
              <w:rPr>
                <w:w w:val="105"/>
                <w:sz w:val="13"/>
                <w:lang w:val="it-IT"/>
              </w:rPr>
              <w:t>falsa</w:t>
            </w:r>
            <w:r>
              <w:rPr>
                <w:w w:val="105"/>
                <w:sz w:val="13"/>
                <w:lang w:val="it-IT"/>
              </w:rPr>
              <w:t xml:space="preserve"> documentazione ai fini del rilascio dell'attestazione</w:t>
            </w:r>
            <w:r w:rsidRPr="008B1F18">
              <w:rPr>
                <w:w w:val="105"/>
                <w:sz w:val="13"/>
                <w:lang w:val="it-IT"/>
              </w:rPr>
              <w:t xml:space="preserve"> di</w:t>
            </w:r>
            <w:r>
              <w:rPr>
                <w:w w:val="105"/>
                <w:sz w:val="13"/>
                <w:lang w:val="it-IT"/>
              </w:rPr>
              <w:t xml:space="preserve"> </w:t>
            </w:r>
            <w:r w:rsidRPr="008B1F18">
              <w:rPr>
                <w:w w:val="105"/>
                <w:sz w:val="13"/>
                <w:lang w:val="it-IT"/>
              </w:rPr>
              <w:t>qualificazione, per il periodo durante il quale perdura l'iscrizione</w:t>
            </w:r>
          </w:p>
          <w:p w14:paraId="2E34962A" w14:textId="77777777" w:rsidR="007366DD" w:rsidRPr="008B1F18" w:rsidRDefault="007366DD" w:rsidP="00271A90">
            <w:pPr>
              <w:pStyle w:val="TableParagraph"/>
              <w:spacing w:line="141" w:lineRule="exact"/>
              <w:ind w:left="504"/>
              <w:jc w:val="both"/>
              <w:rPr>
                <w:sz w:val="13"/>
                <w:lang w:val="it-IT"/>
              </w:rPr>
            </w:pPr>
            <w:r w:rsidRPr="00271A90">
              <w:rPr>
                <w:w w:val="105"/>
                <w:sz w:val="13"/>
                <w:lang w:val="it-IT"/>
              </w:rPr>
              <w:t>(Arti</w:t>
            </w:r>
            <w:proofErr w:type="spellStart"/>
            <w:r w:rsidRPr="008B1F18">
              <w:rPr>
                <w:w w:val="105"/>
                <w:sz w:val="13"/>
              </w:rPr>
              <w:t>colo</w:t>
            </w:r>
            <w:proofErr w:type="spellEnd"/>
            <w:r w:rsidRPr="008B1F18">
              <w:rPr>
                <w:w w:val="105"/>
                <w:sz w:val="13"/>
              </w:rPr>
              <w:t xml:space="preserve"> 80, comma 5, </w:t>
            </w:r>
            <w:proofErr w:type="spellStart"/>
            <w:r w:rsidRPr="008B1F18">
              <w:rPr>
                <w:w w:val="105"/>
                <w:sz w:val="13"/>
              </w:rPr>
              <w:t>lettera</w:t>
            </w:r>
            <w:proofErr w:type="spellEnd"/>
            <w:r w:rsidRPr="008B1F18">
              <w:rPr>
                <w:w w:val="105"/>
                <w:sz w:val="13"/>
              </w:rPr>
              <w:t xml:space="preserve"> </w:t>
            </w:r>
            <w:r w:rsidRPr="008B1F18">
              <w:rPr>
                <w:i/>
                <w:w w:val="105"/>
                <w:sz w:val="13"/>
              </w:rPr>
              <w:t>g</w:t>
            </w:r>
            <w:r w:rsidRPr="008B1F18">
              <w:rPr>
                <w:w w:val="105"/>
                <w:sz w:val="13"/>
              </w:rPr>
              <w:t>);</w:t>
            </w:r>
          </w:p>
        </w:tc>
        <w:tc>
          <w:tcPr>
            <w:tcW w:w="4512" w:type="dxa"/>
            <w:tcBorders>
              <w:left w:val="single" w:sz="4" w:space="0" w:color="010101"/>
              <w:right w:val="single" w:sz="3" w:space="0" w:color="010101"/>
            </w:tcBorders>
          </w:tcPr>
          <w:p w14:paraId="3271A08D" w14:textId="77777777" w:rsidR="007366DD" w:rsidRPr="008B1F18" w:rsidRDefault="007366DD">
            <w:pPr>
              <w:pStyle w:val="TableParagraph"/>
              <w:spacing w:before="4"/>
              <w:rPr>
                <w:sz w:val="14"/>
                <w:lang w:val="it-IT"/>
              </w:rPr>
            </w:pPr>
          </w:p>
          <w:p w14:paraId="4C290C27" w14:textId="77777777" w:rsidR="007366DD" w:rsidRPr="008B1F18" w:rsidRDefault="007366DD">
            <w:pPr>
              <w:pStyle w:val="TableParagraph"/>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7366DD" w:rsidRPr="00E57A2C" w14:paraId="1ABF6C55" w14:textId="77777777">
        <w:trPr>
          <w:trHeight w:hRule="exact" w:val="164"/>
        </w:trPr>
        <w:tc>
          <w:tcPr>
            <w:tcW w:w="4512" w:type="dxa"/>
            <w:vMerge/>
            <w:tcBorders>
              <w:left w:val="single" w:sz="4" w:space="0" w:color="010101"/>
              <w:right w:val="single" w:sz="4" w:space="0" w:color="010101"/>
            </w:tcBorders>
          </w:tcPr>
          <w:p w14:paraId="43494C32" w14:textId="77777777" w:rsidR="007366DD" w:rsidRPr="008B1F18" w:rsidRDefault="007366DD" w:rsidP="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6DFCEA8F" w14:textId="77777777" w:rsidR="007366DD" w:rsidRPr="008B1F18" w:rsidRDefault="007366DD" w:rsidP="00271A90">
            <w:pPr>
              <w:pStyle w:val="TableParagraph"/>
              <w:spacing w:before="12"/>
              <w:ind w:left="85" w:right="120"/>
              <w:rPr>
                <w:sz w:val="13"/>
                <w:lang w:val="it-IT"/>
              </w:rPr>
            </w:pPr>
            <w:r w:rsidRPr="008B1F18">
              <w:rPr>
                <w:w w:val="105"/>
                <w:sz w:val="13"/>
                <w:lang w:val="it-IT"/>
              </w:rPr>
              <w:t xml:space="preserve">Se la </w:t>
            </w:r>
            <w:r w:rsidR="00271A90">
              <w:rPr>
                <w:w w:val="105"/>
                <w:sz w:val="13"/>
                <w:lang w:val="it-IT"/>
              </w:rPr>
              <w:t xml:space="preserve">documentazione pertinente è </w:t>
            </w:r>
            <w:r w:rsidRPr="008B1F18">
              <w:rPr>
                <w:w w:val="105"/>
                <w:sz w:val="13"/>
                <w:lang w:val="it-IT"/>
              </w:rPr>
              <w:t>disponibile elettronicamente,</w:t>
            </w:r>
          </w:p>
        </w:tc>
      </w:tr>
      <w:tr w:rsidR="007366DD" w:rsidRPr="00E57A2C" w14:paraId="0779EA06" w14:textId="77777777">
        <w:trPr>
          <w:trHeight w:hRule="exact" w:val="156"/>
        </w:trPr>
        <w:tc>
          <w:tcPr>
            <w:tcW w:w="4512" w:type="dxa"/>
            <w:vMerge/>
            <w:tcBorders>
              <w:left w:val="single" w:sz="4" w:space="0" w:color="010101"/>
              <w:right w:val="single" w:sz="4" w:space="0" w:color="010101"/>
            </w:tcBorders>
          </w:tcPr>
          <w:p w14:paraId="3CABC070" w14:textId="77777777" w:rsidR="007366DD" w:rsidRPr="008B1F18" w:rsidRDefault="007366DD" w:rsidP="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24024E13" w14:textId="77777777" w:rsidR="007366DD" w:rsidRPr="008B1F18" w:rsidRDefault="007366DD">
            <w:pPr>
              <w:pStyle w:val="TableParagraph"/>
              <w:spacing w:before="5"/>
              <w:ind w:left="85" w:right="44"/>
              <w:rPr>
                <w:sz w:val="13"/>
                <w:lang w:val="it-IT"/>
              </w:rPr>
            </w:pPr>
            <w:r w:rsidRPr="008B1F18">
              <w:rPr>
                <w:w w:val="105"/>
                <w:sz w:val="13"/>
                <w:lang w:val="it-IT"/>
              </w:rPr>
              <w:t>indicare: indirizzo web, autorità o organismo di emanazione, riferimento</w:t>
            </w:r>
          </w:p>
        </w:tc>
      </w:tr>
      <w:tr w:rsidR="007366DD" w:rsidRPr="008B1F18" w14:paraId="26C56441" w14:textId="77777777">
        <w:trPr>
          <w:trHeight w:hRule="exact" w:val="221"/>
        </w:trPr>
        <w:tc>
          <w:tcPr>
            <w:tcW w:w="4512" w:type="dxa"/>
            <w:vMerge/>
            <w:tcBorders>
              <w:left w:val="single" w:sz="4" w:space="0" w:color="010101"/>
              <w:right w:val="single" w:sz="4" w:space="0" w:color="010101"/>
            </w:tcBorders>
          </w:tcPr>
          <w:p w14:paraId="6B13A7B7" w14:textId="77777777" w:rsidR="007366DD" w:rsidRPr="00D45ACB" w:rsidRDefault="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6C1618E1" w14:textId="77777777" w:rsidR="007366DD" w:rsidRPr="008B1F18" w:rsidRDefault="007366DD">
            <w:pPr>
              <w:pStyle w:val="TableParagraph"/>
              <w:spacing w:before="5"/>
              <w:ind w:left="85" w:right="120"/>
              <w:rPr>
                <w:sz w:val="13"/>
              </w:rPr>
            </w:pPr>
            <w:proofErr w:type="spellStart"/>
            <w:r w:rsidRPr="008B1F18">
              <w:rPr>
                <w:w w:val="105"/>
                <w:sz w:val="13"/>
              </w:rPr>
              <w:t>preciso</w:t>
            </w:r>
            <w:proofErr w:type="spellEnd"/>
            <w:r w:rsidRPr="008B1F18">
              <w:rPr>
                <w:w w:val="105"/>
                <w:sz w:val="13"/>
              </w:rPr>
              <w:t xml:space="preserve"> </w:t>
            </w:r>
            <w:proofErr w:type="spellStart"/>
            <w:r w:rsidRPr="008B1F18">
              <w:rPr>
                <w:w w:val="105"/>
                <w:sz w:val="13"/>
              </w:rPr>
              <w:t>della</w:t>
            </w:r>
            <w:proofErr w:type="spellEnd"/>
            <w:r w:rsidRPr="008B1F18">
              <w:rPr>
                <w:w w:val="105"/>
                <w:sz w:val="13"/>
              </w:rPr>
              <w:t xml:space="preserve"> </w:t>
            </w:r>
            <w:proofErr w:type="spellStart"/>
            <w:r w:rsidRPr="008B1F18">
              <w:rPr>
                <w:w w:val="105"/>
                <w:sz w:val="13"/>
              </w:rPr>
              <w:t>documentazione</w:t>
            </w:r>
            <w:proofErr w:type="spellEnd"/>
            <w:r w:rsidRPr="008B1F18">
              <w:rPr>
                <w:w w:val="105"/>
                <w:sz w:val="13"/>
              </w:rPr>
              <w:t>):</w:t>
            </w:r>
          </w:p>
        </w:tc>
      </w:tr>
      <w:tr w:rsidR="0091346B" w:rsidRPr="008B1F18" w14:paraId="52E53DB7" w14:textId="77777777">
        <w:trPr>
          <w:trHeight w:hRule="exact" w:val="306"/>
        </w:trPr>
        <w:tc>
          <w:tcPr>
            <w:tcW w:w="4512" w:type="dxa"/>
            <w:tcBorders>
              <w:left w:val="single" w:sz="4" w:space="0" w:color="010101"/>
              <w:right w:val="single" w:sz="4" w:space="0" w:color="010101"/>
            </w:tcBorders>
          </w:tcPr>
          <w:p w14:paraId="7DA3D678" w14:textId="77777777" w:rsidR="0091346B" w:rsidRPr="008B1F18" w:rsidRDefault="0091346B"/>
        </w:tc>
        <w:tc>
          <w:tcPr>
            <w:tcW w:w="4512" w:type="dxa"/>
            <w:tcBorders>
              <w:left w:val="single" w:sz="4" w:space="0" w:color="010101"/>
              <w:right w:val="single" w:sz="3" w:space="0" w:color="010101"/>
            </w:tcBorders>
          </w:tcPr>
          <w:p w14:paraId="1167B707" w14:textId="77777777" w:rsidR="0091346B" w:rsidRPr="008B1F18" w:rsidRDefault="00AE2379">
            <w:pPr>
              <w:pStyle w:val="TableParagraph"/>
              <w:spacing w:before="56"/>
              <w:ind w:left="85" w:right="120"/>
              <w:rPr>
                <w:sz w:val="13"/>
              </w:rPr>
            </w:pPr>
            <w:r w:rsidRPr="008B1F18">
              <w:rPr>
                <w:w w:val="105"/>
                <w:sz w:val="13"/>
              </w:rPr>
              <w:t>[………..…][……….…][……….…]</w:t>
            </w:r>
          </w:p>
        </w:tc>
      </w:tr>
      <w:tr w:rsidR="0091346B" w:rsidRPr="008B1F18" w14:paraId="51F6CA10" w14:textId="77777777" w:rsidTr="00B21E7A">
        <w:trPr>
          <w:trHeight w:hRule="exact" w:val="636"/>
        </w:trPr>
        <w:tc>
          <w:tcPr>
            <w:tcW w:w="4512" w:type="dxa"/>
            <w:tcBorders>
              <w:left w:val="single" w:sz="4" w:space="0" w:color="010101"/>
              <w:right w:val="single" w:sz="4" w:space="0" w:color="010101"/>
            </w:tcBorders>
          </w:tcPr>
          <w:p w14:paraId="3F7D7BD5" w14:textId="77777777" w:rsidR="0091346B" w:rsidRPr="008B1F18" w:rsidRDefault="007366DD" w:rsidP="00271A90">
            <w:pPr>
              <w:pStyle w:val="TableParagraph"/>
              <w:numPr>
                <w:ilvl w:val="0"/>
                <w:numId w:val="24"/>
              </w:numPr>
              <w:spacing w:before="111" w:line="249" w:lineRule="auto"/>
              <w:ind w:right="112"/>
              <w:jc w:val="both"/>
              <w:rPr>
                <w:sz w:val="13"/>
                <w:lang w:val="it-IT"/>
              </w:rPr>
            </w:pPr>
            <w:r>
              <w:rPr>
                <w:w w:val="105"/>
                <w:sz w:val="13"/>
                <w:lang w:val="it-IT"/>
              </w:rPr>
              <w:t xml:space="preserve">ha violato il divieto di </w:t>
            </w:r>
            <w:r w:rsidR="00AE2379" w:rsidRPr="008B1F18">
              <w:rPr>
                <w:w w:val="105"/>
                <w:sz w:val="13"/>
                <w:lang w:val="it-IT"/>
              </w:rPr>
              <w:t>intestazione fid</w:t>
            </w:r>
            <w:r>
              <w:rPr>
                <w:w w:val="105"/>
                <w:sz w:val="13"/>
                <w:lang w:val="it-IT"/>
              </w:rPr>
              <w:t xml:space="preserve">uciaria di cui all'articolo 17 </w:t>
            </w:r>
            <w:r w:rsidR="00AE2379" w:rsidRPr="008B1F18">
              <w:rPr>
                <w:w w:val="105"/>
                <w:sz w:val="13"/>
                <w:lang w:val="it-IT"/>
              </w:rPr>
              <w:t>della</w:t>
            </w:r>
            <w:r w:rsidR="00271A90">
              <w:rPr>
                <w:spacing w:val="-5"/>
                <w:w w:val="105"/>
                <w:sz w:val="13"/>
                <w:lang w:val="it-IT"/>
              </w:rPr>
              <w:t xml:space="preserve"> </w:t>
            </w:r>
            <w:r w:rsidR="00AE2379" w:rsidRPr="008B1F18">
              <w:rPr>
                <w:w w:val="105"/>
                <w:sz w:val="13"/>
                <w:lang w:val="it-IT"/>
              </w:rPr>
              <w:t>legge</w:t>
            </w:r>
            <w:r w:rsidR="00AE2379" w:rsidRPr="008B1F18">
              <w:rPr>
                <w:spacing w:val="-5"/>
                <w:w w:val="105"/>
                <w:sz w:val="13"/>
                <w:lang w:val="it-IT"/>
              </w:rPr>
              <w:t xml:space="preserve"> </w:t>
            </w:r>
            <w:r w:rsidR="00AE2379" w:rsidRPr="008B1F18">
              <w:rPr>
                <w:w w:val="105"/>
                <w:sz w:val="13"/>
                <w:lang w:val="it-IT"/>
              </w:rPr>
              <w:t>19</w:t>
            </w:r>
            <w:r w:rsidR="00AE2379" w:rsidRPr="008B1F18">
              <w:rPr>
                <w:spacing w:val="-6"/>
                <w:w w:val="105"/>
                <w:sz w:val="13"/>
                <w:lang w:val="it-IT"/>
              </w:rPr>
              <w:t xml:space="preserve"> </w:t>
            </w:r>
            <w:r w:rsidR="00AE2379" w:rsidRPr="008B1F18">
              <w:rPr>
                <w:w w:val="105"/>
                <w:sz w:val="13"/>
                <w:lang w:val="it-IT"/>
              </w:rPr>
              <w:t>marzo</w:t>
            </w:r>
            <w:r w:rsidR="00AE2379" w:rsidRPr="008B1F18">
              <w:rPr>
                <w:spacing w:val="-5"/>
                <w:w w:val="105"/>
                <w:sz w:val="13"/>
                <w:lang w:val="it-IT"/>
              </w:rPr>
              <w:t xml:space="preserve"> </w:t>
            </w:r>
            <w:r w:rsidR="00AE2379" w:rsidRPr="008B1F18">
              <w:rPr>
                <w:w w:val="105"/>
                <w:sz w:val="13"/>
                <w:lang w:val="it-IT"/>
              </w:rPr>
              <w:t>1990,</w:t>
            </w:r>
            <w:r w:rsidR="00AE2379" w:rsidRPr="008B1F18">
              <w:rPr>
                <w:spacing w:val="-4"/>
                <w:w w:val="105"/>
                <w:sz w:val="13"/>
                <w:lang w:val="it-IT"/>
              </w:rPr>
              <w:t xml:space="preserve"> </w:t>
            </w:r>
            <w:r w:rsidR="00AE2379" w:rsidRPr="008B1F18">
              <w:rPr>
                <w:w w:val="105"/>
                <w:sz w:val="13"/>
                <w:lang w:val="it-IT"/>
              </w:rPr>
              <w:t>n.</w:t>
            </w:r>
            <w:r w:rsidR="00AE2379" w:rsidRPr="008B1F18">
              <w:rPr>
                <w:spacing w:val="-4"/>
                <w:w w:val="105"/>
                <w:sz w:val="13"/>
                <w:lang w:val="it-IT"/>
              </w:rPr>
              <w:t xml:space="preserve"> </w:t>
            </w:r>
            <w:r w:rsidR="00AE2379" w:rsidRPr="008B1F18">
              <w:rPr>
                <w:w w:val="105"/>
                <w:sz w:val="13"/>
                <w:lang w:val="it-IT"/>
              </w:rPr>
              <w:t>55</w:t>
            </w:r>
            <w:r w:rsidR="00AE2379" w:rsidRPr="008B1F18">
              <w:rPr>
                <w:spacing w:val="-6"/>
                <w:w w:val="105"/>
                <w:sz w:val="13"/>
                <w:lang w:val="it-IT"/>
              </w:rPr>
              <w:t xml:space="preserve"> </w:t>
            </w:r>
            <w:r w:rsidR="00AE2379" w:rsidRPr="008B1F18">
              <w:rPr>
                <w:w w:val="105"/>
                <w:sz w:val="13"/>
                <w:lang w:val="it-IT"/>
              </w:rPr>
              <w:t>(Articolo</w:t>
            </w:r>
            <w:r w:rsidR="00AE2379" w:rsidRPr="008B1F18">
              <w:rPr>
                <w:spacing w:val="-5"/>
                <w:w w:val="105"/>
                <w:sz w:val="13"/>
                <w:lang w:val="it-IT"/>
              </w:rPr>
              <w:t xml:space="preserve"> </w:t>
            </w:r>
            <w:r w:rsidR="00AE2379" w:rsidRPr="008B1F18">
              <w:rPr>
                <w:w w:val="105"/>
                <w:sz w:val="13"/>
                <w:lang w:val="it-IT"/>
              </w:rPr>
              <w:t>80,</w:t>
            </w:r>
            <w:r w:rsidR="00AE2379" w:rsidRPr="008B1F18">
              <w:rPr>
                <w:spacing w:val="-5"/>
                <w:w w:val="105"/>
                <w:sz w:val="13"/>
                <w:lang w:val="it-IT"/>
              </w:rPr>
              <w:t xml:space="preserve"> </w:t>
            </w:r>
            <w:r w:rsidR="00AE2379" w:rsidRPr="008B1F18">
              <w:rPr>
                <w:w w:val="105"/>
                <w:sz w:val="13"/>
                <w:lang w:val="it-IT"/>
              </w:rPr>
              <w:t>comma</w:t>
            </w:r>
            <w:r w:rsidR="00AE2379" w:rsidRPr="008B1F18">
              <w:rPr>
                <w:spacing w:val="-5"/>
                <w:w w:val="105"/>
                <w:sz w:val="13"/>
                <w:lang w:val="it-IT"/>
              </w:rPr>
              <w:t xml:space="preserve"> </w:t>
            </w:r>
            <w:r w:rsidR="00AE2379" w:rsidRPr="008B1F18">
              <w:rPr>
                <w:w w:val="105"/>
                <w:sz w:val="13"/>
                <w:lang w:val="it-IT"/>
              </w:rPr>
              <w:t>5,</w:t>
            </w:r>
            <w:r w:rsidR="00AE2379" w:rsidRPr="008B1F18">
              <w:rPr>
                <w:spacing w:val="-4"/>
                <w:w w:val="105"/>
                <w:sz w:val="13"/>
                <w:lang w:val="it-IT"/>
              </w:rPr>
              <w:t xml:space="preserve"> </w:t>
            </w:r>
            <w:r w:rsidR="00AE2379" w:rsidRPr="008B1F18">
              <w:rPr>
                <w:w w:val="105"/>
                <w:sz w:val="13"/>
                <w:lang w:val="it-IT"/>
              </w:rPr>
              <w:t>lettera</w:t>
            </w:r>
            <w:r w:rsidR="00AE2379" w:rsidRPr="008B1F18">
              <w:rPr>
                <w:spacing w:val="-2"/>
                <w:w w:val="105"/>
                <w:sz w:val="13"/>
                <w:lang w:val="it-IT"/>
              </w:rPr>
              <w:t xml:space="preserve"> </w:t>
            </w:r>
            <w:r w:rsidR="00AE2379" w:rsidRPr="008B1F18">
              <w:rPr>
                <w:i/>
                <w:w w:val="105"/>
                <w:sz w:val="13"/>
                <w:lang w:val="it-IT"/>
              </w:rPr>
              <w:t>h</w:t>
            </w:r>
            <w:r w:rsidR="00AE2379" w:rsidRPr="008B1F18">
              <w:rPr>
                <w:w w:val="105"/>
                <w:sz w:val="13"/>
                <w:lang w:val="it-IT"/>
              </w:rPr>
              <w:t>)?</w:t>
            </w:r>
          </w:p>
        </w:tc>
        <w:tc>
          <w:tcPr>
            <w:tcW w:w="4512" w:type="dxa"/>
            <w:tcBorders>
              <w:left w:val="single" w:sz="4" w:space="0" w:color="010101"/>
              <w:right w:val="single" w:sz="3" w:space="0" w:color="010101"/>
            </w:tcBorders>
          </w:tcPr>
          <w:p w14:paraId="4C0478DD" w14:textId="77777777" w:rsidR="0091346B" w:rsidRPr="008B1F18" w:rsidRDefault="0091346B">
            <w:pPr>
              <w:pStyle w:val="TableParagraph"/>
              <w:spacing w:before="1"/>
              <w:rPr>
                <w:sz w:val="16"/>
                <w:lang w:val="it-IT"/>
              </w:rPr>
            </w:pPr>
          </w:p>
          <w:p w14:paraId="629D91FF" w14:textId="77777777" w:rsidR="0091346B" w:rsidRPr="008B1F18" w:rsidRDefault="00AE2379">
            <w:pPr>
              <w:pStyle w:val="TableParagraph"/>
              <w:spacing w:before="1"/>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41A8E10C" w14:textId="77777777">
        <w:trPr>
          <w:trHeight w:hRule="exact" w:val="235"/>
        </w:trPr>
        <w:tc>
          <w:tcPr>
            <w:tcW w:w="4512" w:type="dxa"/>
            <w:tcBorders>
              <w:left w:val="single" w:sz="4" w:space="0" w:color="010101"/>
              <w:right w:val="single" w:sz="4" w:space="0" w:color="010101"/>
            </w:tcBorders>
          </w:tcPr>
          <w:p w14:paraId="69E9B95F" w14:textId="77777777" w:rsidR="00B21E7A" w:rsidRDefault="00B21E7A">
            <w:pPr>
              <w:pStyle w:val="TableParagraph"/>
              <w:spacing w:before="76"/>
              <w:ind w:left="85"/>
              <w:rPr>
                <w:w w:val="105"/>
                <w:sz w:val="13"/>
              </w:rPr>
            </w:pPr>
          </w:p>
          <w:p w14:paraId="03B2AD45" w14:textId="77777777" w:rsidR="0091346B" w:rsidRPr="008B1F18" w:rsidRDefault="00AE2379">
            <w:pPr>
              <w:pStyle w:val="TableParagraph"/>
              <w:spacing w:before="76"/>
              <w:ind w:left="85"/>
              <w:rPr>
                <w:sz w:val="13"/>
              </w:rPr>
            </w:pPr>
            <w:r w:rsidRPr="008B1F18">
              <w:rPr>
                <w:w w:val="105"/>
                <w:sz w:val="13"/>
              </w:rPr>
              <w:t xml:space="preserve">In </w:t>
            </w:r>
            <w:proofErr w:type="spellStart"/>
            <w:r w:rsidRPr="008B1F18">
              <w:rPr>
                <w:w w:val="105"/>
                <w:sz w:val="13"/>
              </w:rPr>
              <w:t>caso</w:t>
            </w:r>
            <w:proofErr w:type="spellEnd"/>
            <w:r w:rsidRPr="008B1F18">
              <w:rPr>
                <w:w w:val="105"/>
                <w:sz w:val="13"/>
              </w:rPr>
              <w:t xml:space="preserve"> </w:t>
            </w:r>
            <w:proofErr w:type="spellStart"/>
            <w:r w:rsidRPr="008B1F18">
              <w:rPr>
                <w:w w:val="105"/>
                <w:sz w:val="13"/>
              </w:rPr>
              <w:t>affermativo</w:t>
            </w:r>
            <w:proofErr w:type="spellEnd"/>
            <w:r w:rsidRPr="008B1F18">
              <w:rPr>
                <w:w w:val="105"/>
                <w:sz w:val="13"/>
              </w:rPr>
              <w:t xml:space="preserve"> :</w:t>
            </w:r>
          </w:p>
        </w:tc>
        <w:tc>
          <w:tcPr>
            <w:tcW w:w="4512" w:type="dxa"/>
            <w:tcBorders>
              <w:left w:val="single" w:sz="4" w:space="0" w:color="010101"/>
              <w:right w:val="single" w:sz="3" w:space="0" w:color="010101"/>
            </w:tcBorders>
          </w:tcPr>
          <w:p w14:paraId="78ADE14B" w14:textId="77777777" w:rsidR="0091346B" w:rsidRPr="008B1F18" w:rsidRDefault="0091346B"/>
        </w:tc>
      </w:tr>
      <w:tr w:rsidR="0091346B" w:rsidRPr="008B1F18" w14:paraId="14DEC31D" w14:textId="77777777">
        <w:trPr>
          <w:trHeight w:hRule="exact" w:val="391"/>
        </w:trPr>
        <w:tc>
          <w:tcPr>
            <w:tcW w:w="4512" w:type="dxa"/>
            <w:tcBorders>
              <w:left w:val="single" w:sz="4" w:space="0" w:color="010101"/>
              <w:right w:val="single" w:sz="4" w:space="0" w:color="010101"/>
            </w:tcBorders>
          </w:tcPr>
          <w:p w14:paraId="06CE6B4B" w14:textId="77777777" w:rsidR="0091346B" w:rsidRPr="008B1F18" w:rsidRDefault="00AE2379">
            <w:pPr>
              <w:pStyle w:val="TableParagraph"/>
              <w:spacing w:line="249" w:lineRule="auto"/>
              <w:ind w:left="362" w:hanging="277"/>
              <w:rPr>
                <w:sz w:val="13"/>
                <w:lang w:val="it-IT"/>
              </w:rPr>
            </w:pPr>
            <w:r w:rsidRPr="008B1F18">
              <w:rPr>
                <w:w w:val="105"/>
                <w:sz w:val="13"/>
                <w:lang w:val="it-IT"/>
              </w:rPr>
              <w:t>- indicare la data dell’accertamento definitivo e l’autorità o organismo di emanazione:</w:t>
            </w:r>
          </w:p>
        </w:tc>
        <w:tc>
          <w:tcPr>
            <w:tcW w:w="4512" w:type="dxa"/>
            <w:tcBorders>
              <w:left w:val="single" w:sz="4" w:space="0" w:color="010101"/>
              <w:right w:val="single" w:sz="3" w:space="0" w:color="010101"/>
            </w:tcBorders>
          </w:tcPr>
          <w:p w14:paraId="37F6DF3C" w14:textId="77777777" w:rsidR="0091346B" w:rsidRPr="008B1F18" w:rsidRDefault="00AE2379">
            <w:pPr>
              <w:pStyle w:val="TableParagraph"/>
              <w:spacing w:before="53"/>
              <w:ind w:left="85" w:right="120"/>
              <w:rPr>
                <w:sz w:val="13"/>
              </w:rPr>
            </w:pPr>
            <w:r w:rsidRPr="008B1F18">
              <w:rPr>
                <w:w w:val="105"/>
                <w:sz w:val="13"/>
              </w:rPr>
              <w:t>[………..…][……….…][……….…]</w:t>
            </w:r>
          </w:p>
        </w:tc>
      </w:tr>
      <w:tr w:rsidR="0091346B" w:rsidRPr="008B1F18" w14:paraId="2615791E" w14:textId="77777777">
        <w:trPr>
          <w:trHeight w:hRule="exact" w:val="425"/>
        </w:trPr>
        <w:tc>
          <w:tcPr>
            <w:tcW w:w="4512" w:type="dxa"/>
            <w:tcBorders>
              <w:left w:val="single" w:sz="4" w:space="0" w:color="010101"/>
              <w:right w:val="single" w:sz="4" w:space="0" w:color="010101"/>
            </w:tcBorders>
          </w:tcPr>
          <w:p w14:paraId="40EFD97F" w14:textId="77777777" w:rsidR="0091346B" w:rsidRPr="008B1F18" w:rsidRDefault="00271A90">
            <w:pPr>
              <w:pStyle w:val="TableParagraph"/>
              <w:spacing w:before="76"/>
              <w:ind w:left="85"/>
              <w:rPr>
                <w:sz w:val="13"/>
                <w:lang w:val="it-IT"/>
              </w:rPr>
            </w:pPr>
            <w:r>
              <w:rPr>
                <w:w w:val="105"/>
                <w:sz w:val="13"/>
                <w:lang w:val="it-IT"/>
              </w:rPr>
              <w:t>- la violazione è stata rimossa</w:t>
            </w:r>
            <w:r w:rsidR="00AE2379" w:rsidRPr="008B1F18">
              <w:rPr>
                <w:w w:val="105"/>
                <w:sz w:val="13"/>
                <w:lang w:val="it-IT"/>
              </w:rPr>
              <w:t>?</w:t>
            </w:r>
          </w:p>
        </w:tc>
        <w:tc>
          <w:tcPr>
            <w:tcW w:w="4512" w:type="dxa"/>
            <w:tcBorders>
              <w:left w:val="single" w:sz="4" w:space="0" w:color="010101"/>
              <w:right w:val="single" w:sz="3" w:space="0" w:color="010101"/>
            </w:tcBorders>
          </w:tcPr>
          <w:p w14:paraId="4C77AC30" w14:textId="77777777" w:rsidR="0091346B" w:rsidRPr="008B1F18" w:rsidRDefault="00AE2379">
            <w:pPr>
              <w:pStyle w:val="TableParagraph"/>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E57A2C" w14:paraId="4A7621AA" w14:textId="77777777">
        <w:trPr>
          <w:trHeight w:hRule="exact" w:val="215"/>
        </w:trPr>
        <w:tc>
          <w:tcPr>
            <w:tcW w:w="4512" w:type="dxa"/>
            <w:tcBorders>
              <w:left w:val="single" w:sz="4" w:space="0" w:color="010101"/>
              <w:right w:val="single" w:sz="4" w:space="0" w:color="010101"/>
            </w:tcBorders>
          </w:tcPr>
          <w:p w14:paraId="20D438E9" w14:textId="77777777" w:rsidR="0091346B" w:rsidRPr="008B1F18" w:rsidRDefault="0091346B"/>
        </w:tc>
        <w:tc>
          <w:tcPr>
            <w:tcW w:w="4512" w:type="dxa"/>
            <w:tcBorders>
              <w:left w:val="single" w:sz="4" w:space="0" w:color="010101"/>
              <w:right w:val="single" w:sz="3" w:space="0" w:color="010101"/>
            </w:tcBorders>
          </w:tcPr>
          <w:p w14:paraId="0898014A" w14:textId="77777777" w:rsidR="0091346B" w:rsidRPr="008B1F18" w:rsidRDefault="00AE2379" w:rsidP="00271A90">
            <w:pPr>
              <w:pStyle w:val="TableParagraph"/>
              <w:spacing w:before="57"/>
              <w:ind w:left="85" w:right="120"/>
              <w:rPr>
                <w:sz w:val="13"/>
                <w:lang w:val="it-IT"/>
              </w:rPr>
            </w:pPr>
            <w:r w:rsidRPr="008B1F18">
              <w:rPr>
                <w:w w:val="105"/>
                <w:sz w:val="13"/>
                <w:lang w:val="it-IT"/>
              </w:rPr>
              <w:t>Se</w:t>
            </w:r>
            <w:r w:rsidR="00271A90">
              <w:rPr>
                <w:w w:val="105"/>
                <w:sz w:val="13"/>
                <w:lang w:val="it-IT"/>
              </w:rPr>
              <w:t xml:space="preserve"> la</w:t>
            </w:r>
            <w:r w:rsidRPr="008B1F18">
              <w:rPr>
                <w:w w:val="105"/>
                <w:sz w:val="13"/>
                <w:lang w:val="it-IT"/>
              </w:rPr>
              <w:t xml:space="preserve"> documentazione </w:t>
            </w:r>
            <w:r w:rsidR="00271A90">
              <w:rPr>
                <w:w w:val="105"/>
                <w:sz w:val="13"/>
                <w:lang w:val="it-IT"/>
              </w:rPr>
              <w:t>pertinente</w:t>
            </w:r>
            <w:r w:rsidRPr="008B1F18">
              <w:rPr>
                <w:w w:val="105"/>
                <w:sz w:val="13"/>
                <w:lang w:val="it-IT"/>
              </w:rPr>
              <w:t xml:space="preserve"> è disponibile elettronicamente,</w:t>
            </w:r>
          </w:p>
        </w:tc>
      </w:tr>
      <w:tr w:rsidR="0091346B" w:rsidRPr="00E57A2C" w14:paraId="5F6810FC" w14:textId="77777777">
        <w:trPr>
          <w:trHeight w:hRule="exact" w:val="156"/>
        </w:trPr>
        <w:tc>
          <w:tcPr>
            <w:tcW w:w="4512" w:type="dxa"/>
            <w:tcBorders>
              <w:left w:val="single" w:sz="4" w:space="0" w:color="010101"/>
              <w:right w:val="single" w:sz="4" w:space="0" w:color="010101"/>
            </w:tcBorders>
          </w:tcPr>
          <w:p w14:paraId="30F64FEC" w14:textId="77777777" w:rsidR="0091346B" w:rsidRPr="008B1F18" w:rsidRDefault="0091346B">
            <w:pPr>
              <w:rPr>
                <w:lang w:val="it-IT"/>
              </w:rPr>
            </w:pPr>
          </w:p>
        </w:tc>
        <w:tc>
          <w:tcPr>
            <w:tcW w:w="4512" w:type="dxa"/>
            <w:tcBorders>
              <w:left w:val="single" w:sz="4" w:space="0" w:color="010101"/>
              <w:right w:val="single" w:sz="3" w:space="0" w:color="010101"/>
            </w:tcBorders>
          </w:tcPr>
          <w:p w14:paraId="7464F06A" w14:textId="77777777" w:rsidR="0091346B" w:rsidRPr="008B1F18" w:rsidRDefault="00AE2379">
            <w:pPr>
              <w:pStyle w:val="TableParagraph"/>
              <w:spacing w:line="148" w:lineRule="exact"/>
              <w:ind w:left="85" w:right="44"/>
              <w:rPr>
                <w:sz w:val="13"/>
                <w:lang w:val="it-IT"/>
              </w:rPr>
            </w:pPr>
            <w:r w:rsidRPr="008B1F18">
              <w:rPr>
                <w:w w:val="105"/>
                <w:sz w:val="13"/>
                <w:lang w:val="it-IT"/>
              </w:rPr>
              <w:t>indicare: indirizzo web, autorità o organismo di emanazione, riferimento</w:t>
            </w:r>
          </w:p>
        </w:tc>
      </w:tr>
      <w:tr w:rsidR="0091346B" w:rsidRPr="008B1F18" w14:paraId="29FA947E" w14:textId="77777777">
        <w:trPr>
          <w:trHeight w:hRule="exact" w:val="215"/>
        </w:trPr>
        <w:tc>
          <w:tcPr>
            <w:tcW w:w="4512" w:type="dxa"/>
            <w:tcBorders>
              <w:left w:val="single" w:sz="4" w:space="0" w:color="010101"/>
              <w:right w:val="single" w:sz="4" w:space="0" w:color="010101"/>
            </w:tcBorders>
          </w:tcPr>
          <w:p w14:paraId="366084C4" w14:textId="77777777" w:rsidR="0091346B" w:rsidRPr="008B1F18" w:rsidRDefault="0091346B">
            <w:pPr>
              <w:rPr>
                <w:lang w:val="it-IT"/>
              </w:rPr>
            </w:pPr>
          </w:p>
        </w:tc>
        <w:tc>
          <w:tcPr>
            <w:tcW w:w="4512" w:type="dxa"/>
            <w:tcBorders>
              <w:left w:val="single" w:sz="4" w:space="0" w:color="010101"/>
              <w:right w:val="single" w:sz="3" w:space="0" w:color="010101"/>
            </w:tcBorders>
          </w:tcPr>
          <w:p w14:paraId="2FD2184A" w14:textId="77777777" w:rsidR="0091346B" w:rsidRPr="008B1F18" w:rsidRDefault="00AE2379">
            <w:pPr>
              <w:pStyle w:val="TableParagraph"/>
              <w:spacing w:line="148" w:lineRule="exact"/>
              <w:ind w:left="85" w:right="120"/>
              <w:rPr>
                <w:sz w:val="13"/>
              </w:rPr>
            </w:pPr>
            <w:proofErr w:type="spellStart"/>
            <w:r w:rsidRPr="008B1F18">
              <w:rPr>
                <w:w w:val="105"/>
                <w:sz w:val="13"/>
              </w:rPr>
              <w:t>preciso</w:t>
            </w:r>
            <w:proofErr w:type="spellEnd"/>
            <w:r w:rsidRPr="008B1F18">
              <w:rPr>
                <w:w w:val="105"/>
                <w:sz w:val="13"/>
              </w:rPr>
              <w:t xml:space="preserve"> </w:t>
            </w:r>
            <w:proofErr w:type="spellStart"/>
            <w:r w:rsidRPr="008B1F18">
              <w:rPr>
                <w:w w:val="105"/>
                <w:sz w:val="13"/>
              </w:rPr>
              <w:t>della</w:t>
            </w:r>
            <w:proofErr w:type="spellEnd"/>
            <w:r w:rsidRPr="008B1F18">
              <w:rPr>
                <w:w w:val="105"/>
                <w:sz w:val="13"/>
              </w:rPr>
              <w:t xml:space="preserve"> </w:t>
            </w:r>
            <w:proofErr w:type="spellStart"/>
            <w:r w:rsidRPr="008B1F18">
              <w:rPr>
                <w:w w:val="105"/>
                <w:sz w:val="13"/>
              </w:rPr>
              <w:t>documentazione</w:t>
            </w:r>
            <w:proofErr w:type="spellEnd"/>
            <w:r w:rsidRPr="008B1F18">
              <w:rPr>
                <w:w w:val="105"/>
                <w:sz w:val="13"/>
              </w:rPr>
              <w:t>):</w:t>
            </w:r>
          </w:p>
        </w:tc>
      </w:tr>
      <w:tr w:rsidR="0091346B" w:rsidRPr="008B1F18" w14:paraId="3DE17878" w14:textId="77777777">
        <w:trPr>
          <w:trHeight w:hRule="exact" w:val="345"/>
        </w:trPr>
        <w:tc>
          <w:tcPr>
            <w:tcW w:w="4512" w:type="dxa"/>
            <w:tcBorders>
              <w:left w:val="single" w:sz="4" w:space="0" w:color="010101"/>
              <w:right w:val="single" w:sz="4" w:space="0" w:color="010101"/>
            </w:tcBorders>
          </w:tcPr>
          <w:p w14:paraId="0D1F75CD" w14:textId="77777777" w:rsidR="0091346B" w:rsidRPr="008B1F18" w:rsidRDefault="0091346B"/>
        </w:tc>
        <w:tc>
          <w:tcPr>
            <w:tcW w:w="4512" w:type="dxa"/>
            <w:tcBorders>
              <w:left w:val="single" w:sz="4" w:space="0" w:color="010101"/>
              <w:right w:val="single" w:sz="3" w:space="0" w:color="010101"/>
            </w:tcBorders>
          </w:tcPr>
          <w:p w14:paraId="0AF6ECA7" w14:textId="77777777" w:rsidR="0091346B" w:rsidRPr="008B1F18" w:rsidRDefault="00AE2379">
            <w:pPr>
              <w:pStyle w:val="TableParagraph"/>
              <w:spacing w:before="56"/>
              <w:ind w:left="85" w:right="120"/>
              <w:rPr>
                <w:sz w:val="13"/>
              </w:rPr>
            </w:pPr>
            <w:r w:rsidRPr="008B1F18">
              <w:rPr>
                <w:w w:val="105"/>
                <w:sz w:val="13"/>
              </w:rPr>
              <w:t>[………..…][……….…][……….…]</w:t>
            </w:r>
          </w:p>
        </w:tc>
      </w:tr>
      <w:tr w:rsidR="0091346B" w:rsidRPr="00E57A2C" w14:paraId="2B91E6B9" w14:textId="77777777">
        <w:trPr>
          <w:trHeight w:hRule="exact" w:val="729"/>
        </w:trPr>
        <w:tc>
          <w:tcPr>
            <w:tcW w:w="4512" w:type="dxa"/>
            <w:tcBorders>
              <w:left w:val="single" w:sz="4" w:space="0" w:color="010101"/>
              <w:right w:val="single" w:sz="4" w:space="0" w:color="010101"/>
            </w:tcBorders>
          </w:tcPr>
          <w:p w14:paraId="0DD7571C" w14:textId="77777777" w:rsidR="0091346B" w:rsidRPr="008B1F18" w:rsidRDefault="0091346B">
            <w:pPr>
              <w:pStyle w:val="TableParagraph"/>
              <w:spacing w:before="2"/>
              <w:rPr>
                <w:sz w:val="11"/>
                <w:lang w:val="it-IT"/>
              </w:rPr>
            </w:pPr>
          </w:p>
          <w:p w14:paraId="1935738A" w14:textId="77777777" w:rsidR="0091346B" w:rsidRPr="00271A90" w:rsidRDefault="00AE2379" w:rsidP="00271A90">
            <w:pPr>
              <w:pStyle w:val="TableParagraph"/>
              <w:numPr>
                <w:ilvl w:val="0"/>
                <w:numId w:val="24"/>
              </w:numPr>
              <w:spacing w:before="111" w:line="249" w:lineRule="auto"/>
              <w:ind w:right="112"/>
              <w:jc w:val="both"/>
              <w:rPr>
                <w:sz w:val="13"/>
                <w:lang w:val="it-IT"/>
              </w:rPr>
            </w:pPr>
            <w:r w:rsidRPr="008B1F18">
              <w:rPr>
                <w:w w:val="105"/>
                <w:sz w:val="13"/>
                <w:lang w:val="it-IT"/>
              </w:rPr>
              <w:t>è in regola con le norme che discipl</w:t>
            </w:r>
            <w:r w:rsidR="00271A90">
              <w:rPr>
                <w:w w:val="105"/>
                <w:sz w:val="13"/>
                <w:lang w:val="it-IT"/>
              </w:rPr>
              <w:t xml:space="preserve">inano il diritto al lavoro dei </w:t>
            </w:r>
            <w:r w:rsidRPr="008B1F18">
              <w:rPr>
                <w:w w:val="105"/>
                <w:sz w:val="13"/>
                <w:lang w:val="it-IT"/>
              </w:rPr>
              <w:t>disabili</w:t>
            </w:r>
            <w:r w:rsidRPr="008B1F18">
              <w:rPr>
                <w:spacing w:val="-6"/>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3"/>
                <w:w w:val="105"/>
                <w:sz w:val="13"/>
                <w:lang w:val="it-IT"/>
              </w:rPr>
              <w:t xml:space="preserve"> </w:t>
            </w:r>
            <w:r w:rsidRPr="008B1F18">
              <w:rPr>
                <w:w w:val="105"/>
                <w:sz w:val="13"/>
                <w:lang w:val="it-IT"/>
              </w:rPr>
              <w:t>alla</w:t>
            </w:r>
            <w:r w:rsidRPr="008B1F18">
              <w:rPr>
                <w:spacing w:val="-3"/>
                <w:w w:val="105"/>
                <w:sz w:val="13"/>
                <w:lang w:val="it-IT"/>
              </w:rPr>
              <w:t xml:space="preserve"> </w:t>
            </w:r>
            <w:r w:rsidRPr="008B1F18">
              <w:rPr>
                <w:w w:val="105"/>
                <w:sz w:val="13"/>
                <w:lang w:val="it-IT"/>
              </w:rPr>
              <w:t>legge</w:t>
            </w:r>
            <w:r w:rsidRPr="008B1F18">
              <w:rPr>
                <w:spacing w:val="-5"/>
                <w:w w:val="105"/>
                <w:sz w:val="13"/>
                <w:lang w:val="it-IT"/>
              </w:rPr>
              <w:t xml:space="preserve"> </w:t>
            </w:r>
            <w:r w:rsidRPr="008B1F18">
              <w:rPr>
                <w:w w:val="105"/>
                <w:sz w:val="13"/>
                <w:lang w:val="it-IT"/>
              </w:rPr>
              <w:t>12</w:t>
            </w:r>
            <w:r w:rsidRPr="008B1F18">
              <w:rPr>
                <w:spacing w:val="-6"/>
                <w:w w:val="105"/>
                <w:sz w:val="13"/>
                <w:lang w:val="it-IT"/>
              </w:rPr>
              <w:t xml:space="preserve"> </w:t>
            </w:r>
            <w:r w:rsidRPr="008B1F18">
              <w:rPr>
                <w:w w:val="105"/>
                <w:sz w:val="13"/>
                <w:lang w:val="it-IT"/>
              </w:rPr>
              <w:t>marzo</w:t>
            </w:r>
            <w:r w:rsidRPr="008B1F18">
              <w:rPr>
                <w:spacing w:val="-3"/>
                <w:w w:val="105"/>
                <w:sz w:val="13"/>
                <w:lang w:val="it-IT"/>
              </w:rPr>
              <w:t xml:space="preserve"> </w:t>
            </w:r>
            <w:r w:rsidRPr="008B1F18">
              <w:rPr>
                <w:w w:val="105"/>
                <w:sz w:val="13"/>
                <w:lang w:val="it-IT"/>
              </w:rPr>
              <w:t>1999,</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w:t>
            </w:r>
            <w:r w:rsidR="00271A90">
              <w:rPr>
                <w:w w:val="105"/>
                <w:sz w:val="13"/>
                <w:lang w:val="it-IT"/>
              </w:rPr>
              <w:t xml:space="preserve"> </w:t>
            </w:r>
            <w:r w:rsidRPr="00271A90">
              <w:rPr>
                <w:w w:val="105"/>
                <w:sz w:val="13"/>
                <w:lang w:val="it-IT"/>
              </w:rPr>
              <w:t xml:space="preserve">(Articolo 80, comma 5, lettera </w:t>
            </w:r>
            <w:r w:rsidRPr="00271A90">
              <w:rPr>
                <w:i/>
                <w:w w:val="105"/>
                <w:sz w:val="13"/>
                <w:lang w:val="it-IT"/>
              </w:rPr>
              <w:t>i</w:t>
            </w:r>
            <w:r w:rsidRPr="00271A90">
              <w:rPr>
                <w:w w:val="105"/>
                <w:sz w:val="13"/>
                <w:lang w:val="it-IT"/>
              </w:rPr>
              <w:t>);</w:t>
            </w:r>
          </w:p>
        </w:tc>
        <w:tc>
          <w:tcPr>
            <w:tcW w:w="4512" w:type="dxa"/>
            <w:tcBorders>
              <w:left w:val="single" w:sz="4" w:space="0" w:color="010101"/>
              <w:right w:val="single" w:sz="3" w:space="0" w:color="010101"/>
            </w:tcBorders>
          </w:tcPr>
          <w:p w14:paraId="329E289C" w14:textId="77777777" w:rsidR="0091346B" w:rsidRPr="008B1F18" w:rsidRDefault="0091346B">
            <w:pPr>
              <w:pStyle w:val="TableParagraph"/>
              <w:rPr>
                <w:sz w:val="14"/>
                <w:lang w:val="it-IT"/>
              </w:rPr>
            </w:pPr>
          </w:p>
          <w:p w14:paraId="7888BA57" w14:textId="77777777" w:rsidR="0091346B" w:rsidRPr="008B1F18" w:rsidRDefault="00271A90">
            <w:pPr>
              <w:pStyle w:val="TableParagraph"/>
              <w:spacing w:before="96"/>
              <w:ind w:left="85" w:right="120"/>
              <w:rPr>
                <w:sz w:val="13"/>
                <w:lang w:val="it-IT"/>
              </w:rPr>
            </w:pPr>
            <w:r>
              <w:rPr>
                <w:w w:val="105"/>
                <w:sz w:val="13"/>
                <w:lang w:val="it-IT"/>
              </w:rPr>
              <w:t>[ ] Sì [ ] No</w:t>
            </w:r>
            <w:r w:rsidR="00AE2379" w:rsidRPr="008B1F18">
              <w:rPr>
                <w:w w:val="105"/>
                <w:sz w:val="13"/>
                <w:lang w:val="it-IT"/>
              </w:rPr>
              <w:t xml:space="preserve"> [ ] Non è tenuto alla disciplina legge 68/1999</w:t>
            </w:r>
          </w:p>
          <w:p w14:paraId="30619B5C" w14:textId="77777777" w:rsidR="0091346B" w:rsidRPr="008B1F18" w:rsidRDefault="00AE2379">
            <w:pPr>
              <w:pStyle w:val="TableParagraph"/>
              <w:spacing w:before="7" w:line="252" w:lineRule="auto"/>
              <w:ind w:left="85" w:right="44"/>
              <w:rPr>
                <w:sz w:val="13"/>
                <w:lang w:val="it-IT"/>
              </w:rPr>
            </w:pPr>
            <w:r w:rsidRPr="008B1F18">
              <w:rPr>
                <w:w w:val="105"/>
                <w:sz w:val="13"/>
                <w:lang w:val="it-IT"/>
              </w:rPr>
              <w:t>Se la documentazione pertinente è disponibile elettronicamente, indicare: indirizzo web, autorità o organismo di emanazione, riferimento</w:t>
            </w:r>
          </w:p>
        </w:tc>
      </w:tr>
      <w:tr w:rsidR="0091346B" w:rsidRPr="008B1F18" w14:paraId="0A9C0FB0" w14:textId="77777777">
        <w:trPr>
          <w:trHeight w:hRule="exact" w:val="215"/>
        </w:trPr>
        <w:tc>
          <w:tcPr>
            <w:tcW w:w="4512" w:type="dxa"/>
            <w:tcBorders>
              <w:left w:val="single" w:sz="4" w:space="0" w:color="010101"/>
              <w:right w:val="single" w:sz="4" w:space="0" w:color="010101"/>
            </w:tcBorders>
          </w:tcPr>
          <w:p w14:paraId="174D19EE" w14:textId="77777777" w:rsidR="0091346B" w:rsidRPr="008B1F18" w:rsidRDefault="0091346B">
            <w:pPr>
              <w:rPr>
                <w:lang w:val="it-IT"/>
              </w:rPr>
            </w:pPr>
          </w:p>
        </w:tc>
        <w:tc>
          <w:tcPr>
            <w:tcW w:w="4512" w:type="dxa"/>
            <w:tcBorders>
              <w:left w:val="single" w:sz="4" w:space="0" w:color="010101"/>
              <w:right w:val="single" w:sz="3" w:space="0" w:color="010101"/>
            </w:tcBorders>
          </w:tcPr>
          <w:p w14:paraId="03E88752" w14:textId="77777777" w:rsidR="0091346B" w:rsidRPr="008B1F18" w:rsidRDefault="00AE2379">
            <w:pPr>
              <w:pStyle w:val="TableParagraph"/>
              <w:spacing w:line="148" w:lineRule="exact"/>
              <w:ind w:left="85" w:right="120"/>
              <w:rPr>
                <w:sz w:val="13"/>
              </w:rPr>
            </w:pPr>
            <w:proofErr w:type="spellStart"/>
            <w:r w:rsidRPr="008B1F18">
              <w:rPr>
                <w:w w:val="105"/>
                <w:sz w:val="13"/>
              </w:rPr>
              <w:t>preciso</w:t>
            </w:r>
            <w:proofErr w:type="spellEnd"/>
            <w:r w:rsidRPr="008B1F18">
              <w:rPr>
                <w:w w:val="105"/>
                <w:sz w:val="13"/>
              </w:rPr>
              <w:t xml:space="preserve"> </w:t>
            </w:r>
            <w:proofErr w:type="spellStart"/>
            <w:r w:rsidRPr="008B1F18">
              <w:rPr>
                <w:w w:val="105"/>
                <w:sz w:val="13"/>
              </w:rPr>
              <w:t>della</w:t>
            </w:r>
            <w:proofErr w:type="spellEnd"/>
            <w:r w:rsidRPr="008B1F18">
              <w:rPr>
                <w:w w:val="105"/>
                <w:sz w:val="13"/>
              </w:rPr>
              <w:t xml:space="preserve"> </w:t>
            </w:r>
            <w:proofErr w:type="spellStart"/>
            <w:r w:rsidRPr="008B1F18">
              <w:rPr>
                <w:w w:val="105"/>
                <w:sz w:val="13"/>
              </w:rPr>
              <w:t>documentazione</w:t>
            </w:r>
            <w:proofErr w:type="spellEnd"/>
            <w:r w:rsidRPr="008B1F18">
              <w:rPr>
                <w:w w:val="105"/>
                <w:sz w:val="13"/>
              </w:rPr>
              <w:t>):</w:t>
            </w:r>
          </w:p>
        </w:tc>
      </w:tr>
      <w:tr w:rsidR="0091346B" w:rsidRPr="008B1F18" w14:paraId="383D8901" w14:textId="77777777">
        <w:trPr>
          <w:trHeight w:hRule="exact" w:val="273"/>
        </w:trPr>
        <w:tc>
          <w:tcPr>
            <w:tcW w:w="4512" w:type="dxa"/>
            <w:tcBorders>
              <w:left w:val="single" w:sz="4" w:space="0" w:color="010101"/>
              <w:right w:val="single" w:sz="4" w:space="0" w:color="010101"/>
            </w:tcBorders>
          </w:tcPr>
          <w:p w14:paraId="20127D93" w14:textId="77777777" w:rsidR="0091346B" w:rsidRPr="008B1F18" w:rsidRDefault="0091346B"/>
        </w:tc>
        <w:tc>
          <w:tcPr>
            <w:tcW w:w="4512" w:type="dxa"/>
            <w:tcBorders>
              <w:left w:val="single" w:sz="4" w:space="0" w:color="010101"/>
              <w:right w:val="single" w:sz="3" w:space="0" w:color="010101"/>
            </w:tcBorders>
          </w:tcPr>
          <w:p w14:paraId="00683172" w14:textId="77777777" w:rsidR="0091346B" w:rsidRPr="008B1F18" w:rsidRDefault="00AE2379">
            <w:pPr>
              <w:pStyle w:val="TableParagraph"/>
              <w:spacing w:before="57"/>
              <w:ind w:left="85" w:right="120"/>
              <w:rPr>
                <w:sz w:val="13"/>
              </w:rPr>
            </w:pPr>
            <w:r w:rsidRPr="008B1F18">
              <w:rPr>
                <w:w w:val="105"/>
                <w:sz w:val="13"/>
              </w:rPr>
              <w:t>[………..…][……….…][……….…]</w:t>
            </w:r>
          </w:p>
        </w:tc>
      </w:tr>
      <w:tr w:rsidR="0091346B" w:rsidRPr="00E57A2C" w14:paraId="12494D5A" w14:textId="77777777">
        <w:trPr>
          <w:trHeight w:hRule="exact" w:val="215"/>
        </w:trPr>
        <w:tc>
          <w:tcPr>
            <w:tcW w:w="4512" w:type="dxa"/>
            <w:tcBorders>
              <w:left w:val="single" w:sz="4" w:space="0" w:color="010101"/>
              <w:right w:val="single" w:sz="4" w:space="0" w:color="010101"/>
            </w:tcBorders>
          </w:tcPr>
          <w:p w14:paraId="2BBDB3BF" w14:textId="77777777" w:rsidR="0091346B" w:rsidRPr="008B1F18" w:rsidRDefault="0091346B"/>
        </w:tc>
        <w:tc>
          <w:tcPr>
            <w:tcW w:w="4512" w:type="dxa"/>
            <w:tcBorders>
              <w:left w:val="single" w:sz="4" w:space="0" w:color="010101"/>
              <w:right w:val="single" w:sz="3" w:space="0" w:color="010101"/>
            </w:tcBorders>
          </w:tcPr>
          <w:p w14:paraId="27A57A15" w14:textId="77777777" w:rsidR="0091346B" w:rsidRPr="008B1F18" w:rsidRDefault="00AE2379">
            <w:pPr>
              <w:pStyle w:val="TableParagraph"/>
              <w:spacing w:before="56"/>
              <w:ind w:left="85" w:right="120"/>
              <w:rPr>
                <w:sz w:val="13"/>
                <w:lang w:val="it-IT"/>
              </w:rPr>
            </w:pPr>
            <w:r w:rsidRPr="008B1F18">
              <w:rPr>
                <w:w w:val="105"/>
                <w:sz w:val="13"/>
                <w:lang w:val="it-IT"/>
              </w:rPr>
              <w:t>Nel caso in cui l’operatore non è tenuto alla disciplina legge 68/1999</w:t>
            </w:r>
          </w:p>
        </w:tc>
      </w:tr>
      <w:tr w:rsidR="0091346B" w:rsidRPr="008B1F18" w14:paraId="09C457CC" w14:textId="77777777">
        <w:trPr>
          <w:trHeight w:hRule="exact" w:val="215"/>
        </w:trPr>
        <w:tc>
          <w:tcPr>
            <w:tcW w:w="4512" w:type="dxa"/>
            <w:tcBorders>
              <w:left w:val="single" w:sz="4" w:space="0" w:color="010101"/>
              <w:right w:val="single" w:sz="4" w:space="0" w:color="010101"/>
            </w:tcBorders>
          </w:tcPr>
          <w:p w14:paraId="21292161" w14:textId="77777777" w:rsidR="0091346B" w:rsidRPr="008B1F18" w:rsidRDefault="0091346B">
            <w:pPr>
              <w:rPr>
                <w:lang w:val="it-IT"/>
              </w:rPr>
            </w:pPr>
          </w:p>
        </w:tc>
        <w:tc>
          <w:tcPr>
            <w:tcW w:w="4512" w:type="dxa"/>
            <w:tcBorders>
              <w:left w:val="single" w:sz="4" w:space="0" w:color="010101"/>
              <w:right w:val="single" w:sz="3" w:space="0" w:color="010101"/>
            </w:tcBorders>
          </w:tcPr>
          <w:p w14:paraId="41F25C1B" w14:textId="77777777" w:rsidR="0091346B" w:rsidRPr="008B1F18" w:rsidRDefault="00AE2379">
            <w:pPr>
              <w:pStyle w:val="TableParagraph"/>
              <w:spacing w:line="148" w:lineRule="exact"/>
              <w:ind w:left="85" w:right="120"/>
              <w:rPr>
                <w:sz w:val="13"/>
              </w:rPr>
            </w:pPr>
            <w:proofErr w:type="spellStart"/>
            <w:r w:rsidRPr="008B1F18">
              <w:rPr>
                <w:w w:val="105"/>
                <w:sz w:val="13"/>
              </w:rPr>
              <w:t>indicare</w:t>
            </w:r>
            <w:proofErr w:type="spellEnd"/>
            <w:r w:rsidRPr="008B1F18">
              <w:rPr>
                <w:w w:val="105"/>
                <w:sz w:val="13"/>
              </w:rPr>
              <w:t xml:space="preserve"> le </w:t>
            </w:r>
            <w:proofErr w:type="spellStart"/>
            <w:r w:rsidRPr="008B1F18">
              <w:rPr>
                <w:w w:val="105"/>
                <w:sz w:val="13"/>
              </w:rPr>
              <w:t>motivazioni</w:t>
            </w:r>
            <w:proofErr w:type="spellEnd"/>
            <w:r w:rsidRPr="008B1F18">
              <w:rPr>
                <w:w w:val="105"/>
                <w:sz w:val="13"/>
              </w:rPr>
              <w:t>:</w:t>
            </w:r>
          </w:p>
        </w:tc>
      </w:tr>
      <w:tr w:rsidR="0091346B" w:rsidRPr="00E57A2C" w14:paraId="09103479" w14:textId="77777777">
        <w:trPr>
          <w:trHeight w:hRule="exact" w:val="344"/>
        </w:trPr>
        <w:tc>
          <w:tcPr>
            <w:tcW w:w="4512" w:type="dxa"/>
            <w:tcBorders>
              <w:left w:val="single" w:sz="4" w:space="0" w:color="010101"/>
              <w:right w:val="single" w:sz="4" w:space="0" w:color="010101"/>
            </w:tcBorders>
          </w:tcPr>
          <w:p w14:paraId="4C68D45F" w14:textId="77777777" w:rsidR="0091346B" w:rsidRPr="008B1F18" w:rsidRDefault="0091346B"/>
        </w:tc>
        <w:tc>
          <w:tcPr>
            <w:tcW w:w="4512" w:type="dxa"/>
            <w:tcBorders>
              <w:left w:val="single" w:sz="4" w:space="0" w:color="010101"/>
              <w:right w:val="single" w:sz="3" w:space="0" w:color="010101"/>
            </w:tcBorders>
          </w:tcPr>
          <w:p w14:paraId="6CA8213E" w14:textId="77777777" w:rsidR="0091346B" w:rsidRPr="008B1F18" w:rsidRDefault="00AE2379">
            <w:pPr>
              <w:pStyle w:val="TableParagraph"/>
              <w:spacing w:before="56"/>
              <w:ind w:left="85" w:right="120"/>
              <w:rPr>
                <w:sz w:val="13"/>
                <w:lang w:val="it-IT"/>
              </w:rPr>
            </w:pPr>
            <w:r w:rsidRPr="008B1F18">
              <w:rPr>
                <w:w w:val="105"/>
                <w:sz w:val="13"/>
                <w:lang w:val="it-IT"/>
              </w:rPr>
              <w:t>(numero dipendenti e/o altro ) [………..…][……….…][……….…]</w:t>
            </w:r>
          </w:p>
        </w:tc>
      </w:tr>
      <w:tr w:rsidR="00271A90" w:rsidRPr="008B1F18" w14:paraId="0F1F77FC" w14:textId="77777777">
        <w:trPr>
          <w:trHeight w:hRule="exact" w:val="296"/>
        </w:trPr>
        <w:tc>
          <w:tcPr>
            <w:tcW w:w="4512" w:type="dxa"/>
            <w:vMerge w:val="restart"/>
            <w:tcBorders>
              <w:left w:val="single" w:sz="4" w:space="0" w:color="010101"/>
              <w:right w:val="single" w:sz="4" w:space="0" w:color="010101"/>
            </w:tcBorders>
          </w:tcPr>
          <w:p w14:paraId="4DB9BDA1" w14:textId="77777777" w:rsidR="00271A90" w:rsidRPr="00271A90" w:rsidRDefault="00271A90" w:rsidP="00271A90">
            <w:pPr>
              <w:pStyle w:val="TableParagraph"/>
              <w:spacing w:before="2"/>
              <w:jc w:val="both"/>
              <w:rPr>
                <w:sz w:val="13"/>
                <w:szCs w:val="13"/>
                <w:lang w:val="it-IT"/>
              </w:rPr>
            </w:pPr>
          </w:p>
          <w:p w14:paraId="69ACA1C0" w14:textId="77777777" w:rsidR="00271A90" w:rsidRPr="00271A90" w:rsidRDefault="00271A90" w:rsidP="00271A90">
            <w:pPr>
              <w:pStyle w:val="TableParagraph"/>
              <w:numPr>
                <w:ilvl w:val="0"/>
                <w:numId w:val="24"/>
              </w:numPr>
              <w:spacing w:before="2" w:line="249" w:lineRule="auto"/>
              <w:ind w:right="112"/>
              <w:jc w:val="both"/>
              <w:rPr>
                <w:sz w:val="13"/>
                <w:szCs w:val="13"/>
                <w:lang w:val="it-IT"/>
              </w:rPr>
            </w:pPr>
            <w:r w:rsidRPr="00271A90">
              <w:rPr>
                <w:sz w:val="13"/>
                <w:szCs w:val="13"/>
                <w:lang w:val="it-IT"/>
              </w:rPr>
              <w:t>è stato vittima dei reati previsti e puniti dagli articoli 317 e 629 del codice</w:t>
            </w:r>
            <w:r w:rsidRPr="00271A90">
              <w:rPr>
                <w:w w:val="105"/>
                <w:sz w:val="13"/>
                <w:szCs w:val="13"/>
                <w:lang w:val="it-IT"/>
              </w:rPr>
              <w:t xml:space="preserve"> penale aggravati </w:t>
            </w:r>
            <w:r>
              <w:rPr>
                <w:w w:val="105"/>
                <w:sz w:val="13"/>
                <w:szCs w:val="13"/>
                <w:lang w:val="it-IT"/>
              </w:rPr>
              <w:t xml:space="preserve">ai sensi dell'articolo 7 del </w:t>
            </w:r>
            <w:r w:rsidRPr="00271A90">
              <w:rPr>
                <w:w w:val="105"/>
                <w:sz w:val="13"/>
                <w:szCs w:val="13"/>
                <w:lang w:val="it-IT"/>
              </w:rPr>
              <w:t>decreto-legge</w:t>
            </w:r>
            <w:r>
              <w:rPr>
                <w:w w:val="105"/>
                <w:sz w:val="13"/>
                <w:szCs w:val="13"/>
                <w:lang w:val="it-IT"/>
              </w:rPr>
              <w:t xml:space="preserve"> </w:t>
            </w:r>
            <w:r w:rsidRPr="00271A90">
              <w:rPr>
                <w:w w:val="105"/>
                <w:sz w:val="13"/>
                <w:szCs w:val="13"/>
                <w:lang w:val="it-IT"/>
              </w:rPr>
              <w:t>13 maggio 1991, n. 152, convertito, con modificazioni, dalla legge</w:t>
            </w:r>
            <w:r>
              <w:rPr>
                <w:w w:val="105"/>
                <w:sz w:val="13"/>
                <w:szCs w:val="13"/>
                <w:lang w:val="it-IT"/>
              </w:rPr>
              <w:t xml:space="preserve"> </w:t>
            </w:r>
            <w:r w:rsidRPr="00271A90">
              <w:rPr>
                <w:w w:val="105"/>
                <w:sz w:val="13"/>
                <w:szCs w:val="13"/>
                <w:lang w:val="it-IT"/>
              </w:rPr>
              <w:t>12 luglio 1991, n. 203?</w:t>
            </w:r>
          </w:p>
        </w:tc>
        <w:tc>
          <w:tcPr>
            <w:tcW w:w="4512" w:type="dxa"/>
            <w:tcBorders>
              <w:left w:val="single" w:sz="4" w:space="0" w:color="010101"/>
              <w:right w:val="single" w:sz="3" w:space="0" w:color="010101"/>
            </w:tcBorders>
          </w:tcPr>
          <w:p w14:paraId="1EC641E8" w14:textId="77777777" w:rsidR="00271A90" w:rsidRPr="008B1F18" w:rsidRDefault="00271A90">
            <w:pPr>
              <w:pStyle w:val="TableParagraph"/>
              <w:spacing w:before="9"/>
              <w:rPr>
                <w:sz w:val="12"/>
                <w:lang w:val="it-IT"/>
              </w:rPr>
            </w:pPr>
          </w:p>
          <w:p w14:paraId="36DB1E20" w14:textId="77777777" w:rsidR="00271A90" w:rsidRPr="008B1F18" w:rsidRDefault="00271A90">
            <w:pPr>
              <w:pStyle w:val="TableParagraph"/>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271A90" w:rsidRPr="007366DD" w14:paraId="74537834" w14:textId="77777777">
        <w:trPr>
          <w:trHeight w:hRule="exact" w:val="147"/>
        </w:trPr>
        <w:tc>
          <w:tcPr>
            <w:tcW w:w="4512" w:type="dxa"/>
            <w:vMerge/>
            <w:tcBorders>
              <w:left w:val="single" w:sz="4" w:space="0" w:color="010101"/>
              <w:right w:val="single" w:sz="4" w:space="0" w:color="010101"/>
            </w:tcBorders>
          </w:tcPr>
          <w:p w14:paraId="454AC787" w14:textId="77777777" w:rsidR="00271A90" w:rsidRPr="00271A90" w:rsidRDefault="00271A90" w:rsidP="003364FB">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14:paraId="60D55CBC" w14:textId="77777777" w:rsidR="00271A90" w:rsidRPr="008B1F18" w:rsidRDefault="00271A90">
            <w:pPr>
              <w:rPr>
                <w:lang w:val="it-IT"/>
              </w:rPr>
            </w:pPr>
          </w:p>
        </w:tc>
      </w:tr>
      <w:tr w:rsidR="00271A90" w:rsidRPr="007366DD" w14:paraId="0EFB0E95" w14:textId="77777777">
        <w:trPr>
          <w:trHeight w:hRule="exact" w:val="156"/>
        </w:trPr>
        <w:tc>
          <w:tcPr>
            <w:tcW w:w="4512" w:type="dxa"/>
            <w:vMerge/>
            <w:tcBorders>
              <w:left w:val="single" w:sz="4" w:space="0" w:color="010101"/>
              <w:right w:val="single" w:sz="4" w:space="0" w:color="010101"/>
            </w:tcBorders>
          </w:tcPr>
          <w:p w14:paraId="41374FE9" w14:textId="77777777" w:rsidR="00271A90" w:rsidRPr="00271A90" w:rsidRDefault="00271A90" w:rsidP="003364FB">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14:paraId="02018294" w14:textId="77777777" w:rsidR="00271A90" w:rsidRPr="008B1F18" w:rsidRDefault="00271A90">
            <w:pPr>
              <w:rPr>
                <w:lang w:val="it-IT"/>
              </w:rPr>
            </w:pPr>
          </w:p>
        </w:tc>
      </w:tr>
      <w:tr w:rsidR="00271A90" w:rsidRPr="008B1F18" w14:paraId="0088B9D8" w14:textId="77777777">
        <w:trPr>
          <w:trHeight w:hRule="exact" w:val="156"/>
        </w:trPr>
        <w:tc>
          <w:tcPr>
            <w:tcW w:w="4512" w:type="dxa"/>
            <w:vMerge/>
            <w:tcBorders>
              <w:left w:val="single" w:sz="4" w:space="0" w:color="010101"/>
              <w:bottom w:val="single" w:sz="3" w:space="0" w:color="010101"/>
              <w:right w:val="single" w:sz="4" w:space="0" w:color="010101"/>
            </w:tcBorders>
          </w:tcPr>
          <w:p w14:paraId="506B210E" w14:textId="77777777" w:rsidR="00271A90" w:rsidRPr="00271A90" w:rsidRDefault="00271A90">
            <w:pPr>
              <w:pStyle w:val="TableParagraph"/>
              <w:spacing w:line="148" w:lineRule="exact"/>
              <w:ind w:left="380"/>
              <w:rPr>
                <w:sz w:val="13"/>
                <w:szCs w:val="13"/>
              </w:rPr>
            </w:pPr>
          </w:p>
        </w:tc>
        <w:tc>
          <w:tcPr>
            <w:tcW w:w="4512" w:type="dxa"/>
            <w:tcBorders>
              <w:left w:val="single" w:sz="4" w:space="0" w:color="010101"/>
              <w:bottom w:val="single" w:sz="3" w:space="0" w:color="010101"/>
              <w:right w:val="single" w:sz="3" w:space="0" w:color="010101"/>
            </w:tcBorders>
          </w:tcPr>
          <w:p w14:paraId="38DFE609" w14:textId="77777777" w:rsidR="00271A90" w:rsidRPr="008B1F18" w:rsidRDefault="00271A90"/>
        </w:tc>
      </w:tr>
    </w:tbl>
    <w:p w14:paraId="184E4D64" w14:textId="77777777" w:rsidR="0091346B" w:rsidRPr="008B1F18" w:rsidRDefault="00DE04C1">
      <w:pPr>
        <w:pStyle w:val="Corpotesto"/>
        <w:spacing w:before="5"/>
        <w:rPr>
          <w:sz w:val="16"/>
        </w:rPr>
      </w:pPr>
      <w:r w:rsidRPr="008B1F18">
        <w:rPr>
          <w:noProof/>
          <w:lang w:val="it-IT" w:eastAsia="it-IT"/>
        </w:rPr>
        <mc:AlternateContent>
          <mc:Choice Requires="wps">
            <w:drawing>
              <wp:anchor distT="0" distB="0" distL="0" distR="0" simplePos="0" relativeHeight="251658240" behindDoc="0" locked="0" layoutInCell="1" allowOverlap="1" wp14:anchorId="60E87C75" wp14:editId="51FB777C">
                <wp:simplePos x="0" y="0"/>
                <wp:positionH relativeFrom="page">
                  <wp:posOffset>1003300</wp:posOffset>
                </wp:positionH>
                <wp:positionV relativeFrom="paragraph">
                  <wp:posOffset>149225</wp:posOffset>
                </wp:positionV>
                <wp:extent cx="1776730" cy="0"/>
                <wp:effectExtent l="12700" t="10160" r="10795" b="8890"/>
                <wp:wrapTopAndBottom/>
                <wp:docPr id="8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BC332B" id="Line 36"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9pt,11.75pt" to="218.9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F1W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" strokecolor="#010101" strokeweight=".21164mm">
                <w10:wrap type="topAndBottom" anchorx="page"/>
              </v:line>
            </w:pict>
          </mc:Fallback>
        </mc:AlternateContent>
      </w:r>
    </w:p>
    <w:p w14:paraId="0EFBB878" w14:textId="77777777" w:rsidR="0091346B" w:rsidRPr="008B1F18" w:rsidRDefault="0091346B">
      <w:pPr>
        <w:pStyle w:val="Corpotesto"/>
        <w:spacing w:before="10"/>
        <w:rPr>
          <w:sz w:val="8"/>
        </w:rPr>
      </w:pPr>
    </w:p>
    <w:p w14:paraId="69E088FA" w14:textId="77777777" w:rsidR="0091346B" w:rsidRPr="008B1F18" w:rsidRDefault="00AE2379">
      <w:pPr>
        <w:spacing w:before="88"/>
        <w:ind w:left="740" w:right="777"/>
        <w:rPr>
          <w:sz w:val="13"/>
          <w:lang w:val="it-IT"/>
        </w:rPr>
      </w:pPr>
      <w:r w:rsidRPr="008B1F18">
        <w:rPr>
          <w:color w:val="010101"/>
          <w:w w:val="105"/>
          <w:sz w:val="13"/>
          <w:lang w:val="it-IT"/>
        </w:rPr>
        <w:t>(26) Ripetere tante volte quanto necessario.</w:t>
      </w:r>
    </w:p>
    <w:p w14:paraId="65F3DBE9" w14:textId="77777777" w:rsidR="0091346B" w:rsidRPr="008B1F18" w:rsidRDefault="0091346B">
      <w:pPr>
        <w:rPr>
          <w:sz w:val="13"/>
          <w:lang w:val="it-IT"/>
        </w:rPr>
        <w:sectPr w:rsidR="0091346B" w:rsidRPr="008B1F18">
          <w:pgSz w:w="11900" w:h="16840"/>
          <w:pgMar w:top="1460" w:right="760" w:bottom="1540" w:left="840" w:header="1171" w:footer="1340" w:gutter="0"/>
          <w:cols w:space="720"/>
        </w:sectPr>
      </w:pPr>
    </w:p>
    <w:p w14:paraId="5748702E" w14:textId="77777777" w:rsidR="0091346B" w:rsidRPr="008B1F18" w:rsidRDefault="0091346B">
      <w:pPr>
        <w:pStyle w:val="Corpotesto"/>
        <w:rPr>
          <w:sz w:val="20"/>
          <w:lang w:val="it-IT"/>
        </w:rPr>
      </w:pPr>
    </w:p>
    <w:p w14:paraId="11047C31" w14:textId="77777777" w:rsidR="0091346B" w:rsidRPr="008B1F18" w:rsidRDefault="0091346B">
      <w:pPr>
        <w:pStyle w:val="Corpotesto"/>
        <w:spacing w:before="11"/>
        <w:rPr>
          <w:sz w:val="16"/>
          <w:lang w:val="it-IT"/>
        </w:rPr>
      </w:pPr>
    </w:p>
    <w:tbl>
      <w:tblPr>
        <w:tblW w:w="0" w:type="auto"/>
        <w:tblInd w:w="590"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0"/>
        <w:gridCol w:w="4510"/>
      </w:tblGrid>
      <w:tr w:rsidR="0091346B" w:rsidRPr="008B1F18" w14:paraId="5C969658" w14:textId="77777777">
        <w:trPr>
          <w:trHeight w:hRule="exact" w:val="2980"/>
        </w:trPr>
        <w:tc>
          <w:tcPr>
            <w:tcW w:w="4510" w:type="dxa"/>
            <w:tcBorders>
              <w:top w:val="single" w:sz="4" w:space="0" w:color="010101"/>
              <w:left w:val="single" w:sz="4" w:space="0" w:color="010101"/>
              <w:right w:val="single" w:sz="4" w:space="0" w:color="010101"/>
            </w:tcBorders>
          </w:tcPr>
          <w:p w14:paraId="741D115B" w14:textId="77777777" w:rsidR="0091346B" w:rsidRPr="008B1F18" w:rsidRDefault="0091346B">
            <w:pPr>
              <w:pStyle w:val="TableParagraph"/>
              <w:spacing w:before="10"/>
              <w:rPr>
                <w:sz w:val="13"/>
                <w:lang w:val="it-IT"/>
              </w:rPr>
            </w:pPr>
          </w:p>
          <w:p w14:paraId="1A2FBAAF" w14:textId="77777777" w:rsidR="0091346B" w:rsidRPr="008B1F18" w:rsidRDefault="00AE2379">
            <w:pPr>
              <w:pStyle w:val="TableParagraph"/>
              <w:ind w:left="85"/>
              <w:rPr>
                <w:sz w:val="13"/>
              </w:rPr>
            </w:pPr>
            <w:r w:rsidRPr="008B1F18">
              <w:rPr>
                <w:w w:val="105"/>
                <w:sz w:val="13"/>
              </w:rPr>
              <w:t xml:space="preserve">In </w:t>
            </w:r>
            <w:proofErr w:type="spellStart"/>
            <w:r w:rsidRPr="008B1F18">
              <w:rPr>
                <w:w w:val="105"/>
                <w:sz w:val="13"/>
              </w:rPr>
              <w:t>caso</w:t>
            </w:r>
            <w:proofErr w:type="spellEnd"/>
            <w:r w:rsidRPr="008B1F18">
              <w:rPr>
                <w:w w:val="105"/>
                <w:sz w:val="13"/>
              </w:rPr>
              <w:t xml:space="preserve"> </w:t>
            </w:r>
            <w:proofErr w:type="spellStart"/>
            <w:r w:rsidRPr="008B1F18">
              <w:rPr>
                <w:w w:val="105"/>
                <w:sz w:val="13"/>
              </w:rPr>
              <w:t>affermativo</w:t>
            </w:r>
            <w:proofErr w:type="spellEnd"/>
            <w:r w:rsidRPr="008B1F18">
              <w:rPr>
                <w:w w:val="105"/>
                <w:sz w:val="13"/>
              </w:rPr>
              <w:t>:</w:t>
            </w:r>
          </w:p>
          <w:p w14:paraId="34199155" w14:textId="77777777" w:rsidR="0091346B" w:rsidRPr="008B1F18" w:rsidRDefault="0091346B">
            <w:pPr>
              <w:pStyle w:val="TableParagraph"/>
              <w:spacing w:before="3"/>
              <w:rPr>
                <w:sz w:val="14"/>
              </w:rPr>
            </w:pPr>
          </w:p>
          <w:p w14:paraId="53E947D7" w14:textId="77777777" w:rsidR="0091346B" w:rsidRPr="008B1F18" w:rsidRDefault="00AE2379">
            <w:pPr>
              <w:pStyle w:val="TableParagraph"/>
              <w:numPr>
                <w:ilvl w:val="0"/>
                <w:numId w:val="3"/>
              </w:numPr>
              <w:tabs>
                <w:tab w:val="left" w:pos="169"/>
              </w:tabs>
              <w:ind w:hanging="276"/>
              <w:rPr>
                <w:sz w:val="13"/>
                <w:lang w:val="it-IT"/>
              </w:rPr>
            </w:pPr>
            <w:r w:rsidRPr="008B1F18">
              <w:rPr>
                <w:w w:val="105"/>
                <w:sz w:val="13"/>
                <w:lang w:val="it-IT"/>
              </w:rPr>
              <w:t>ha</w:t>
            </w:r>
            <w:r w:rsidRPr="008B1F18">
              <w:rPr>
                <w:spacing w:val="-7"/>
                <w:w w:val="105"/>
                <w:sz w:val="13"/>
                <w:lang w:val="it-IT"/>
              </w:rPr>
              <w:t xml:space="preserve"> </w:t>
            </w:r>
            <w:r w:rsidRPr="008B1F18">
              <w:rPr>
                <w:w w:val="105"/>
                <w:sz w:val="13"/>
                <w:lang w:val="it-IT"/>
              </w:rPr>
              <w:t>denunciato</w:t>
            </w:r>
            <w:r w:rsidRPr="008B1F18">
              <w:rPr>
                <w:spacing w:val="-7"/>
                <w:w w:val="105"/>
                <w:sz w:val="13"/>
                <w:lang w:val="it-IT"/>
              </w:rPr>
              <w:t xml:space="preserve"> </w:t>
            </w:r>
            <w:r w:rsidRPr="008B1F18">
              <w:rPr>
                <w:w w:val="105"/>
                <w:sz w:val="13"/>
                <w:lang w:val="it-IT"/>
              </w:rPr>
              <w:t>i</w:t>
            </w:r>
            <w:r w:rsidRPr="008B1F18">
              <w:rPr>
                <w:spacing w:val="-8"/>
                <w:w w:val="105"/>
                <w:sz w:val="13"/>
                <w:lang w:val="it-IT"/>
              </w:rPr>
              <w:t xml:space="preserve"> </w:t>
            </w:r>
            <w:r w:rsidRPr="008B1F18">
              <w:rPr>
                <w:w w:val="105"/>
                <w:sz w:val="13"/>
                <w:lang w:val="it-IT"/>
              </w:rPr>
              <w:t>fatti</w:t>
            </w:r>
            <w:r w:rsidRPr="008B1F18">
              <w:rPr>
                <w:spacing w:val="-7"/>
                <w:w w:val="105"/>
                <w:sz w:val="13"/>
                <w:lang w:val="it-IT"/>
              </w:rPr>
              <w:t xml:space="preserve"> </w:t>
            </w:r>
            <w:r w:rsidRPr="008B1F18">
              <w:rPr>
                <w:w w:val="105"/>
                <w:sz w:val="13"/>
                <w:lang w:val="it-IT"/>
              </w:rPr>
              <w:t>all’autorità</w:t>
            </w:r>
            <w:r w:rsidRPr="008B1F18">
              <w:rPr>
                <w:spacing w:val="-8"/>
                <w:w w:val="105"/>
                <w:sz w:val="13"/>
                <w:lang w:val="it-IT"/>
              </w:rPr>
              <w:t xml:space="preserve"> </w:t>
            </w:r>
            <w:r w:rsidRPr="008B1F18">
              <w:rPr>
                <w:w w:val="105"/>
                <w:sz w:val="13"/>
                <w:lang w:val="it-IT"/>
              </w:rPr>
              <w:t>giudiziaria?</w:t>
            </w:r>
          </w:p>
          <w:p w14:paraId="3775D467" w14:textId="77777777" w:rsidR="0091346B" w:rsidRPr="008B1F18" w:rsidRDefault="0091346B">
            <w:pPr>
              <w:pStyle w:val="TableParagraph"/>
              <w:spacing w:before="1"/>
              <w:rPr>
                <w:sz w:val="14"/>
                <w:lang w:val="it-IT"/>
              </w:rPr>
            </w:pPr>
          </w:p>
          <w:p w14:paraId="3E625054" w14:textId="77777777" w:rsidR="0091346B" w:rsidRPr="008B1F18" w:rsidRDefault="00AE2379">
            <w:pPr>
              <w:pStyle w:val="TableParagraph"/>
              <w:numPr>
                <w:ilvl w:val="0"/>
                <w:numId w:val="3"/>
              </w:numPr>
              <w:tabs>
                <w:tab w:val="left" w:pos="193"/>
              </w:tabs>
              <w:spacing w:line="252" w:lineRule="auto"/>
              <w:ind w:right="99" w:hanging="276"/>
              <w:jc w:val="both"/>
              <w:rPr>
                <w:sz w:val="13"/>
                <w:lang w:val="it-IT"/>
              </w:rPr>
            </w:pPr>
            <w:r w:rsidRPr="008B1F18">
              <w:rPr>
                <w:w w:val="105"/>
                <w:sz w:val="13"/>
                <w:lang w:val="it-IT"/>
              </w:rPr>
              <w:t>ricorrono i casi previsti all’articolo 4, primo comma, della Legge 24 novembre</w:t>
            </w:r>
            <w:r w:rsidRPr="008B1F18">
              <w:rPr>
                <w:spacing w:val="-5"/>
                <w:w w:val="105"/>
                <w:sz w:val="13"/>
                <w:lang w:val="it-IT"/>
              </w:rPr>
              <w:t xml:space="preserve"> </w:t>
            </w:r>
            <w:r w:rsidRPr="008B1F18">
              <w:rPr>
                <w:w w:val="105"/>
                <w:sz w:val="13"/>
                <w:lang w:val="it-IT"/>
              </w:rPr>
              <w:t>1981,</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689</w:t>
            </w:r>
            <w:r w:rsidRPr="008B1F18">
              <w:rPr>
                <w:spacing w:val="-5"/>
                <w:w w:val="105"/>
                <w:sz w:val="13"/>
                <w:lang w:val="it-IT"/>
              </w:rPr>
              <w:t xml:space="preserve"> </w:t>
            </w:r>
            <w:r w:rsidRPr="008B1F18">
              <w:rPr>
                <w:w w:val="105"/>
                <w:sz w:val="13"/>
                <w:lang w:val="it-IT"/>
              </w:rPr>
              <w:t>(articolo</w:t>
            </w:r>
            <w:r w:rsidRPr="008B1F18">
              <w:rPr>
                <w:spacing w:val="-5"/>
                <w:w w:val="105"/>
                <w:sz w:val="13"/>
                <w:lang w:val="it-IT"/>
              </w:rPr>
              <w:t xml:space="preserve"> </w:t>
            </w:r>
            <w:r w:rsidRPr="008B1F18">
              <w:rPr>
                <w:w w:val="105"/>
                <w:sz w:val="13"/>
                <w:lang w:val="it-IT"/>
              </w:rPr>
              <w:t>80,</w:t>
            </w:r>
            <w:r w:rsidRPr="008B1F18">
              <w:rPr>
                <w:spacing w:val="-5"/>
                <w:w w:val="105"/>
                <w:sz w:val="13"/>
                <w:lang w:val="it-IT"/>
              </w:rPr>
              <w:t xml:space="preserve"> </w:t>
            </w:r>
            <w:r w:rsidRPr="008B1F18">
              <w:rPr>
                <w:w w:val="105"/>
                <w:sz w:val="13"/>
                <w:lang w:val="it-IT"/>
              </w:rPr>
              <w:t>comma</w:t>
            </w:r>
            <w:r w:rsidRPr="008B1F18">
              <w:rPr>
                <w:spacing w:val="-3"/>
                <w:w w:val="105"/>
                <w:sz w:val="13"/>
                <w:lang w:val="it-IT"/>
              </w:rPr>
              <w:t xml:space="preserve"> </w:t>
            </w:r>
            <w:r w:rsidRPr="008B1F18">
              <w:rPr>
                <w:w w:val="105"/>
                <w:sz w:val="13"/>
                <w:lang w:val="it-IT"/>
              </w:rPr>
              <w:t>5,</w:t>
            </w:r>
            <w:r w:rsidRPr="008B1F18">
              <w:rPr>
                <w:spacing w:val="-5"/>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l)</w:t>
            </w:r>
            <w:r w:rsidRPr="008B1F18">
              <w:rPr>
                <w:spacing w:val="-5"/>
                <w:w w:val="105"/>
                <w:sz w:val="13"/>
                <w:lang w:val="it-IT"/>
              </w:rPr>
              <w:t xml:space="preserve"> </w:t>
            </w:r>
            <w:r w:rsidRPr="008B1F18">
              <w:rPr>
                <w:w w:val="105"/>
                <w:sz w:val="13"/>
                <w:lang w:val="it-IT"/>
              </w:rPr>
              <w:t>?</w:t>
            </w:r>
          </w:p>
          <w:p w14:paraId="5CB08958" w14:textId="77777777" w:rsidR="0091346B" w:rsidRPr="008B1F18" w:rsidRDefault="0091346B">
            <w:pPr>
              <w:pStyle w:val="TableParagraph"/>
              <w:rPr>
                <w:sz w:val="14"/>
                <w:lang w:val="it-IT"/>
              </w:rPr>
            </w:pPr>
          </w:p>
          <w:p w14:paraId="7B91E535" w14:textId="77777777" w:rsidR="0091346B" w:rsidRPr="008B1F18" w:rsidRDefault="0091346B">
            <w:pPr>
              <w:pStyle w:val="TableParagraph"/>
              <w:rPr>
                <w:sz w:val="14"/>
                <w:lang w:val="it-IT"/>
              </w:rPr>
            </w:pPr>
          </w:p>
          <w:p w14:paraId="27132634" w14:textId="77777777" w:rsidR="0091346B" w:rsidRPr="008B1F18" w:rsidRDefault="0091346B">
            <w:pPr>
              <w:pStyle w:val="TableParagraph"/>
              <w:rPr>
                <w:sz w:val="14"/>
                <w:lang w:val="it-IT"/>
              </w:rPr>
            </w:pPr>
          </w:p>
          <w:p w14:paraId="24AD6DC9" w14:textId="77777777" w:rsidR="0091346B" w:rsidRPr="008B1F18" w:rsidRDefault="0091346B">
            <w:pPr>
              <w:pStyle w:val="TableParagraph"/>
              <w:rPr>
                <w:sz w:val="14"/>
                <w:lang w:val="it-IT"/>
              </w:rPr>
            </w:pPr>
          </w:p>
          <w:p w14:paraId="2C598A24" w14:textId="77777777" w:rsidR="0091346B" w:rsidRPr="008B1F18" w:rsidRDefault="0091346B">
            <w:pPr>
              <w:pStyle w:val="TableParagraph"/>
              <w:rPr>
                <w:sz w:val="14"/>
                <w:lang w:val="it-IT"/>
              </w:rPr>
            </w:pPr>
          </w:p>
          <w:p w14:paraId="021563EB" w14:textId="77777777" w:rsidR="0091346B" w:rsidRPr="008B1F18" w:rsidRDefault="0091346B">
            <w:pPr>
              <w:pStyle w:val="TableParagraph"/>
              <w:spacing w:before="5"/>
              <w:rPr>
                <w:sz w:val="11"/>
                <w:lang w:val="it-IT"/>
              </w:rPr>
            </w:pPr>
          </w:p>
          <w:p w14:paraId="09A6E3E0" w14:textId="77777777" w:rsidR="0091346B" w:rsidRPr="008B1F18" w:rsidRDefault="00AE2379" w:rsidP="00271A90">
            <w:pPr>
              <w:pStyle w:val="TableParagraph"/>
              <w:numPr>
                <w:ilvl w:val="0"/>
                <w:numId w:val="24"/>
              </w:numPr>
              <w:spacing w:before="2" w:line="249" w:lineRule="auto"/>
              <w:ind w:right="112"/>
              <w:jc w:val="both"/>
              <w:rPr>
                <w:sz w:val="13"/>
                <w:lang w:val="it-IT"/>
              </w:rPr>
            </w:pPr>
            <w:r w:rsidRPr="008B1F18">
              <w:rPr>
                <w:w w:val="105"/>
                <w:sz w:val="13"/>
                <w:lang w:val="it-IT"/>
              </w:rPr>
              <w:t>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w:t>
            </w:r>
            <w:r w:rsidRPr="008B1F18">
              <w:rPr>
                <w:spacing w:val="-5"/>
                <w:w w:val="105"/>
                <w:sz w:val="13"/>
                <w:lang w:val="it-IT"/>
              </w:rPr>
              <w:t xml:space="preserve"> </w:t>
            </w:r>
            <w:r w:rsidRPr="008B1F18">
              <w:rPr>
                <w:w w:val="105"/>
                <w:sz w:val="13"/>
                <w:lang w:val="it-IT"/>
              </w:rPr>
              <w:t>m)?</w:t>
            </w:r>
          </w:p>
        </w:tc>
        <w:tc>
          <w:tcPr>
            <w:tcW w:w="4510" w:type="dxa"/>
            <w:tcBorders>
              <w:top w:val="single" w:sz="4" w:space="0" w:color="010101"/>
              <w:left w:val="single" w:sz="4" w:space="0" w:color="010101"/>
            </w:tcBorders>
          </w:tcPr>
          <w:p w14:paraId="6280B003" w14:textId="77777777" w:rsidR="0091346B" w:rsidRPr="008B1F18" w:rsidRDefault="0091346B">
            <w:pPr>
              <w:pStyle w:val="TableParagraph"/>
              <w:rPr>
                <w:sz w:val="14"/>
                <w:lang w:val="it-IT"/>
              </w:rPr>
            </w:pPr>
          </w:p>
          <w:p w14:paraId="7DED574A" w14:textId="77777777" w:rsidR="0091346B" w:rsidRPr="008B1F18" w:rsidRDefault="0091346B">
            <w:pPr>
              <w:pStyle w:val="TableParagraph"/>
              <w:spacing w:before="9"/>
              <w:rPr>
                <w:sz w:val="19"/>
                <w:lang w:val="it-IT"/>
              </w:rPr>
            </w:pPr>
          </w:p>
          <w:p w14:paraId="153ABE9A" w14:textId="77777777" w:rsidR="0091346B" w:rsidRPr="008B1F18" w:rsidRDefault="00AE2379">
            <w:pPr>
              <w:pStyle w:val="TableParagraph"/>
              <w:ind w:left="85"/>
              <w:jc w:val="both"/>
              <w:rPr>
                <w:sz w:val="13"/>
                <w:lang w:val="it-IT"/>
              </w:rPr>
            </w:pPr>
            <w:r w:rsidRPr="008B1F18">
              <w:rPr>
                <w:w w:val="105"/>
                <w:sz w:val="13"/>
                <w:lang w:val="it-IT"/>
              </w:rPr>
              <w:t>[ ] Sì [ ] No</w:t>
            </w:r>
          </w:p>
          <w:p w14:paraId="09AED238" w14:textId="77777777" w:rsidR="0091346B" w:rsidRPr="008B1F18" w:rsidRDefault="0091346B">
            <w:pPr>
              <w:pStyle w:val="TableParagraph"/>
              <w:rPr>
                <w:sz w:val="14"/>
                <w:lang w:val="it-IT"/>
              </w:rPr>
            </w:pPr>
          </w:p>
          <w:p w14:paraId="12C371A2" w14:textId="77777777" w:rsidR="0091346B" w:rsidRPr="008B1F18" w:rsidRDefault="00AE2379">
            <w:pPr>
              <w:pStyle w:val="TableParagraph"/>
              <w:spacing w:before="119"/>
              <w:ind w:left="85"/>
              <w:jc w:val="both"/>
              <w:rPr>
                <w:sz w:val="13"/>
                <w:lang w:val="it-IT"/>
              </w:rPr>
            </w:pPr>
            <w:r w:rsidRPr="008B1F18">
              <w:rPr>
                <w:w w:val="105"/>
                <w:sz w:val="13"/>
                <w:lang w:val="it-IT"/>
              </w:rPr>
              <w:t>[ ] Sì [ ] No</w:t>
            </w:r>
          </w:p>
          <w:p w14:paraId="6EEB0BAC" w14:textId="77777777" w:rsidR="0091346B" w:rsidRPr="008B1F18" w:rsidRDefault="00AE2379">
            <w:pPr>
              <w:pStyle w:val="TableParagraph"/>
              <w:spacing w:before="122" w:line="252"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14:paraId="4A2BABB0" w14:textId="77777777" w:rsidR="0091346B" w:rsidRPr="008B1F18" w:rsidRDefault="00AE2379">
            <w:pPr>
              <w:pStyle w:val="TableParagraph"/>
              <w:spacing w:before="115"/>
              <w:ind w:left="85"/>
              <w:jc w:val="both"/>
              <w:rPr>
                <w:sz w:val="13"/>
              </w:rPr>
            </w:pPr>
            <w:r w:rsidRPr="008B1F18">
              <w:rPr>
                <w:w w:val="105"/>
                <w:sz w:val="13"/>
              </w:rPr>
              <w:t>[………..…][……….…][……….…]</w:t>
            </w:r>
          </w:p>
          <w:p w14:paraId="08664F7D" w14:textId="77777777" w:rsidR="0091346B" w:rsidRPr="008B1F18" w:rsidRDefault="0091346B">
            <w:pPr>
              <w:pStyle w:val="TableParagraph"/>
              <w:rPr>
                <w:sz w:val="14"/>
              </w:rPr>
            </w:pPr>
          </w:p>
          <w:p w14:paraId="58042C00" w14:textId="77777777" w:rsidR="00271A90" w:rsidRDefault="00271A90">
            <w:pPr>
              <w:pStyle w:val="TableParagraph"/>
              <w:spacing w:before="1"/>
              <w:ind w:left="85"/>
              <w:jc w:val="both"/>
              <w:rPr>
                <w:w w:val="105"/>
                <w:sz w:val="13"/>
              </w:rPr>
            </w:pPr>
          </w:p>
          <w:p w14:paraId="3318E1AE" w14:textId="77777777" w:rsidR="0091346B" w:rsidRPr="008B1F18" w:rsidRDefault="00AE2379">
            <w:pPr>
              <w:pStyle w:val="TableParagraph"/>
              <w:spacing w:before="1"/>
              <w:ind w:left="85"/>
              <w:jc w:val="both"/>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B495087" w14:textId="77777777">
        <w:trPr>
          <w:trHeight w:hRule="exact" w:val="1651"/>
        </w:trPr>
        <w:tc>
          <w:tcPr>
            <w:tcW w:w="4510" w:type="dxa"/>
            <w:tcBorders>
              <w:left w:val="single" w:sz="4" w:space="0" w:color="010101"/>
              <w:bottom w:val="single" w:sz="4" w:space="0" w:color="010101"/>
              <w:right w:val="single" w:sz="4" w:space="0" w:color="010101"/>
            </w:tcBorders>
          </w:tcPr>
          <w:p w14:paraId="18128869" w14:textId="77777777" w:rsidR="0091346B" w:rsidRPr="008B1F18" w:rsidRDefault="00AE2379" w:rsidP="00271A90">
            <w:pPr>
              <w:pStyle w:val="TableParagraph"/>
              <w:numPr>
                <w:ilvl w:val="0"/>
                <w:numId w:val="24"/>
              </w:numPr>
              <w:spacing w:before="2" w:line="249" w:lineRule="auto"/>
              <w:ind w:right="112"/>
              <w:jc w:val="both"/>
              <w:rPr>
                <w:sz w:val="13"/>
                <w:lang w:val="it-IT"/>
              </w:rPr>
            </w:pPr>
            <w:r w:rsidRPr="00271A90">
              <w:rPr>
                <w:sz w:val="13"/>
                <w:szCs w:val="13"/>
                <w:lang w:val="it-IT"/>
              </w:rPr>
              <w:t>L’operatore</w:t>
            </w:r>
            <w:r w:rsidRPr="008B1F18">
              <w:rPr>
                <w:w w:val="105"/>
                <w:sz w:val="13"/>
                <w:lang w:val="it-IT"/>
              </w:rPr>
              <w:t xml:space="preserve"> economico si trova nella condizione</w:t>
            </w:r>
            <w:r w:rsidRPr="008B1F18">
              <w:rPr>
                <w:spacing w:val="-19"/>
                <w:w w:val="105"/>
                <w:sz w:val="13"/>
                <w:lang w:val="it-IT"/>
              </w:rPr>
              <w:t xml:space="preserve"> </w:t>
            </w:r>
            <w:r w:rsidRPr="008B1F18">
              <w:rPr>
                <w:w w:val="105"/>
                <w:sz w:val="13"/>
                <w:lang w:val="it-IT"/>
              </w:rPr>
              <w:t>prevista</w:t>
            </w:r>
            <w:r w:rsidRPr="008B1F18">
              <w:rPr>
                <w:spacing w:val="-8"/>
                <w:w w:val="105"/>
                <w:sz w:val="13"/>
                <w:lang w:val="it-IT"/>
              </w:rPr>
              <w:t xml:space="preserve"> </w:t>
            </w:r>
            <w:r w:rsidRPr="008B1F18">
              <w:rPr>
                <w:w w:val="105"/>
                <w:sz w:val="13"/>
                <w:lang w:val="it-IT"/>
              </w:rPr>
              <w:t>dall’art.</w:t>
            </w:r>
            <w:r w:rsidRPr="008B1F18">
              <w:rPr>
                <w:spacing w:val="-1"/>
                <w:w w:val="104"/>
                <w:sz w:val="13"/>
                <w:lang w:val="it-IT"/>
              </w:rPr>
              <w:t xml:space="preserve"> </w:t>
            </w:r>
            <w:r w:rsidRPr="008B1F18">
              <w:rPr>
                <w:w w:val="105"/>
                <w:sz w:val="13"/>
                <w:lang w:val="it-IT"/>
              </w:rPr>
              <w:t xml:space="preserve">53 comma 16-ter del </w:t>
            </w:r>
            <w:proofErr w:type="spellStart"/>
            <w:r w:rsidRPr="008B1F18">
              <w:rPr>
                <w:w w:val="105"/>
                <w:sz w:val="13"/>
                <w:lang w:val="it-IT"/>
              </w:rPr>
              <w:t>D.Lgs.</w:t>
            </w:r>
            <w:proofErr w:type="spellEnd"/>
            <w:r w:rsidRPr="008B1F18">
              <w:rPr>
                <w:w w:val="105"/>
                <w:sz w:val="13"/>
                <w:lang w:val="it-IT"/>
              </w:rPr>
              <w:t xml:space="preserve"> 165/2001 (</w:t>
            </w:r>
            <w:proofErr w:type="spellStart"/>
            <w:r w:rsidRPr="008B1F18">
              <w:rPr>
                <w:w w:val="105"/>
                <w:sz w:val="13"/>
                <w:lang w:val="it-IT"/>
              </w:rPr>
              <w:t>pantouflage</w:t>
            </w:r>
            <w:proofErr w:type="spellEnd"/>
            <w:r w:rsidRPr="008B1F18">
              <w:rPr>
                <w:w w:val="105"/>
                <w:sz w:val="13"/>
                <w:lang w:val="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w:t>
            </w:r>
            <w:r w:rsidRPr="008B1F18">
              <w:rPr>
                <w:spacing w:val="-8"/>
                <w:w w:val="105"/>
                <w:sz w:val="13"/>
                <w:lang w:val="it-IT"/>
              </w:rPr>
              <w:t xml:space="preserve"> </w:t>
            </w:r>
            <w:r w:rsidRPr="008B1F18">
              <w:rPr>
                <w:w w:val="105"/>
                <w:sz w:val="13"/>
                <w:lang w:val="it-IT"/>
              </w:rPr>
              <w:t>stazione</w:t>
            </w:r>
            <w:r w:rsidRPr="008B1F18">
              <w:rPr>
                <w:spacing w:val="-7"/>
                <w:w w:val="105"/>
                <w:sz w:val="13"/>
                <w:lang w:val="it-IT"/>
              </w:rPr>
              <w:t xml:space="preserve"> </w:t>
            </w:r>
            <w:r w:rsidRPr="008B1F18">
              <w:rPr>
                <w:w w:val="105"/>
                <w:sz w:val="13"/>
                <w:lang w:val="it-IT"/>
              </w:rPr>
              <w:t>appaltante</w:t>
            </w:r>
            <w:r w:rsidRPr="008B1F18">
              <w:rPr>
                <w:spacing w:val="-9"/>
                <w:w w:val="105"/>
                <w:sz w:val="13"/>
                <w:lang w:val="it-IT"/>
              </w:rPr>
              <w:t xml:space="preserve"> </w:t>
            </w:r>
            <w:r w:rsidRPr="008B1F18">
              <w:rPr>
                <w:w w:val="105"/>
                <w:sz w:val="13"/>
                <w:lang w:val="it-IT"/>
              </w:rPr>
              <w:t>nei</w:t>
            </w:r>
            <w:r w:rsidRPr="008B1F18">
              <w:rPr>
                <w:spacing w:val="-9"/>
                <w:w w:val="105"/>
                <w:sz w:val="13"/>
                <w:lang w:val="it-IT"/>
              </w:rPr>
              <w:t xml:space="preserve"> </w:t>
            </w:r>
            <w:r w:rsidRPr="008B1F18">
              <w:rPr>
                <w:w w:val="105"/>
                <w:sz w:val="13"/>
                <w:lang w:val="it-IT"/>
              </w:rPr>
              <w:t>confronti</w:t>
            </w:r>
            <w:r w:rsidRPr="008B1F18">
              <w:rPr>
                <w:spacing w:val="-6"/>
                <w:w w:val="105"/>
                <w:sz w:val="13"/>
                <w:lang w:val="it-IT"/>
              </w:rPr>
              <w:t xml:space="preserve"> </w:t>
            </w:r>
            <w:r w:rsidRPr="008B1F18">
              <w:rPr>
                <w:w w:val="105"/>
                <w:sz w:val="13"/>
                <w:lang w:val="it-IT"/>
              </w:rPr>
              <w:t>del</w:t>
            </w:r>
            <w:r w:rsidRPr="008B1F18">
              <w:rPr>
                <w:spacing w:val="-8"/>
                <w:w w:val="105"/>
                <w:sz w:val="13"/>
                <w:lang w:val="it-IT"/>
              </w:rPr>
              <w:t xml:space="preserve"> </w:t>
            </w:r>
            <w:r w:rsidRPr="008B1F18">
              <w:rPr>
                <w:w w:val="105"/>
                <w:sz w:val="13"/>
                <w:lang w:val="it-IT"/>
              </w:rPr>
              <w:t>medesimo</w:t>
            </w:r>
            <w:r w:rsidRPr="008B1F18">
              <w:rPr>
                <w:spacing w:val="-9"/>
                <w:w w:val="105"/>
                <w:sz w:val="13"/>
                <w:lang w:val="it-IT"/>
              </w:rPr>
              <w:t xml:space="preserve"> </w:t>
            </w:r>
            <w:r w:rsidRPr="008B1F18">
              <w:rPr>
                <w:w w:val="105"/>
                <w:sz w:val="13"/>
                <w:lang w:val="it-IT"/>
              </w:rPr>
              <w:t>operatore economico?</w:t>
            </w:r>
          </w:p>
        </w:tc>
        <w:tc>
          <w:tcPr>
            <w:tcW w:w="4510" w:type="dxa"/>
            <w:tcBorders>
              <w:left w:val="single" w:sz="4" w:space="0" w:color="010101"/>
              <w:bottom w:val="single" w:sz="4" w:space="0" w:color="010101"/>
            </w:tcBorders>
          </w:tcPr>
          <w:p w14:paraId="1A07E0D7" w14:textId="77777777" w:rsidR="0091346B" w:rsidRPr="008B1F18" w:rsidRDefault="00AE2379">
            <w:pPr>
              <w:pStyle w:val="TableParagraph"/>
              <w:spacing w:before="121"/>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bl>
    <w:p w14:paraId="06A31C45" w14:textId="77777777" w:rsidR="0091346B" w:rsidRPr="008B1F18" w:rsidRDefault="0091346B">
      <w:pPr>
        <w:rPr>
          <w:sz w:val="14"/>
        </w:rPr>
        <w:sectPr w:rsidR="0091346B" w:rsidRPr="008B1F18">
          <w:pgSz w:w="11900" w:h="16840"/>
          <w:pgMar w:top="1460" w:right="760" w:bottom="1540" w:left="840" w:header="1171" w:footer="1340" w:gutter="0"/>
          <w:cols w:space="720"/>
        </w:sectPr>
      </w:pPr>
    </w:p>
    <w:p w14:paraId="30F05F3F" w14:textId="77777777" w:rsidR="0091346B" w:rsidRPr="008B1F18" w:rsidRDefault="00AE2379">
      <w:pPr>
        <w:pStyle w:val="Titolo4"/>
        <w:rPr>
          <w:lang w:val="it-IT"/>
        </w:rPr>
      </w:pPr>
      <w:r w:rsidRPr="008B1F18">
        <w:rPr>
          <w:color w:val="010101"/>
          <w:w w:val="105"/>
          <w:lang w:val="it-IT"/>
        </w:rPr>
        <w:t>A</w:t>
      </w:r>
      <w:r w:rsidRPr="008B1F18">
        <w:rPr>
          <w:w w:val="105"/>
          <w:lang w:val="it-IT"/>
        </w:rPr>
        <w:t xml:space="preserve">: IDONEITÀ (Articolo 83, comma 1, lettera </w:t>
      </w:r>
      <w:r w:rsidRPr="008B1F18">
        <w:rPr>
          <w:i/>
          <w:w w:val="105"/>
          <w:lang w:val="it-IT"/>
        </w:rPr>
        <w:t>a)</w:t>
      </w:r>
      <w:r w:rsidRPr="008B1F18">
        <w:rPr>
          <w:w w:val="105"/>
          <w:lang w:val="it-IT"/>
        </w:rPr>
        <w:t>, del Codice)</w:t>
      </w:r>
    </w:p>
    <w:p w14:paraId="1082C962" w14:textId="77777777" w:rsidR="0091346B" w:rsidRPr="008B1F18" w:rsidRDefault="00DE04C1">
      <w:pPr>
        <w:pStyle w:val="Corpotesto"/>
        <w:spacing w:before="3"/>
        <w:rPr>
          <w:sz w:val="27"/>
          <w:lang w:val="it-IT"/>
        </w:rPr>
      </w:pPr>
      <w:r w:rsidRPr="008B1F18">
        <w:rPr>
          <w:noProof/>
          <w:lang w:val="it-IT" w:eastAsia="it-IT"/>
        </w:rPr>
        <mc:AlternateContent>
          <mc:Choice Requires="wps">
            <w:drawing>
              <wp:anchor distT="0" distB="0" distL="0" distR="0" simplePos="0" relativeHeight="251660288" behindDoc="0" locked="0" layoutInCell="1" allowOverlap="1" wp14:anchorId="03315C0F" wp14:editId="17A56FB6">
                <wp:simplePos x="0" y="0"/>
                <wp:positionH relativeFrom="page">
                  <wp:posOffset>767080</wp:posOffset>
                </wp:positionH>
                <wp:positionV relativeFrom="paragraph">
                  <wp:posOffset>230505</wp:posOffset>
                </wp:positionV>
                <wp:extent cx="5717540" cy="220345"/>
                <wp:effectExtent l="0" t="0" r="16510" b="27305"/>
                <wp:wrapTopAndBottom/>
                <wp:docPr id="8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220345"/>
                        </a:xfrm>
                        <a:prstGeom prst="rect">
                          <a:avLst/>
                        </a:prstGeom>
                        <a:solidFill>
                          <a:srgbClr val="BFBFBF"/>
                        </a:solidFill>
                        <a:ln w="6096">
                          <a:solidFill>
                            <a:srgbClr val="010101"/>
                          </a:solidFill>
                          <a:miter lim="800000"/>
                          <a:headEnd/>
                          <a:tailEnd/>
                        </a:ln>
                      </wps:spPr>
                      <wps:txbx>
                        <w:txbxContent>
                          <w:p w14:paraId="54BEE2DB" w14:textId="77777777" w:rsidR="003364FB" w:rsidRPr="00AE2379" w:rsidRDefault="003364FB">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5" type="#_x0000_t202" style="position:absolute;margin-left:60.4pt;margin-top:18.15pt;width:450.2pt;height:17.3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" fillcolor="#bfbfbf" strokecolor="#010101" strokeweight=".48pt">
                <v:textbox inset="0,0,0,0">
                  <w:txbxContent>
                    <w:p w14:paraId="54BEE2DB" w14:textId="77777777" w:rsidR="003364FB" w:rsidRPr="00AE2379" w:rsidRDefault="003364FB">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v:textbox>
                <w10:wrap type="topAndBottom" anchorx="page"/>
              </v:shape>
            </w:pict>
          </mc:Fallback>
        </mc:AlternateContent>
      </w:r>
    </w:p>
    <w:p w14:paraId="047471BF" w14:textId="77777777" w:rsidR="0091346B" w:rsidRPr="008B1F18" w:rsidRDefault="0091346B">
      <w:pPr>
        <w:pStyle w:val="Corpotesto"/>
        <w:spacing w:before="6"/>
        <w:rPr>
          <w:sz w:val="7"/>
          <w:lang w:val="it-IT"/>
        </w:rPr>
      </w:pPr>
    </w:p>
    <w:tbl>
      <w:tblPr>
        <w:tblW w:w="0" w:type="auto"/>
        <w:tblInd w:w="360"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3FB34E26" w14:textId="77777777">
        <w:trPr>
          <w:trHeight w:hRule="exact" w:val="411"/>
        </w:trPr>
        <w:tc>
          <w:tcPr>
            <w:tcW w:w="4512" w:type="dxa"/>
            <w:tcBorders>
              <w:bottom w:val="single" w:sz="3" w:space="0" w:color="010101"/>
            </w:tcBorders>
          </w:tcPr>
          <w:p w14:paraId="023C6842" w14:textId="77777777" w:rsidR="0091346B" w:rsidRPr="008B1F18" w:rsidRDefault="00AE2379">
            <w:pPr>
              <w:pStyle w:val="TableParagraph"/>
              <w:spacing w:before="119"/>
              <w:ind w:left="85" w:right="125"/>
              <w:rPr>
                <w:b/>
                <w:sz w:val="14"/>
              </w:rPr>
            </w:pPr>
            <w:proofErr w:type="spellStart"/>
            <w:r w:rsidRPr="008B1F18">
              <w:rPr>
                <w:b/>
                <w:color w:val="010101"/>
                <w:w w:val="105"/>
                <w:sz w:val="14"/>
              </w:rPr>
              <w:t>Idoneità</w:t>
            </w:r>
            <w:proofErr w:type="spellEnd"/>
          </w:p>
        </w:tc>
        <w:tc>
          <w:tcPr>
            <w:tcW w:w="4512" w:type="dxa"/>
            <w:tcBorders>
              <w:bottom w:val="single" w:sz="3" w:space="0" w:color="010101"/>
              <w:right w:val="single" w:sz="3" w:space="0" w:color="010101"/>
            </w:tcBorders>
          </w:tcPr>
          <w:p w14:paraId="62786479"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p>
        </w:tc>
      </w:tr>
      <w:tr w:rsidR="0091346B" w:rsidRPr="008B1F18" w14:paraId="760B428E" w14:textId="77777777">
        <w:trPr>
          <w:trHeight w:hRule="exact" w:val="281"/>
        </w:trPr>
        <w:tc>
          <w:tcPr>
            <w:tcW w:w="4512" w:type="dxa"/>
            <w:tcBorders>
              <w:top w:val="single" w:sz="3" w:space="0" w:color="010101"/>
              <w:bottom w:val="nil"/>
            </w:tcBorders>
          </w:tcPr>
          <w:p w14:paraId="5CC9F0A1" w14:textId="77777777" w:rsidR="0091346B" w:rsidRPr="008B1F18" w:rsidRDefault="00AE2379" w:rsidP="00271A90">
            <w:pPr>
              <w:pStyle w:val="TableParagraph"/>
              <w:numPr>
                <w:ilvl w:val="0"/>
                <w:numId w:val="25"/>
              </w:numPr>
              <w:spacing w:before="119"/>
              <w:ind w:left="344" w:right="125" w:hanging="259"/>
              <w:rPr>
                <w:b/>
                <w:sz w:val="14"/>
                <w:lang w:val="it-IT"/>
              </w:rPr>
            </w:pPr>
            <w:r w:rsidRPr="008B1F18">
              <w:rPr>
                <w:b/>
                <w:color w:val="010101"/>
                <w:w w:val="105"/>
                <w:sz w:val="14"/>
                <w:lang w:val="it-IT"/>
              </w:rPr>
              <w:t>Iscrizione in un registro professionale o commerciale</w:t>
            </w:r>
          </w:p>
        </w:tc>
        <w:tc>
          <w:tcPr>
            <w:tcW w:w="4512" w:type="dxa"/>
            <w:tcBorders>
              <w:top w:val="single" w:sz="3" w:space="0" w:color="010101"/>
              <w:bottom w:val="nil"/>
              <w:right w:val="single" w:sz="3" w:space="0" w:color="010101"/>
            </w:tcBorders>
          </w:tcPr>
          <w:p w14:paraId="4A212EBF" w14:textId="77777777" w:rsidR="0091346B" w:rsidRPr="008B1F18" w:rsidRDefault="00AE2379">
            <w:pPr>
              <w:pStyle w:val="TableParagraph"/>
              <w:spacing w:before="119"/>
              <w:ind w:left="85"/>
              <w:rPr>
                <w:sz w:val="14"/>
              </w:rPr>
            </w:pPr>
            <w:r w:rsidRPr="008B1F18">
              <w:rPr>
                <w:color w:val="010101"/>
                <w:w w:val="105"/>
                <w:sz w:val="14"/>
              </w:rPr>
              <w:t>[………….…]</w:t>
            </w:r>
          </w:p>
        </w:tc>
      </w:tr>
      <w:tr w:rsidR="0091346B" w:rsidRPr="00E57A2C" w14:paraId="59014C0C" w14:textId="77777777">
        <w:trPr>
          <w:trHeight w:hRule="exact" w:val="265"/>
        </w:trPr>
        <w:tc>
          <w:tcPr>
            <w:tcW w:w="4512" w:type="dxa"/>
            <w:tcBorders>
              <w:top w:val="nil"/>
              <w:bottom w:val="nil"/>
            </w:tcBorders>
          </w:tcPr>
          <w:p w14:paraId="29053461" w14:textId="77777777" w:rsidR="0091346B" w:rsidRPr="008B1F18" w:rsidRDefault="00AE2379">
            <w:pPr>
              <w:pStyle w:val="TableParagraph"/>
              <w:spacing w:line="172" w:lineRule="exact"/>
              <w:ind w:left="362" w:right="125"/>
              <w:rPr>
                <w:sz w:val="14"/>
                <w:lang w:val="it-IT"/>
              </w:rPr>
            </w:pPr>
            <w:r w:rsidRPr="008B1F18">
              <w:rPr>
                <w:b/>
                <w:color w:val="010101"/>
                <w:w w:val="105"/>
                <w:sz w:val="14"/>
                <w:lang w:val="it-IT"/>
              </w:rPr>
              <w:t xml:space="preserve">tenuto nello Stato membro di stabilimento </w:t>
            </w:r>
            <w:r w:rsidRPr="008B1F18">
              <w:rPr>
                <w:color w:val="010101"/>
                <w:w w:val="105"/>
                <w:sz w:val="14"/>
                <w:lang w:val="it-IT"/>
              </w:rPr>
              <w:t>(</w:t>
            </w:r>
            <w:r w:rsidRPr="008B1F18">
              <w:rPr>
                <w:color w:val="010101"/>
                <w:w w:val="105"/>
                <w:position w:val="7"/>
                <w:sz w:val="9"/>
                <w:lang w:val="it-IT"/>
              </w:rPr>
              <w:t>27</w:t>
            </w:r>
            <w:r w:rsidRPr="008B1F18">
              <w:rPr>
                <w:color w:val="010101"/>
                <w:w w:val="105"/>
                <w:sz w:val="14"/>
                <w:lang w:val="it-IT"/>
              </w:rPr>
              <w:t>)</w:t>
            </w:r>
          </w:p>
        </w:tc>
        <w:tc>
          <w:tcPr>
            <w:tcW w:w="4512" w:type="dxa"/>
            <w:tcBorders>
              <w:top w:val="nil"/>
              <w:bottom w:val="nil"/>
              <w:right w:val="single" w:sz="3" w:space="0" w:color="010101"/>
            </w:tcBorders>
          </w:tcPr>
          <w:p w14:paraId="47B72B34" w14:textId="77777777" w:rsidR="0091346B" w:rsidRPr="008B1F18" w:rsidRDefault="0091346B">
            <w:pPr>
              <w:rPr>
                <w:lang w:val="it-IT"/>
              </w:rPr>
            </w:pPr>
          </w:p>
        </w:tc>
      </w:tr>
      <w:tr w:rsidR="0091346B" w:rsidRPr="00E57A2C" w14:paraId="093A3954" w14:textId="77777777">
        <w:trPr>
          <w:trHeight w:hRule="exact" w:val="535"/>
        </w:trPr>
        <w:tc>
          <w:tcPr>
            <w:tcW w:w="4512" w:type="dxa"/>
            <w:tcBorders>
              <w:top w:val="nil"/>
              <w:bottom w:val="nil"/>
            </w:tcBorders>
          </w:tcPr>
          <w:p w14:paraId="21CF4041" w14:textId="77777777" w:rsidR="0091346B" w:rsidRPr="008B1F18" w:rsidRDefault="0091346B">
            <w:pPr>
              <w:pStyle w:val="TableParagraph"/>
              <w:spacing w:before="2"/>
              <w:rPr>
                <w:sz w:val="17"/>
                <w:lang w:val="it-IT"/>
              </w:rPr>
            </w:pPr>
          </w:p>
          <w:p w14:paraId="26E0B390" w14:textId="77777777" w:rsidR="0091346B" w:rsidRPr="008B1F18" w:rsidRDefault="00AE2379">
            <w:pPr>
              <w:pStyle w:val="TableParagraph"/>
              <w:spacing w:line="249" w:lineRule="auto"/>
              <w:ind w:left="362" w:right="125"/>
              <w:rPr>
                <w:sz w:val="14"/>
                <w:lang w:val="it-IT"/>
              </w:rPr>
            </w:pPr>
            <w:r w:rsidRPr="008B1F18">
              <w:rPr>
                <w:color w:val="010101"/>
                <w:w w:val="105"/>
                <w:sz w:val="14"/>
                <w:lang w:val="it-IT"/>
              </w:rPr>
              <w:t>Se la documentazione pertinente è disponibile elettronicamente, indicare:</w:t>
            </w:r>
          </w:p>
        </w:tc>
        <w:tc>
          <w:tcPr>
            <w:tcW w:w="4512" w:type="dxa"/>
            <w:tcBorders>
              <w:top w:val="nil"/>
              <w:bottom w:val="nil"/>
              <w:right w:val="single" w:sz="3" w:space="0" w:color="010101"/>
            </w:tcBorders>
          </w:tcPr>
          <w:p w14:paraId="15556CC3" w14:textId="77777777" w:rsidR="0091346B" w:rsidRPr="008B1F18" w:rsidRDefault="00AE2379">
            <w:pPr>
              <w:pStyle w:val="TableParagraph"/>
              <w:spacing w:before="81" w:line="247" w:lineRule="auto"/>
              <w:ind w:left="85"/>
              <w:rPr>
                <w:sz w:val="14"/>
                <w:lang w:val="it-IT"/>
              </w:rPr>
            </w:pPr>
            <w:r w:rsidRPr="008B1F18">
              <w:rPr>
                <w:color w:val="010101"/>
                <w:w w:val="105"/>
                <w:sz w:val="14"/>
                <w:lang w:val="it-IT"/>
              </w:rPr>
              <w:t>(indirizzo web, autorità o organismo di emanazione, riferimento preciso della documentazione):</w:t>
            </w:r>
          </w:p>
        </w:tc>
      </w:tr>
      <w:tr w:rsidR="0091346B" w:rsidRPr="008B1F18" w14:paraId="673D6B35" w14:textId="77777777">
        <w:trPr>
          <w:trHeight w:hRule="exact" w:val="284"/>
        </w:trPr>
        <w:tc>
          <w:tcPr>
            <w:tcW w:w="4512" w:type="dxa"/>
            <w:tcBorders>
              <w:top w:val="nil"/>
            </w:tcBorders>
          </w:tcPr>
          <w:p w14:paraId="19B5FFBE" w14:textId="77777777" w:rsidR="0091346B" w:rsidRPr="008B1F18" w:rsidRDefault="0091346B">
            <w:pPr>
              <w:rPr>
                <w:lang w:val="it-IT"/>
              </w:rPr>
            </w:pPr>
          </w:p>
        </w:tc>
        <w:tc>
          <w:tcPr>
            <w:tcW w:w="4512" w:type="dxa"/>
            <w:tcBorders>
              <w:top w:val="nil"/>
              <w:right w:val="single" w:sz="3" w:space="0" w:color="010101"/>
            </w:tcBorders>
          </w:tcPr>
          <w:p w14:paraId="7620E6A6"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29AD2446" w14:textId="77777777">
        <w:trPr>
          <w:trHeight w:hRule="exact" w:val="2101"/>
        </w:trPr>
        <w:tc>
          <w:tcPr>
            <w:tcW w:w="4512" w:type="dxa"/>
          </w:tcPr>
          <w:p w14:paraId="3A46C8AA" w14:textId="77777777" w:rsidR="0091346B" w:rsidRPr="008B1F18" w:rsidRDefault="00AE2379" w:rsidP="00271A90">
            <w:pPr>
              <w:pStyle w:val="TableParagraph"/>
              <w:numPr>
                <w:ilvl w:val="1"/>
                <w:numId w:val="9"/>
              </w:numPr>
              <w:spacing w:before="119"/>
              <w:ind w:right="125"/>
              <w:rPr>
                <w:b/>
                <w:sz w:val="14"/>
                <w:lang w:val="it-IT"/>
              </w:rPr>
            </w:pPr>
            <w:r w:rsidRPr="008B1F18">
              <w:rPr>
                <w:b/>
                <w:color w:val="010101"/>
                <w:w w:val="105"/>
                <w:sz w:val="14"/>
                <w:lang w:val="it-IT"/>
              </w:rPr>
              <w:t>Per gli appalti di servizi:</w:t>
            </w:r>
          </w:p>
          <w:p w14:paraId="488CF7A0" w14:textId="77777777" w:rsidR="0091346B" w:rsidRPr="008B1F18" w:rsidRDefault="0091346B">
            <w:pPr>
              <w:pStyle w:val="TableParagraph"/>
              <w:rPr>
                <w:sz w:val="14"/>
                <w:lang w:val="it-IT"/>
              </w:rPr>
            </w:pPr>
          </w:p>
          <w:p w14:paraId="6304951B" w14:textId="77777777" w:rsidR="0091346B" w:rsidRPr="008B1F18" w:rsidRDefault="0091346B">
            <w:pPr>
              <w:pStyle w:val="TableParagraph"/>
              <w:rPr>
                <w:sz w:val="14"/>
                <w:lang w:val="it-IT"/>
              </w:rPr>
            </w:pPr>
          </w:p>
          <w:p w14:paraId="41D920CC" w14:textId="77777777" w:rsidR="0091346B" w:rsidRPr="008B1F18" w:rsidRDefault="00AE2379">
            <w:pPr>
              <w:pStyle w:val="TableParagraph"/>
              <w:spacing w:before="86" w:line="249" w:lineRule="auto"/>
              <w:ind w:left="362" w:right="125"/>
              <w:rPr>
                <w:sz w:val="14"/>
                <w:lang w:val="it-IT"/>
              </w:rPr>
            </w:pPr>
            <w:r w:rsidRPr="008B1F18">
              <w:rPr>
                <w:color w:val="010101"/>
                <w:w w:val="105"/>
                <w:sz w:val="14"/>
                <w:lang w:val="it-IT"/>
              </w:rPr>
              <w:t xml:space="preserve">È richiesta una particolare </w:t>
            </w:r>
            <w:r w:rsidRPr="008B1F18">
              <w:rPr>
                <w:b/>
                <w:color w:val="010101"/>
                <w:w w:val="105"/>
                <w:sz w:val="14"/>
                <w:lang w:val="it-IT"/>
              </w:rPr>
              <w:t xml:space="preserve">autorizzazione o appartenenza </w:t>
            </w:r>
            <w:r w:rsidRPr="008B1F18">
              <w:rPr>
                <w:color w:val="010101"/>
                <w:w w:val="105"/>
                <w:sz w:val="14"/>
                <w:lang w:val="it-IT"/>
              </w:rPr>
              <w:t xml:space="preserve">a una particolare </w:t>
            </w:r>
            <w:r w:rsidRPr="008B1F18">
              <w:rPr>
                <w:w w:val="105"/>
                <w:sz w:val="14"/>
                <w:lang w:val="it-IT"/>
              </w:rPr>
              <w:t xml:space="preserve">organizzazione (elenchi, albi, ecc.) per </w:t>
            </w:r>
            <w:r w:rsidRPr="008B1F18">
              <w:rPr>
                <w:color w:val="010101"/>
                <w:w w:val="105"/>
                <w:sz w:val="14"/>
                <w:lang w:val="it-IT"/>
              </w:rPr>
              <w:t>poter prestare il servizio di cui trattasi nel paese di stabilimento dell'operatore economico?</w:t>
            </w:r>
          </w:p>
          <w:p w14:paraId="41CC12D8" w14:textId="77777777" w:rsidR="0091346B" w:rsidRPr="008B1F18" w:rsidRDefault="0091346B">
            <w:pPr>
              <w:pStyle w:val="TableParagraph"/>
              <w:rPr>
                <w:sz w:val="14"/>
                <w:lang w:val="it-IT"/>
              </w:rPr>
            </w:pPr>
          </w:p>
          <w:p w14:paraId="4CFBAF0D" w14:textId="77777777" w:rsidR="0091346B" w:rsidRPr="008B1F18" w:rsidRDefault="00AE2379">
            <w:pPr>
              <w:pStyle w:val="TableParagraph"/>
              <w:spacing w:before="122" w:line="249" w:lineRule="auto"/>
              <w:ind w:left="85" w:right="125"/>
              <w:rPr>
                <w:sz w:val="14"/>
                <w:lang w:val="it-IT"/>
              </w:rPr>
            </w:pPr>
            <w:r w:rsidRPr="008B1F18">
              <w:rPr>
                <w:color w:val="010101"/>
                <w:w w:val="105"/>
                <w:sz w:val="14"/>
                <w:lang w:val="it-IT"/>
              </w:rPr>
              <w:t>Se la documentazione pertinente è disponibile elettronicamente, indicare:</w:t>
            </w:r>
          </w:p>
        </w:tc>
        <w:tc>
          <w:tcPr>
            <w:tcW w:w="4512" w:type="dxa"/>
            <w:tcBorders>
              <w:right w:val="single" w:sz="3" w:space="0" w:color="010101"/>
            </w:tcBorders>
          </w:tcPr>
          <w:p w14:paraId="6E77639B" w14:textId="77777777" w:rsidR="0091346B" w:rsidRPr="008B1F18" w:rsidRDefault="0091346B">
            <w:pPr>
              <w:pStyle w:val="TableParagraph"/>
              <w:rPr>
                <w:sz w:val="14"/>
                <w:lang w:val="it-IT"/>
              </w:rPr>
            </w:pPr>
          </w:p>
          <w:p w14:paraId="753521FF" w14:textId="77777777" w:rsidR="0091346B" w:rsidRPr="008B1F18" w:rsidRDefault="0091346B">
            <w:pPr>
              <w:pStyle w:val="TableParagraph"/>
              <w:spacing w:before="11"/>
              <w:rPr>
                <w:sz w:val="10"/>
                <w:lang w:val="it-IT"/>
              </w:rPr>
            </w:pPr>
          </w:p>
          <w:p w14:paraId="12663B09" w14:textId="77777777" w:rsidR="0091346B" w:rsidRPr="008B1F18" w:rsidRDefault="00AE2379">
            <w:pPr>
              <w:pStyle w:val="TableParagraph"/>
              <w:ind w:left="85"/>
              <w:rPr>
                <w:sz w:val="14"/>
                <w:lang w:val="it-IT"/>
              </w:rPr>
            </w:pPr>
            <w:r w:rsidRPr="008B1F18">
              <w:rPr>
                <w:color w:val="010101"/>
                <w:w w:val="105"/>
                <w:sz w:val="14"/>
                <w:lang w:val="it-IT"/>
              </w:rPr>
              <w:t>[ ] Sì [ ] No</w:t>
            </w:r>
          </w:p>
          <w:p w14:paraId="76F3846F" w14:textId="77777777" w:rsidR="0091346B" w:rsidRPr="008B1F18" w:rsidRDefault="0091346B">
            <w:pPr>
              <w:pStyle w:val="TableParagraph"/>
              <w:rPr>
                <w:sz w:val="15"/>
                <w:lang w:val="it-IT"/>
              </w:rPr>
            </w:pPr>
          </w:p>
          <w:p w14:paraId="772C910E" w14:textId="77777777" w:rsidR="0091346B" w:rsidRPr="008B1F18" w:rsidRDefault="00AE2379">
            <w:pPr>
              <w:pStyle w:val="TableParagraph"/>
              <w:spacing w:before="1" w:line="249" w:lineRule="auto"/>
              <w:ind w:left="85"/>
              <w:rPr>
                <w:sz w:val="14"/>
                <w:lang w:val="it-IT"/>
              </w:rPr>
            </w:pPr>
            <w:r w:rsidRPr="008B1F18">
              <w:rPr>
                <w:color w:val="010101"/>
                <w:w w:val="105"/>
                <w:sz w:val="14"/>
                <w:lang w:val="it-IT"/>
              </w:rPr>
              <w:t>In caso affermativo, specificare quale documentazione e se l'operatore economico ne dispone: [ …] [ ] Sì [ ] No</w:t>
            </w:r>
          </w:p>
          <w:p w14:paraId="03C5B44F" w14:textId="77777777" w:rsidR="0091346B" w:rsidRPr="008B1F18" w:rsidRDefault="0091346B">
            <w:pPr>
              <w:pStyle w:val="TableParagraph"/>
              <w:rPr>
                <w:sz w:val="14"/>
                <w:lang w:val="it-IT"/>
              </w:rPr>
            </w:pPr>
          </w:p>
          <w:p w14:paraId="52A2F5AB" w14:textId="77777777" w:rsidR="0091346B" w:rsidRPr="008B1F18" w:rsidRDefault="00AE2379">
            <w:pPr>
              <w:pStyle w:val="TableParagraph"/>
              <w:spacing w:before="125" w:line="247" w:lineRule="auto"/>
              <w:ind w:left="85"/>
              <w:rPr>
                <w:sz w:val="14"/>
                <w:lang w:val="it-IT"/>
              </w:rPr>
            </w:pPr>
            <w:r w:rsidRPr="008B1F18">
              <w:rPr>
                <w:color w:val="010101"/>
                <w:w w:val="105"/>
                <w:sz w:val="14"/>
                <w:lang w:val="it-IT"/>
              </w:rPr>
              <w:t>(indirizzo web, autorità o organismo di emanazione, riferimento preciso della documentazione):</w:t>
            </w:r>
          </w:p>
          <w:p w14:paraId="50B77916" w14:textId="77777777" w:rsidR="0091346B" w:rsidRPr="008B1F18" w:rsidRDefault="00AE2379">
            <w:pPr>
              <w:pStyle w:val="TableParagraph"/>
              <w:spacing w:before="118"/>
              <w:ind w:left="85"/>
              <w:rPr>
                <w:sz w:val="14"/>
              </w:rPr>
            </w:pPr>
            <w:r w:rsidRPr="008B1F18">
              <w:rPr>
                <w:color w:val="010101"/>
                <w:w w:val="105"/>
                <w:sz w:val="14"/>
              </w:rPr>
              <w:t>[…………][……….…][…………]</w:t>
            </w:r>
          </w:p>
        </w:tc>
      </w:tr>
    </w:tbl>
    <w:p w14:paraId="6DDBA0C9" w14:textId="77777777" w:rsidR="00B21E7A" w:rsidRDefault="00B21E7A" w:rsidP="00B21E7A">
      <w:pPr>
        <w:pStyle w:val="Numerazioneperbuste"/>
        <w:numPr>
          <w:ilvl w:val="0"/>
          <w:numId w:val="0"/>
        </w:numPr>
        <w:tabs>
          <w:tab w:val="left" w:pos="360"/>
        </w:tabs>
        <w:jc w:val="both"/>
      </w:pPr>
    </w:p>
    <w:p w14:paraId="1DB424B3" w14:textId="77777777" w:rsidR="00B21E7A" w:rsidRDefault="00B21E7A" w:rsidP="00B21E7A">
      <w:pPr>
        <w:pStyle w:val="Numerazioneperbuste"/>
        <w:numPr>
          <w:ilvl w:val="0"/>
          <w:numId w:val="34"/>
        </w:numPr>
        <w:tabs>
          <w:tab w:val="left" w:pos="360"/>
        </w:tabs>
        <w:ind w:left="357" w:hanging="357"/>
        <w:jc w:val="both"/>
        <w:rPr>
          <w:rFonts w:ascii="Gill Sans MT" w:hAnsi="Gill Sans MT" w:cs="Gill Sans MT"/>
          <w:szCs w:val="24"/>
        </w:rPr>
      </w:pPr>
      <w:r>
        <w:rPr>
          <w:rFonts w:ascii="Gill Sans MT" w:hAnsi="Gill Sans MT" w:cs="Gill Sans MT"/>
          <w:sz w:val="24"/>
          <w:szCs w:val="24"/>
        </w:rPr>
        <w:t>Che l’impresa dichiara remunerativa l’offerta economica presentata giacché per la sua formulazione ha preso atto e tenuto conto:</w:t>
      </w:r>
    </w:p>
    <w:p w14:paraId="22F0AD3D" w14:textId="77777777" w:rsidR="00B21E7A" w:rsidRPr="00B21E7A" w:rsidRDefault="00B21E7A" w:rsidP="00B21E7A">
      <w:pPr>
        <w:spacing w:line="360" w:lineRule="auto"/>
        <w:ind w:left="567" w:hanging="283"/>
        <w:jc w:val="both"/>
        <w:rPr>
          <w:rFonts w:ascii="Gill Sans MT" w:hAnsi="Gill Sans MT" w:cs="Gill Sans MT"/>
          <w:sz w:val="24"/>
          <w:szCs w:val="24"/>
          <w:lang w:val="it-IT"/>
        </w:rPr>
      </w:pPr>
      <w:r w:rsidRPr="00B21E7A">
        <w:rPr>
          <w:rFonts w:ascii="Gill Sans MT" w:hAnsi="Gill Sans MT" w:cs="Gill Sans MT"/>
          <w:szCs w:val="24"/>
          <w:lang w:val="it-IT"/>
        </w:rPr>
        <w:t>a)</w:t>
      </w:r>
      <w:r w:rsidRPr="00B21E7A">
        <w:rPr>
          <w:rFonts w:ascii="Gill Sans MT" w:hAnsi="Gill Sans MT" w:cs="Gill Sans MT"/>
          <w:szCs w:val="24"/>
          <w:lang w:val="it-IT"/>
        </w:rPr>
        <w:tab/>
      </w:r>
      <w:r w:rsidRPr="00B21E7A">
        <w:rPr>
          <w:rFonts w:ascii="Gill Sans MT" w:hAnsi="Gill Sans MT" w:cs="Gill Sans MT"/>
          <w:sz w:val="24"/>
          <w:szCs w:val="24"/>
          <w:lang w:val="it-IT"/>
        </w:rPr>
        <w:t>delle condizioni contrattuali e degli oneri compresi quelli eventuali relativi in materia di sicurezza, di assicurazione, di condizioni di lavoro e di previdenza e assistenza in vigore nel luogo dove devono essere svolti i servizi/fornitura;</w:t>
      </w:r>
    </w:p>
    <w:p w14:paraId="0632B835" w14:textId="77777777" w:rsidR="00B21E7A" w:rsidRPr="00B21E7A" w:rsidRDefault="00B21E7A" w:rsidP="00B21E7A">
      <w:pPr>
        <w:spacing w:line="360" w:lineRule="auto"/>
        <w:ind w:left="567" w:hanging="283"/>
        <w:jc w:val="both"/>
        <w:rPr>
          <w:rFonts w:ascii="Gill Sans MT" w:hAnsi="Gill Sans MT" w:cs="Gill Sans MT"/>
          <w:sz w:val="24"/>
          <w:szCs w:val="24"/>
          <w:lang w:val="it-IT"/>
        </w:rPr>
      </w:pPr>
      <w:r w:rsidRPr="00B21E7A">
        <w:rPr>
          <w:rFonts w:ascii="Gill Sans MT" w:hAnsi="Gill Sans MT" w:cs="Gill Sans MT"/>
          <w:sz w:val="24"/>
          <w:szCs w:val="24"/>
          <w:lang w:val="it-IT"/>
        </w:rPr>
        <w:t>b)</w:t>
      </w:r>
      <w:r w:rsidRPr="00B21E7A">
        <w:rPr>
          <w:rFonts w:ascii="Gill Sans MT" w:hAnsi="Gill Sans MT" w:cs="Gill Sans MT"/>
          <w:sz w:val="24"/>
          <w:szCs w:val="24"/>
          <w:lang w:val="it-IT"/>
        </w:rPr>
        <w:tab/>
        <w:t xml:space="preserve">di tutte le circostanze generali, particolari e locali, nessuna esclusa ed </w:t>
      </w:r>
      <w:proofErr w:type="spellStart"/>
      <w:r w:rsidRPr="00B21E7A">
        <w:rPr>
          <w:rFonts w:ascii="Gill Sans MT" w:hAnsi="Gill Sans MT" w:cs="Gill Sans MT"/>
          <w:sz w:val="24"/>
          <w:szCs w:val="24"/>
          <w:lang w:val="it-IT"/>
        </w:rPr>
        <w:t>eccettuatache</w:t>
      </w:r>
      <w:proofErr w:type="spellEnd"/>
      <w:r w:rsidRPr="00B21E7A">
        <w:rPr>
          <w:rFonts w:ascii="Gill Sans MT" w:hAnsi="Gill Sans MT" w:cs="Gill Sans MT"/>
          <w:sz w:val="24"/>
          <w:szCs w:val="24"/>
          <w:lang w:val="it-IT"/>
        </w:rPr>
        <w:t xml:space="preserve"> possono avere influito o influire sia sulla prestazione dei </w:t>
      </w:r>
      <w:r w:rsidRPr="00B21E7A">
        <w:rPr>
          <w:rFonts w:ascii="Gill Sans MT" w:hAnsi="Gill Sans MT" w:cs="Gill Sans MT"/>
          <w:i/>
          <w:sz w:val="24"/>
          <w:szCs w:val="24"/>
          <w:lang w:val="it-IT"/>
        </w:rPr>
        <w:t>servizi/fornitura</w:t>
      </w:r>
      <w:r w:rsidRPr="00B21E7A">
        <w:rPr>
          <w:rFonts w:ascii="Gill Sans MT" w:hAnsi="Gill Sans MT" w:cs="Gill Sans MT"/>
          <w:sz w:val="24"/>
          <w:szCs w:val="24"/>
          <w:lang w:val="it-IT"/>
        </w:rPr>
        <w:t>, sia sulla determinazione della propria offerta;</w:t>
      </w:r>
    </w:p>
    <w:p w14:paraId="62D181D3" w14:textId="77777777" w:rsidR="00B21E7A" w:rsidRDefault="00B21E7A" w:rsidP="00B21E7A">
      <w:pPr>
        <w:pStyle w:val="Numerazioneperbuste"/>
        <w:numPr>
          <w:ilvl w:val="0"/>
          <w:numId w:val="34"/>
        </w:numPr>
        <w:tabs>
          <w:tab w:val="left" w:pos="360"/>
        </w:tabs>
        <w:ind w:left="357" w:hanging="357"/>
        <w:jc w:val="both"/>
        <w:rPr>
          <w:rFonts w:ascii="Gill Sans MT" w:hAnsi="Gill Sans MT" w:cs="Gill Sans MT"/>
          <w:sz w:val="24"/>
          <w:szCs w:val="24"/>
        </w:rPr>
      </w:pPr>
      <w:r>
        <w:rPr>
          <w:rFonts w:ascii="Gill Sans MT" w:hAnsi="Gill Sans MT" w:cs="Gill Sans MT"/>
          <w:sz w:val="24"/>
          <w:szCs w:val="24"/>
        </w:rPr>
        <w:t xml:space="preserve">Che l’impresa accetta, senza condizione o riserva alcuna, tutte le norme e disposizioni contenute nella documentazione gara; </w:t>
      </w:r>
    </w:p>
    <w:p w14:paraId="1A6E5AD0" w14:textId="77777777" w:rsidR="00B21E7A" w:rsidRDefault="00B21E7A" w:rsidP="00B21E7A">
      <w:pPr>
        <w:pStyle w:val="Numerazioneperbuste"/>
        <w:numPr>
          <w:ilvl w:val="0"/>
          <w:numId w:val="34"/>
        </w:numPr>
        <w:tabs>
          <w:tab w:val="left" w:pos="360"/>
        </w:tabs>
        <w:ind w:left="357" w:hanging="357"/>
        <w:jc w:val="both"/>
        <w:rPr>
          <w:rFonts w:ascii="Gill Sans MT" w:hAnsi="Gill Sans MT" w:cs="Gill Sans MT"/>
          <w:sz w:val="24"/>
          <w:szCs w:val="24"/>
        </w:rPr>
      </w:pPr>
      <w:r>
        <w:rPr>
          <w:rFonts w:ascii="Gill Sans MT" w:hAnsi="Gill Sans MT" w:cs="Gill Sans MT"/>
          <w:sz w:val="24"/>
          <w:szCs w:val="24"/>
        </w:rPr>
        <w:t>Che l’impresa accetta il patto di integrità allegato alla documentazione di gara (art. 1, comma 17, della l. 190/2012);</w:t>
      </w:r>
    </w:p>
    <w:p w14:paraId="601D110A" w14:textId="77777777" w:rsidR="00B21E7A" w:rsidRDefault="00B21E7A" w:rsidP="00B21E7A">
      <w:pPr>
        <w:pStyle w:val="Numerazioneperbuste"/>
        <w:numPr>
          <w:ilvl w:val="0"/>
          <w:numId w:val="0"/>
        </w:numPr>
        <w:jc w:val="both"/>
        <w:rPr>
          <w:rFonts w:ascii="Gill Sans MT" w:hAnsi="Gill Sans MT" w:cs="Gill Sans MT"/>
          <w:sz w:val="24"/>
          <w:szCs w:val="24"/>
        </w:rPr>
      </w:pPr>
    </w:p>
    <w:p w14:paraId="56239575"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2E2987C4" w14:textId="77777777" w:rsidR="00B21E7A" w:rsidRPr="00B21E7A" w:rsidRDefault="00B21E7A" w:rsidP="00B21E7A">
      <w:pPr>
        <w:ind w:firstLine="6379"/>
        <w:rPr>
          <w:rFonts w:ascii="Gill Sans MT" w:hAnsi="Gill Sans MT" w:cs="Gill Sans MT"/>
          <w:sz w:val="24"/>
          <w:szCs w:val="24"/>
          <w:lang w:val="it-IT"/>
        </w:rPr>
      </w:pPr>
      <w:r w:rsidRPr="00B21E7A">
        <w:rPr>
          <w:rFonts w:ascii="Gill Sans MT" w:hAnsi="Gill Sans MT" w:cs="Gill Sans MT"/>
          <w:sz w:val="24"/>
          <w:szCs w:val="24"/>
          <w:lang w:val="it-IT"/>
        </w:rPr>
        <w:t xml:space="preserve">Firma del legale  </w:t>
      </w:r>
    </w:p>
    <w:p w14:paraId="0A4A3104" w14:textId="77777777" w:rsidR="00B21E7A" w:rsidRPr="00B21E7A" w:rsidRDefault="00B21E7A" w:rsidP="00B21E7A">
      <w:pPr>
        <w:ind w:firstLine="6379"/>
        <w:rPr>
          <w:rFonts w:ascii="Gill Sans MT" w:eastAsia="Gill Sans MT" w:hAnsi="Gill Sans MT" w:cs="Gill Sans MT"/>
          <w:sz w:val="24"/>
          <w:szCs w:val="24"/>
          <w:lang w:val="it-IT"/>
        </w:rPr>
      </w:pPr>
      <w:r w:rsidRPr="00B21E7A">
        <w:rPr>
          <w:rFonts w:ascii="Gill Sans MT" w:hAnsi="Gill Sans MT" w:cs="Gill Sans MT"/>
          <w:sz w:val="24"/>
          <w:szCs w:val="24"/>
          <w:lang w:val="it-IT"/>
        </w:rPr>
        <w:t>rappresentante</w:t>
      </w:r>
      <w:r>
        <w:rPr>
          <w:rStyle w:val="Rimandonotaapidipagina"/>
          <w:rFonts w:ascii="Gill Sans MT" w:hAnsi="Gill Sans MT" w:cs="Gill Sans MT"/>
          <w:sz w:val="24"/>
          <w:szCs w:val="24"/>
        </w:rPr>
        <w:footnoteReference w:id="1"/>
      </w:r>
    </w:p>
    <w:p w14:paraId="5B470C84" w14:textId="77777777" w:rsidR="00B21E7A" w:rsidRDefault="00B21E7A" w:rsidP="00B21E7A">
      <w:pPr>
        <w:jc w:val="both"/>
        <w:rPr>
          <w:rFonts w:ascii="Gill Sans MT" w:hAnsi="Gill Sans MT" w:cs="Gill Sans MT"/>
          <w:sz w:val="24"/>
          <w:szCs w:val="24"/>
        </w:rPr>
      </w:pPr>
      <w:r w:rsidRPr="00B21E7A">
        <w:rPr>
          <w:rFonts w:ascii="Gill Sans MT" w:eastAsia="Gill Sans MT" w:hAnsi="Gill Sans MT" w:cs="Gill Sans MT"/>
          <w:sz w:val="24"/>
          <w:szCs w:val="24"/>
          <w:lang w:val="it-IT"/>
        </w:rPr>
        <w:t xml:space="preserve">                                                                                        </w:t>
      </w:r>
      <w:r>
        <w:rPr>
          <w:rFonts w:ascii="Gill Sans MT" w:hAnsi="Gill Sans MT" w:cs="Gill Sans MT"/>
          <w:sz w:val="24"/>
          <w:szCs w:val="24"/>
        </w:rPr>
        <w:t>_____________________</w:t>
      </w:r>
    </w:p>
    <w:p w14:paraId="4FB80848" w14:textId="77777777" w:rsidR="00B21E7A" w:rsidRDefault="00B21E7A" w:rsidP="00B21E7A">
      <w:pPr>
        <w:spacing w:before="120" w:after="120" w:line="360" w:lineRule="auto"/>
        <w:jc w:val="both"/>
        <w:rPr>
          <w:rFonts w:ascii="Gill Sans MT" w:eastAsia="Gill Sans MT" w:hAnsi="Gill Sans MT" w:cs="Gill Sans MT"/>
          <w:sz w:val="24"/>
          <w:szCs w:val="24"/>
        </w:rPr>
      </w:pPr>
      <w:proofErr w:type="spellStart"/>
      <w:r>
        <w:rPr>
          <w:rFonts w:ascii="Gill Sans MT" w:hAnsi="Gill Sans MT" w:cs="Gill Sans MT"/>
          <w:sz w:val="24"/>
          <w:szCs w:val="24"/>
        </w:rPr>
        <w:t>Allegati</w:t>
      </w:r>
      <w:proofErr w:type="spellEnd"/>
      <w:r>
        <w:rPr>
          <w:rFonts w:ascii="Gill Sans MT" w:hAnsi="Gill Sans MT" w:cs="Gill Sans MT"/>
          <w:sz w:val="24"/>
          <w:szCs w:val="24"/>
        </w:rPr>
        <w:t>:</w:t>
      </w:r>
    </w:p>
    <w:p w14:paraId="62229450"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eastAsia="Gill Sans MT" w:hAnsi="Gill Sans MT" w:cs="Gill Sans MT"/>
          <w:sz w:val="24"/>
          <w:szCs w:val="24"/>
        </w:rPr>
        <w:t xml:space="preserve"> </w:t>
      </w:r>
      <w:r>
        <w:rPr>
          <w:rFonts w:ascii="Gill Sans MT" w:hAnsi="Gill Sans MT" w:cs="Gill Sans MT"/>
          <w:sz w:val="24"/>
          <w:szCs w:val="24"/>
        </w:rPr>
        <w:t>_________________________________________________________________;</w:t>
      </w:r>
    </w:p>
    <w:p w14:paraId="63A098F4"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2318A4F4"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037CF617" w14:textId="77777777" w:rsidR="00B21E7A" w:rsidRDefault="00B21E7A" w:rsidP="00B21E7A">
      <w:pPr>
        <w:tabs>
          <w:tab w:val="left" w:pos="360"/>
        </w:tabs>
        <w:spacing w:before="120" w:after="120" w:line="360" w:lineRule="auto"/>
        <w:ind w:left="720"/>
        <w:jc w:val="both"/>
        <w:rPr>
          <w:rFonts w:ascii="Gill Sans MT" w:hAnsi="Gill Sans MT" w:cs="Gill Sans MT"/>
          <w:sz w:val="24"/>
          <w:szCs w:val="24"/>
        </w:rPr>
      </w:pPr>
    </w:p>
    <w:p w14:paraId="6BF994D6" w14:textId="77777777" w:rsidR="00B21E7A" w:rsidRDefault="00B21E7A" w:rsidP="00B21E7A">
      <w:pPr>
        <w:spacing w:before="120" w:after="120" w:line="360" w:lineRule="auto"/>
        <w:jc w:val="center"/>
        <w:rPr>
          <w:rFonts w:ascii="Gill Sans MT" w:hAnsi="Gill Sans MT" w:cs="Gill Sans MT"/>
          <w:i/>
          <w:sz w:val="24"/>
          <w:szCs w:val="24"/>
        </w:rPr>
      </w:pPr>
      <w:r>
        <w:rPr>
          <w:rFonts w:ascii="Gill Sans MT" w:hAnsi="Gill Sans MT" w:cs="Gill Sans MT"/>
          <w:i/>
          <w:sz w:val="24"/>
          <w:szCs w:val="24"/>
        </w:rPr>
        <w:t>AVVERTENZE</w:t>
      </w:r>
    </w:p>
    <w:p w14:paraId="60CFD6B1"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 xml:space="preserve">Le dichiarazioni sopra riportate, ai sensi dell’articolo 38 del </w:t>
      </w:r>
      <w:proofErr w:type="spellStart"/>
      <w:r w:rsidRPr="00B21E7A">
        <w:rPr>
          <w:rFonts w:ascii="Gill Sans MT" w:hAnsi="Gill Sans MT" w:cs="Gill Sans MT"/>
          <w:i/>
          <w:sz w:val="24"/>
          <w:szCs w:val="24"/>
          <w:lang w:val="it-IT"/>
        </w:rPr>
        <w:t>d.P.R.</w:t>
      </w:r>
      <w:proofErr w:type="spellEnd"/>
      <w:r w:rsidRPr="00B21E7A">
        <w:rPr>
          <w:rFonts w:ascii="Gill Sans MT" w:hAnsi="Gill Sans MT" w:cs="Gill Sans MT"/>
          <w:i/>
          <w:sz w:val="24"/>
          <w:szCs w:val="24"/>
          <w:lang w:val="it-IT"/>
        </w:rPr>
        <w:t xml:space="preserve"> 445/2000, devono essere prodotte unitamente a copia fotostatica non autenticata di un documento di identità del sottoscrittore in corso di validità.</w:t>
      </w:r>
    </w:p>
    <w:p w14:paraId="206C355F" w14:textId="77777777" w:rsidR="00B21E7A" w:rsidRPr="00B21E7A" w:rsidRDefault="00B21E7A" w:rsidP="00B21E7A">
      <w:pPr>
        <w:pageBreakBefore/>
        <w:spacing w:before="120" w:after="120" w:line="360" w:lineRule="auto"/>
        <w:jc w:val="center"/>
        <w:rPr>
          <w:rFonts w:ascii="Gill Sans MT" w:hAnsi="Gill Sans MT" w:cs="Gill Sans MT"/>
          <w:b/>
          <w:sz w:val="24"/>
          <w:szCs w:val="24"/>
          <w:lang w:val="it-IT"/>
        </w:rPr>
      </w:pPr>
      <w:r w:rsidRPr="00B21E7A">
        <w:rPr>
          <w:rFonts w:ascii="Gill Sans MT" w:hAnsi="Gill Sans MT" w:cs="Gill Sans MT"/>
          <w:b/>
          <w:sz w:val="24"/>
          <w:szCs w:val="24"/>
          <w:lang w:val="it-IT"/>
        </w:rPr>
        <w:t>QUADRO A – DATI POSIZIONI CONTRIBUTIVE</w:t>
      </w:r>
    </w:p>
    <w:p w14:paraId="724834A8" w14:textId="77777777" w:rsidR="00B21E7A" w:rsidRPr="00B21E7A" w:rsidRDefault="00B21E7A" w:rsidP="00B21E7A">
      <w:pPr>
        <w:spacing w:before="120" w:after="120" w:line="360" w:lineRule="auto"/>
        <w:jc w:val="both"/>
        <w:rPr>
          <w:rFonts w:ascii="Gill Sans MT" w:hAnsi="Gill Sans MT" w:cs="Gill Sans MT"/>
          <w:i/>
          <w:sz w:val="24"/>
          <w:szCs w:val="24"/>
          <w:lang w:val="it-IT"/>
        </w:rPr>
      </w:pPr>
      <w:r w:rsidRPr="00B21E7A">
        <w:rPr>
          <w:rFonts w:ascii="Gill Sans MT" w:hAnsi="Gill Sans MT" w:cs="Gill Sans MT"/>
          <w:b/>
          <w:sz w:val="24"/>
          <w:szCs w:val="24"/>
          <w:lang w:val="it-IT"/>
        </w:rPr>
        <w:t>A.1 RAGIONE/DENOMINAZIONE SOCIALE</w:t>
      </w:r>
    </w:p>
    <w:p w14:paraId="5719053E"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_________________________________________</w:t>
      </w:r>
    </w:p>
    <w:p w14:paraId="75EB113C"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b/>
          <w:sz w:val="24"/>
          <w:szCs w:val="24"/>
          <w:lang w:val="it-IT"/>
        </w:rPr>
        <w:t>A.2 CCNL APPLICATO</w:t>
      </w:r>
    </w:p>
    <w:p w14:paraId="56011259"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b/>
          <w:sz w:val="24"/>
          <w:szCs w:val="24"/>
          <w:lang w:val="it-IT"/>
        </w:rPr>
        <w:t>___________________________________</w:t>
      </w:r>
    </w:p>
    <w:p w14:paraId="0229BB60"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A.3 DIMENSIONE AZIENDALE</w:t>
      </w:r>
    </w:p>
    <w:p w14:paraId="1605F997"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N. dipendenti ________________</w:t>
      </w:r>
    </w:p>
    <w:p w14:paraId="7E44D3AC"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A.4 DATI INAIL</w:t>
      </w:r>
    </w:p>
    <w:p w14:paraId="317958B5"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Codice ditta ___________________________</w:t>
      </w:r>
    </w:p>
    <w:p w14:paraId="174CEEE6"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PAT sede legale impresa ______________________</w:t>
      </w:r>
    </w:p>
    <w:p w14:paraId="7D75AA8B"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A.5 DATI INPS</w:t>
      </w:r>
    </w:p>
    <w:p w14:paraId="261C9128"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matricola azienda ________________________</w:t>
      </w:r>
    </w:p>
    <w:p w14:paraId="30F96C58"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codice sede INPS_________________________</w:t>
      </w:r>
    </w:p>
    <w:p w14:paraId="6BBE4A60" w14:textId="77777777" w:rsidR="00B21E7A" w:rsidRPr="00B21E7A" w:rsidRDefault="00B21E7A" w:rsidP="00B21E7A">
      <w:pPr>
        <w:spacing w:before="120" w:after="120" w:line="360" w:lineRule="auto"/>
        <w:jc w:val="both"/>
        <w:rPr>
          <w:rFonts w:ascii="Gill Sans MT" w:hAnsi="Gill Sans MT" w:cs="Gill Sans MT"/>
          <w:b/>
          <w:sz w:val="24"/>
          <w:szCs w:val="24"/>
          <w:lang w:val="it-IT"/>
        </w:rPr>
      </w:pPr>
    </w:p>
    <w:p w14:paraId="7E383FFB"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4EFB6ACE" w14:textId="77777777" w:rsidR="00B21E7A" w:rsidRPr="00B21E7A" w:rsidRDefault="00B21E7A" w:rsidP="00B21E7A">
      <w:pPr>
        <w:ind w:firstLine="6379"/>
        <w:rPr>
          <w:rFonts w:ascii="Gill Sans MT" w:eastAsia="Gill Sans MT" w:hAnsi="Gill Sans MT" w:cs="Gill Sans MT"/>
          <w:sz w:val="24"/>
          <w:szCs w:val="24"/>
          <w:lang w:val="it-IT"/>
        </w:rPr>
      </w:pPr>
      <w:r w:rsidRPr="00B21E7A">
        <w:rPr>
          <w:rFonts w:ascii="Gill Sans MT" w:hAnsi="Gill Sans MT" w:cs="Gill Sans MT"/>
          <w:sz w:val="24"/>
          <w:szCs w:val="24"/>
          <w:lang w:val="it-IT"/>
        </w:rPr>
        <w:t xml:space="preserve">Firma del legale  </w:t>
      </w:r>
    </w:p>
    <w:p w14:paraId="1E3D4CF6" w14:textId="77777777" w:rsidR="00B21E7A" w:rsidRPr="00B21E7A" w:rsidRDefault="00B21E7A" w:rsidP="00B21E7A">
      <w:pPr>
        <w:ind w:firstLine="6379"/>
        <w:rPr>
          <w:rFonts w:ascii="Gill Sans MT" w:eastAsia="Gill Sans MT" w:hAnsi="Gill Sans MT" w:cs="Gill Sans MT"/>
          <w:sz w:val="24"/>
          <w:szCs w:val="24"/>
          <w:vertAlign w:val="superscript"/>
          <w:lang w:val="it-IT"/>
        </w:rPr>
      </w:pPr>
      <w:r w:rsidRPr="00B21E7A">
        <w:rPr>
          <w:rFonts w:ascii="Gill Sans MT" w:eastAsia="Gill Sans MT" w:hAnsi="Gill Sans MT" w:cs="Gill Sans MT"/>
          <w:sz w:val="24"/>
          <w:szCs w:val="24"/>
          <w:lang w:val="it-IT"/>
        </w:rPr>
        <w:t xml:space="preserve"> </w:t>
      </w:r>
      <w:r w:rsidRPr="00B21E7A">
        <w:rPr>
          <w:rFonts w:ascii="Gill Sans MT" w:hAnsi="Gill Sans MT" w:cs="Gill Sans MT"/>
          <w:sz w:val="24"/>
          <w:szCs w:val="24"/>
          <w:lang w:val="it-IT"/>
        </w:rPr>
        <w:t>rappresentante</w:t>
      </w:r>
      <w:r>
        <w:rPr>
          <w:rStyle w:val="Rimandonotaapidipagina"/>
          <w:rFonts w:ascii="Gill Sans MT" w:hAnsi="Gill Sans MT" w:cs="Gill Sans MT"/>
          <w:sz w:val="24"/>
          <w:szCs w:val="24"/>
        </w:rPr>
        <w:footnoteReference w:id="2"/>
      </w:r>
      <w:r w:rsidRPr="00B21E7A">
        <w:rPr>
          <w:rFonts w:ascii="Gill Sans MT" w:hAnsi="Gill Sans MT" w:cs="Gill Sans MT"/>
          <w:sz w:val="24"/>
          <w:szCs w:val="24"/>
          <w:vertAlign w:val="superscript"/>
          <w:lang w:val="it-IT"/>
        </w:rPr>
        <w:t xml:space="preserve">                         </w:t>
      </w:r>
    </w:p>
    <w:p w14:paraId="30BE30F7" w14:textId="77777777" w:rsidR="00B21E7A" w:rsidRPr="00B21E7A" w:rsidRDefault="00B21E7A" w:rsidP="00B21E7A">
      <w:pPr>
        <w:rPr>
          <w:rFonts w:ascii="Gill Sans MT" w:hAnsi="Gill Sans MT" w:cs="Gill Sans MT"/>
          <w:i/>
          <w:sz w:val="24"/>
          <w:szCs w:val="24"/>
          <w:lang w:val="it-IT"/>
        </w:rPr>
      </w:pPr>
      <w:r w:rsidRPr="00B21E7A">
        <w:rPr>
          <w:rFonts w:ascii="Gill Sans MT" w:eastAsia="Gill Sans MT" w:hAnsi="Gill Sans MT" w:cs="Gill Sans MT"/>
          <w:sz w:val="24"/>
          <w:szCs w:val="24"/>
          <w:vertAlign w:val="superscript"/>
          <w:lang w:val="it-IT"/>
        </w:rPr>
        <w:t xml:space="preserve">                                                                                                                                                    </w:t>
      </w:r>
      <w:r w:rsidRPr="00B21E7A">
        <w:rPr>
          <w:rFonts w:ascii="Gill Sans MT" w:hAnsi="Gill Sans MT" w:cs="Gill Sans MT"/>
          <w:sz w:val="24"/>
          <w:szCs w:val="24"/>
          <w:lang w:val="it-IT"/>
        </w:rPr>
        <w:t>_____________________</w:t>
      </w:r>
    </w:p>
    <w:p w14:paraId="0B694508" w14:textId="77777777" w:rsidR="00B21E7A" w:rsidRPr="00B21E7A" w:rsidRDefault="00B21E7A" w:rsidP="00B21E7A">
      <w:pPr>
        <w:spacing w:before="120" w:after="120" w:line="360" w:lineRule="auto"/>
        <w:jc w:val="both"/>
        <w:rPr>
          <w:rFonts w:ascii="Gill Sans MT" w:hAnsi="Gill Sans MT" w:cs="Gill Sans MT"/>
          <w:i/>
          <w:sz w:val="24"/>
          <w:szCs w:val="24"/>
          <w:lang w:val="it-IT"/>
        </w:rPr>
      </w:pPr>
    </w:p>
    <w:p w14:paraId="6089FA74" w14:textId="77777777" w:rsidR="00B21E7A" w:rsidRPr="00B21E7A" w:rsidRDefault="00B21E7A" w:rsidP="00B21E7A">
      <w:pPr>
        <w:pageBreakBefore/>
        <w:spacing w:before="120" w:after="120" w:line="360" w:lineRule="auto"/>
        <w:jc w:val="both"/>
        <w:rPr>
          <w:rFonts w:ascii="Gill Sans MT" w:hAnsi="Gill Sans MT" w:cs="Gill Sans MT"/>
          <w:b/>
          <w:sz w:val="24"/>
          <w:szCs w:val="24"/>
          <w:lang w:val="it-IT"/>
        </w:rPr>
      </w:pPr>
      <w:r w:rsidRPr="00B21E7A">
        <w:rPr>
          <w:rFonts w:ascii="Gill Sans MT" w:hAnsi="Gill Sans MT" w:cs="Gill Sans MT"/>
          <w:b/>
          <w:i/>
          <w:sz w:val="24"/>
          <w:szCs w:val="24"/>
          <w:lang w:val="it-IT"/>
        </w:rPr>
        <w:t xml:space="preserve">QUADRO B – INFORMAZIONI INTEGRATIVE per i Consorzi di cui all’art. 45, comma 2, lettere b) e c), d.lgs. 50/2016 </w:t>
      </w:r>
      <w:r w:rsidRPr="00B21E7A">
        <w:rPr>
          <w:rFonts w:ascii="Gill Sans MT" w:hAnsi="Gill Sans MT" w:cs="Gill Sans MT"/>
          <w:color w:val="000000"/>
          <w:sz w:val="24"/>
          <w:szCs w:val="24"/>
          <w:vertAlign w:val="superscript"/>
          <w:lang w:val="it-IT"/>
        </w:rPr>
        <w:t>(</w:t>
      </w:r>
      <w:r>
        <w:rPr>
          <w:rStyle w:val="Rimandonotaapidipagina"/>
          <w:rFonts w:ascii="Gill Sans MT" w:hAnsi="Gill Sans MT" w:cs="Gill Sans MT"/>
          <w:color w:val="000000"/>
          <w:sz w:val="24"/>
          <w:szCs w:val="24"/>
        </w:rPr>
        <w:footnoteReference w:id="3"/>
      </w:r>
      <w:r w:rsidRPr="00B21E7A">
        <w:rPr>
          <w:rFonts w:ascii="Gill Sans MT" w:hAnsi="Gill Sans MT" w:cs="Gill Sans MT"/>
          <w:color w:val="000000"/>
          <w:sz w:val="24"/>
          <w:szCs w:val="24"/>
          <w:vertAlign w:val="superscript"/>
          <w:lang w:val="it-IT"/>
        </w:rPr>
        <w:t>)</w:t>
      </w:r>
    </w:p>
    <w:p w14:paraId="285A16F9" w14:textId="77777777" w:rsid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rPr>
      </w:pPr>
      <w:r>
        <w:rPr>
          <w:rFonts w:ascii="Gill Sans MT" w:hAnsi="Gill Sans MT" w:cs="Gill Sans MT"/>
          <w:b/>
          <w:sz w:val="24"/>
          <w:szCs w:val="24"/>
        </w:rPr>
        <w:t xml:space="preserve">B.1 NUMERO IMPRESE SOCIE </w:t>
      </w:r>
      <w:r>
        <w:rPr>
          <w:rFonts w:ascii="Gill Sans MT" w:hAnsi="Gill Sans MT" w:cs="Gill Sans MT"/>
          <w:color w:val="000000"/>
          <w:sz w:val="24"/>
          <w:szCs w:val="24"/>
          <w:vertAlign w:val="superscript"/>
        </w:rPr>
        <w:t>(</w:t>
      </w:r>
      <w:r>
        <w:rPr>
          <w:rStyle w:val="Rimandonotaapidipagina"/>
          <w:rFonts w:ascii="Gill Sans MT" w:hAnsi="Gill Sans MT" w:cs="Gill Sans MT"/>
          <w:color w:val="000000"/>
          <w:sz w:val="24"/>
          <w:szCs w:val="24"/>
        </w:rPr>
        <w:footnoteReference w:id="4"/>
      </w:r>
      <w:r>
        <w:rPr>
          <w:rFonts w:ascii="Gill Sans MT" w:hAnsi="Gill Sans MT" w:cs="Gill Sans MT"/>
          <w:color w:val="000000"/>
          <w:sz w:val="24"/>
          <w:szCs w:val="24"/>
          <w:vertAlign w:val="superscript"/>
        </w:rPr>
        <w:t>)</w:t>
      </w:r>
    </w:p>
    <w:p w14:paraId="23301857" w14:textId="77777777" w:rsidR="00B21E7A" w:rsidRDefault="00B21E7A" w:rsidP="00B21E7A">
      <w:pPr>
        <w:spacing w:before="120" w:after="120" w:line="360" w:lineRule="auto"/>
        <w:jc w:val="both"/>
        <w:rPr>
          <w:rFonts w:ascii="Gill Sans MT" w:hAnsi="Gill Sans MT" w:cs="Gill Sans MT"/>
          <w:b/>
          <w:sz w:val="24"/>
          <w:szCs w:val="24"/>
        </w:rPr>
      </w:pPr>
      <w:r>
        <w:rPr>
          <w:rFonts w:ascii="Gill Sans MT" w:hAnsi="Gill Sans MT" w:cs="Gill Sans MT"/>
          <w:sz w:val="24"/>
          <w:szCs w:val="24"/>
        </w:rPr>
        <w:t>________________</w:t>
      </w:r>
    </w:p>
    <w:p w14:paraId="072278D5" w14:textId="77777777" w:rsidR="00B21E7A" w:rsidRP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 xml:space="preserve">B.2 TOTALE ADDETTI IMPRESE CONSORZIATE </w:t>
      </w:r>
      <w:r w:rsidRPr="00B21E7A">
        <w:rPr>
          <w:rFonts w:ascii="Gill Sans MT" w:hAnsi="Gill Sans MT" w:cs="Gill Sans MT"/>
          <w:color w:val="000000"/>
          <w:sz w:val="24"/>
          <w:szCs w:val="24"/>
          <w:vertAlign w:val="superscript"/>
          <w:lang w:val="it-IT"/>
        </w:rPr>
        <w:t>(</w:t>
      </w:r>
      <w:r>
        <w:rPr>
          <w:rStyle w:val="Rimandonotaapidipagina"/>
          <w:rFonts w:ascii="Gill Sans MT" w:hAnsi="Gill Sans MT" w:cs="Gill Sans MT"/>
          <w:color w:val="000000"/>
          <w:sz w:val="24"/>
          <w:szCs w:val="24"/>
        </w:rPr>
        <w:footnoteReference w:id="5"/>
      </w:r>
      <w:r w:rsidRPr="00B21E7A">
        <w:rPr>
          <w:rFonts w:ascii="Gill Sans MT" w:hAnsi="Gill Sans MT" w:cs="Gill Sans MT"/>
          <w:color w:val="000000"/>
          <w:sz w:val="24"/>
          <w:szCs w:val="24"/>
          <w:vertAlign w:val="superscript"/>
          <w:lang w:val="it-IT"/>
        </w:rPr>
        <w:t>)</w:t>
      </w:r>
    </w:p>
    <w:p w14:paraId="508231D5" w14:textId="77777777" w:rsidR="00B21E7A" w:rsidRDefault="00B21E7A" w:rsidP="00B21E7A">
      <w:pPr>
        <w:spacing w:before="120" w:after="120" w:line="360" w:lineRule="auto"/>
        <w:jc w:val="both"/>
        <w:rPr>
          <w:rFonts w:ascii="Gill Sans MT" w:hAnsi="Gill Sans MT" w:cs="Gill Sans MT"/>
          <w:b/>
          <w:sz w:val="24"/>
          <w:szCs w:val="24"/>
        </w:rPr>
      </w:pPr>
      <w:r>
        <w:rPr>
          <w:rFonts w:ascii="Gill Sans MT" w:hAnsi="Gill Sans MT" w:cs="Gill Sans MT"/>
          <w:sz w:val="24"/>
          <w:szCs w:val="24"/>
        </w:rPr>
        <w:t>________________</w:t>
      </w:r>
    </w:p>
    <w:p w14:paraId="2DBEA9E6" w14:textId="77777777" w:rsid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rPr>
      </w:pPr>
      <w:r>
        <w:rPr>
          <w:rFonts w:ascii="Gill Sans MT" w:hAnsi="Gill Sans MT" w:cs="Gill Sans MT"/>
          <w:b/>
          <w:sz w:val="24"/>
          <w:szCs w:val="24"/>
        </w:rPr>
        <w:t>B.3 IMPRESA AFFIDATARIA</w:t>
      </w:r>
    </w:p>
    <w:p w14:paraId="06889727"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proofErr w:type="spellStart"/>
      <w:r>
        <w:rPr>
          <w:rFonts w:ascii="Gill Sans MT" w:hAnsi="Gill Sans MT" w:cs="Gill Sans MT"/>
          <w:sz w:val="24"/>
          <w:szCs w:val="24"/>
        </w:rPr>
        <w:t>Ragione</w:t>
      </w:r>
      <w:proofErr w:type="spellEnd"/>
      <w:r>
        <w:rPr>
          <w:rFonts w:ascii="Gill Sans MT" w:hAnsi="Gill Sans MT" w:cs="Gill Sans MT"/>
          <w:sz w:val="24"/>
          <w:szCs w:val="24"/>
        </w:rPr>
        <w:t>/</w:t>
      </w:r>
      <w:proofErr w:type="spellStart"/>
      <w:r>
        <w:rPr>
          <w:rFonts w:ascii="Gill Sans MT" w:hAnsi="Gill Sans MT" w:cs="Gill Sans MT"/>
          <w:sz w:val="24"/>
          <w:szCs w:val="24"/>
        </w:rPr>
        <w:t>denominazione</w:t>
      </w:r>
      <w:proofErr w:type="spellEnd"/>
      <w:r>
        <w:rPr>
          <w:rFonts w:ascii="Gill Sans MT" w:hAnsi="Gill Sans MT" w:cs="Gill Sans MT"/>
          <w:sz w:val="24"/>
          <w:szCs w:val="24"/>
        </w:rPr>
        <w:t xml:space="preserve"> </w:t>
      </w:r>
      <w:proofErr w:type="spellStart"/>
      <w:r>
        <w:rPr>
          <w:rFonts w:ascii="Gill Sans MT" w:hAnsi="Gill Sans MT" w:cs="Gill Sans MT"/>
          <w:sz w:val="24"/>
          <w:szCs w:val="24"/>
        </w:rPr>
        <w:t>sociale</w:t>
      </w:r>
      <w:proofErr w:type="spellEnd"/>
      <w:r>
        <w:rPr>
          <w:rFonts w:ascii="Gill Sans MT" w:hAnsi="Gill Sans MT" w:cs="Gill Sans MT"/>
          <w:sz w:val="24"/>
          <w:szCs w:val="24"/>
        </w:rPr>
        <w:t xml:space="preserve"> ____________________________________________</w:t>
      </w:r>
    </w:p>
    <w:p w14:paraId="411B684B"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proofErr w:type="spellStart"/>
      <w:r>
        <w:rPr>
          <w:rFonts w:ascii="Gill Sans MT" w:hAnsi="Gill Sans MT" w:cs="Gill Sans MT"/>
          <w:sz w:val="24"/>
          <w:szCs w:val="24"/>
        </w:rPr>
        <w:t>Sede</w:t>
      </w:r>
      <w:proofErr w:type="spellEnd"/>
      <w:r>
        <w:rPr>
          <w:rFonts w:ascii="Gill Sans MT" w:hAnsi="Gill Sans MT" w:cs="Gill Sans MT"/>
          <w:sz w:val="24"/>
          <w:szCs w:val="24"/>
        </w:rPr>
        <w:t xml:space="preserve"> </w:t>
      </w:r>
      <w:proofErr w:type="spellStart"/>
      <w:r>
        <w:rPr>
          <w:rFonts w:ascii="Gill Sans MT" w:hAnsi="Gill Sans MT" w:cs="Gill Sans MT"/>
          <w:sz w:val="24"/>
          <w:szCs w:val="24"/>
        </w:rPr>
        <w:t>sociale</w:t>
      </w:r>
      <w:proofErr w:type="spellEnd"/>
      <w:r>
        <w:rPr>
          <w:rFonts w:ascii="Gill Sans MT" w:hAnsi="Gill Sans MT" w:cs="Gill Sans MT"/>
          <w:sz w:val="24"/>
          <w:szCs w:val="24"/>
        </w:rPr>
        <w:t xml:space="preserve"> __________________________________________________________</w:t>
      </w:r>
    </w:p>
    <w:p w14:paraId="537CD6C4"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proofErr w:type="spellStart"/>
      <w:r>
        <w:rPr>
          <w:rFonts w:ascii="Gill Sans MT" w:hAnsi="Gill Sans MT" w:cs="Gill Sans MT"/>
          <w:sz w:val="24"/>
          <w:szCs w:val="24"/>
        </w:rPr>
        <w:t>Legale</w:t>
      </w:r>
      <w:proofErr w:type="spellEnd"/>
      <w:r>
        <w:rPr>
          <w:rFonts w:ascii="Gill Sans MT" w:hAnsi="Gill Sans MT" w:cs="Gill Sans MT"/>
          <w:sz w:val="24"/>
          <w:szCs w:val="24"/>
        </w:rPr>
        <w:t xml:space="preserve"> </w:t>
      </w:r>
      <w:proofErr w:type="spellStart"/>
      <w:r>
        <w:rPr>
          <w:rFonts w:ascii="Gill Sans MT" w:hAnsi="Gill Sans MT" w:cs="Gill Sans MT"/>
          <w:sz w:val="24"/>
          <w:szCs w:val="24"/>
        </w:rPr>
        <w:t>rappresentante</w:t>
      </w:r>
      <w:proofErr w:type="spellEnd"/>
      <w:r>
        <w:rPr>
          <w:rFonts w:ascii="Gill Sans MT" w:hAnsi="Gill Sans MT" w:cs="Gill Sans MT"/>
          <w:sz w:val="24"/>
          <w:szCs w:val="24"/>
        </w:rPr>
        <w:t xml:space="preserve"> ___________________________________________________</w:t>
      </w:r>
    </w:p>
    <w:p w14:paraId="77480F04"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Partita IVA ___________________________________________________________</w:t>
      </w:r>
    </w:p>
    <w:p w14:paraId="22750949"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i/>
          <w:sz w:val="24"/>
          <w:szCs w:val="24"/>
        </w:rPr>
      </w:pPr>
      <w:proofErr w:type="spellStart"/>
      <w:r>
        <w:rPr>
          <w:rFonts w:ascii="Gill Sans MT" w:hAnsi="Gill Sans MT" w:cs="Gill Sans MT"/>
          <w:sz w:val="24"/>
          <w:szCs w:val="24"/>
        </w:rPr>
        <w:t>Iscrizione</w:t>
      </w:r>
      <w:proofErr w:type="spellEnd"/>
      <w:r>
        <w:rPr>
          <w:rFonts w:ascii="Gill Sans MT" w:hAnsi="Gill Sans MT" w:cs="Gill Sans MT"/>
          <w:sz w:val="24"/>
          <w:szCs w:val="24"/>
        </w:rPr>
        <w:t xml:space="preserve"> CCIAA ______________________________________________________</w:t>
      </w:r>
    </w:p>
    <w:p w14:paraId="7EF200AB" w14:textId="77777777" w:rsidR="00B21E7A" w:rsidRPr="00B21E7A" w:rsidRDefault="00B21E7A" w:rsidP="00B21E7A">
      <w:pPr>
        <w:widowControl/>
        <w:numPr>
          <w:ilvl w:val="0"/>
          <w:numId w:val="36"/>
        </w:numPr>
        <w:suppressAutoHyphens/>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[Nel caso di cooperativa]</w:t>
      </w:r>
      <w:r w:rsidRPr="00B21E7A">
        <w:rPr>
          <w:rFonts w:ascii="Gill Sans MT" w:hAnsi="Gill Sans MT" w:cs="Gill Sans MT"/>
          <w:sz w:val="24"/>
          <w:szCs w:val="24"/>
          <w:lang w:val="it-IT"/>
        </w:rPr>
        <w:t>, iscrizione Albo nazionale cooperative _____________________</w:t>
      </w:r>
    </w:p>
    <w:p w14:paraId="2510A772" w14:textId="77777777" w:rsidR="00B21E7A" w:rsidRPr="00B21E7A" w:rsidRDefault="00B21E7A" w:rsidP="00B21E7A">
      <w:pPr>
        <w:spacing w:before="120" w:after="120" w:line="360" w:lineRule="auto"/>
        <w:jc w:val="both"/>
        <w:rPr>
          <w:rFonts w:ascii="Gill Sans MT" w:hAnsi="Gill Sans MT" w:cs="Gill Sans MT"/>
          <w:b/>
          <w:sz w:val="24"/>
          <w:szCs w:val="24"/>
          <w:lang w:val="it-IT"/>
        </w:rPr>
      </w:pPr>
    </w:p>
    <w:p w14:paraId="0AF475B1" w14:textId="77777777" w:rsidR="00B21E7A" w:rsidRP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B.4 DATI RELATIVI ALL' IMPRESA AFFIDATARIA</w:t>
      </w:r>
      <w:r w:rsidRPr="00B21E7A">
        <w:rPr>
          <w:rFonts w:ascii="Gill Sans MT" w:hAnsi="Gill Sans MT" w:cs="Gill Sans MT"/>
          <w:sz w:val="24"/>
          <w:szCs w:val="24"/>
          <w:lang w:val="it-IT"/>
        </w:rPr>
        <w:t xml:space="preserve">    </w:t>
      </w:r>
    </w:p>
    <w:p w14:paraId="5F53C065"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proofErr w:type="spellStart"/>
      <w:r>
        <w:rPr>
          <w:rFonts w:ascii="Gill Sans MT" w:hAnsi="Gill Sans MT" w:cs="Gill Sans MT"/>
          <w:sz w:val="24"/>
          <w:szCs w:val="24"/>
        </w:rPr>
        <w:t>Totale</w:t>
      </w:r>
      <w:proofErr w:type="spellEnd"/>
      <w:r>
        <w:rPr>
          <w:rFonts w:ascii="Gill Sans MT" w:hAnsi="Gill Sans MT" w:cs="Gill Sans MT"/>
          <w:sz w:val="24"/>
          <w:szCs w:val="24"/>
        </w:rPr>
        <w:t xml:space="preserve"> </w:t>
      </w:r>
      <w:proofErr w:type="spellStart"/>
      <w:r>
        <w:rPr>
          <w:rFonts w:ascii="Gill Sans MT" w:hAnsi="Gill Sans MT" w:cs="Gill Sans MT"/>
          <w:sz w:val="24"/>
          <w:szCs w:val="24"/>
        </w:rPr>
        <w:t>dipendenti</w:t>
      </w:r>
      <w:proofErr w:type="spellEnd"/>
      <w:r>
        <w:rPr>
          <w:rFonts w:ascii="Gill Sans MT" w:hAnsi="Gill Sans MT" w:cs="Gill Sans MT"/>
          <w:sz w:val="24"/>
          <w:szCs w:val="24"/>
        </w:rPr>
        <w:t xml:space="preserve"> </w:t>
      </w:r>
      <w:r>
        <w:rPr>
          <w:rFonts w:ascii="Gill Sans MT" w:hAnsi="Gill Sans MT" w:cs="Gill Sans MT"/>
          <w:color w:val="000000"/>
          <w:sz w:val="24"/>
          <w:szCs w:val="24"/>
          <w:vertAlign w:val="superscript"/>
        </w:rPr>
        <w:t>(</w:t>
      </w:r>
      <w:r>
        <w:rPr>
          <w:rStyle w:val="Rimandonotaapidipagina"/>
          <w:rFonts w:ascii="Gill Sans MT" w:hAnsi="Gill Sans MT" w:cs="Gill Sans MT"/>
          <w:color w:val="000000"/>
          <w:sz w:val="24"/>
          <w:szCs w:val="24"/>
        </w:rPr>
        <w:footnoteReference w:id="6"/>
      </w:r>
      <w:r>
        <w:rPr>
          <w:rFonts w:ascii="Gill Sans MT" w:hAnsi="Gill Sans MT" w:cs="Gill Sans MT"/>
          <w:color w:val="000000"/>
          <w:sz w:val="24"/>
          <w:szCs w:val="24"/>
          <w:vertAlign w:val="superscript"/>
        </w:rPr>
        <w:t>)</w:t>
      </w:r>
      <w:r>
        <w:rPr>
          <w:rFonts w:ascii="Gill Sans MT" w:hAnsi="Gill Sans MT" w:cs="Gill Sans MT"/>
          <w:sz w:val="24"/>
          <w:szCs w:val="24"/>
        </w:rPr>
        <w:t xml:space="preserve"> _____________</w:t>
      </w:r>
    </w:p>
    <w:p w14:paraId="2B08CC44"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b/>
          <w:sz w:val="24"/>
          <w:szCs w:val="24"/>
        </w:rPr>
      </w:pPr>
      <w:proofErr w:type="spellStart"/>
      <w:r>
        <w:rPr>
          <w:rFonts w:ascii="Gill Sans MT" w:hAnsi="Gill Sans MT" w:cs="Gill Sans MT"/>
          <w:sz w:val="24"/>
          <w:szCs w:val="24"/>
        </w:rPr>
        <w:t>Posizioni</w:t>
      </w:r>
      <w:proofErr w:type="spellEnd"/>
      <w:r>
        <w:rPr>
          <w:rFonts w:ascii="Gill Sans MT" w:hAnsi="Gill Sans MT" w:cs="Gill Sans MT"/>
          <w:sz w:val="24"/>
          <w:szCs w:val="24"/>
        </w:rPr>
        <w:t xml:space="preserve"> </w:t>
      </w:r>
      <w:proofErr w:type="spellStart"/>
      <w:r>
        <w:rPr>
          <w:rFonts w:ascii="Gill Sans MT" w:hAnsi="Gill Sans MT" w:cs="Gill Sans MT"/>
          <w:sz w:val="24"/>
          <w:szCs w:val="24"/>
        </w:rPr>
        <w:t>previdenziali</w:t>
      </w:r>
      <w:proofErr w:type="spellEnd"/>
      <w:r>
        <w:rPr>
          <w:rFonts w:ascii="Gill Sans MT" w:hAnsi="Gill Sans MT" w:cs="Gill Sans MT"/>
          <w:sz w:val="24"/>
          <w:szCs w:val="24"/>
        </w:rPr>
        <w:t>: INPS __________            INAIL_________</w:t>
      </w:r>
    </w:p>
    <w:p w14:paraId="0B9123EC" w14:textId="77777777" w:rsidR="00B21E7A" w:rsidRDefault="00B21E7A" w:rsidP="00B21E7A">
      <w:pPr>
        <w:spacing w:before="120" w:after="120" w:line="360" w:lineRule="auto"/>
        <w:jc w:val="both"/>
        <w:rPr>
          <w:rFonts w:ascii="Gill Sans MT" w:hAnsi="Gill Sans MT" w:cs="Gill Sans MT"/>
          <w:b/>
          <w:sz w:val="24"/>
          <w:szCs w:val="24"/>
        </w:rPr>
      </w:pPr>
    </w:p>
    <w:p w14:paraId="5A1BD8B1"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7954F4D6" w14:textId="77777777" w:rsidR="00B21E7A" w:rsidRDefault="00B21E7A" w:rsidP="00B21E7A">
      <w:pPr>
        <w:ind w:firstLine="6379"/>
        <w:rPr>
          <w:rFonts w:ascii="Gill Sans MT" w:hAnsi="Gill Sans MT" w:cs="Gill Sans MT"/>
          <w:sz w:val="24"/>
          <w:szCs w:val="24"/>
        </w:rPr>
      </w:pPr>
      <w:r>
        <w:rPr>
          <w:rFonts w:ascii="Gill Sans MT" w:hAnsi="Gill Sans MT" w:cs="Gill Sans MT"/>
          <w:sz w:val="24"/>
          <w:szCs w:val="24"/>
        </w:rPr>
        <w:t xml:space="preserve">Firma del </w:t>
      </w:r>
      <w:proofErr w:type="spellStart"/>
      <w:r>
        <w:rPr>
          <w:rFonts w:ascii="Gill Sans MT" w:hAnsi="Gill Sans MT" w:cs="Gill Sans MT"/>
          <w:sz w:val="24"/>
          <w:szCs w:val="24"/>
        </w:rPr>
        <w:t>legale</w:t>
      </w:r>
      <w:proofErr w:type="spellEnd"/>
      <w:r>
        <w:rPr>
          <w:rFonts w:ascii="Gill Sans MT" w:hAnsi="Gill Sans MT" w:cs="Gill Sans MT"/>
          <w:sz w:val="24"/>
          <w:szCs w:val="24"/>
        </w:rPr>
        <w:t xml:space="preserve"> </w:t>
      </w:r>
      <w:proofErr w:type="spellStart"/>
      <w:r>
        <w:rPr>
          <w:rFonts w:ascii="Gill Sans MT" w:hAnsi="Gill Sans MT" w:cs="Gill Sans MT"/>
          <w:sz w:val="24"/>
          <w:szCs w:val="24"/>
        </w:rPr>
        <w:t>rappresentante</w:t>
      </w:r>
      <w:proofErr w:type="spellEnd"/>
      <w:r>
        <w:rPr>
          <w:rStyle w:val="Rimandonotaapidipagina"/>
          <w:rFonts w:ascii="Gill Sans MT" w:hAnsi="Gill Sans MT" w:cs="Gill Sans MT"/>
          <w:sz w:val="24"/>
          <w:szCs w:val="24"/>
        </w:rPr>
        <w:footnoteReference w:id="7"/>
      </w:r>
    </w:p>
    <w:p w14:paraId="4B419D38" w14:textId="77777777" w:rsidR="00B21E7A" w:rsidRDefault="00B21E7A" w:rsidP="00B21E7A">
      <w:pPr>
        <w:ind w:left="6237" w:firstLine="284"/>
        <w:jc w:val="both"/>
        <w:rPr>
          <w:rFonts w:ascii="Gill Sans MT" w:hAnsi="Gill Sans MT" w:cs="Gill Sans MT"/>
          <w:b/>
          <w:sz w:val="24"/>
          <w:szCs w:val="24"/>
        </w:rPr>
      </w:pPr>
      <w:r>
        <w:rPr>
          <w:rFonts w:ascii="Gill Sans MT" w:hAnsi="Gill Sans MT" w:cs="Gill Sans MT"/>
          <w:sz w:val="24"/>
          <w:szCs w:val="24"/>
        </w:rPr>
        <w:t>____________________</w:t>
      </w:r>
    </w:p>
    <w:p w14:paraId="2F394157" w14:textId="77777777" w:rsidR="00B21E7A" w:rsidRPr="00B21E7A" w:rsidRDefault="00B21E7A" w:rsidP="00B21E7A">
      <w:pPr>
        <w:pageBreakBefore/>
        <w:autoSpaceDE w:val="0"/>
        <w:spacing w:before="120" w:after="120" w:line="360" w:lineRule="auto"/>
        <w:rPr>
          <w:rFonts w:ascii="Gill Sans MT" w:hAnsi="Gill Sans MT" w:cs="Gill Sans MT"/>
          <w:b/>
          <w:sz w:val="24"/>
          <w:szCs w:val="24"/>
          <w:lang w:val="it-IT"/>
        </w:rPr>
      </w:pPr>
      <w:r w:rsidRPr="00B21E7A">
        <w:rPr>
          <w:rFonts w:ascii="Gill Sans MT" w:hAnsi="Gill Sans MT" w:cs="Gill Sans MT"/>
          <w:b/>
          <w:sz w:val="24"/>
          <w:szCs w:val="24"/>
          <w:lang w:val="it-IT"/>
        </w:rPr>
        <w:t>Ulteriori indicazioni necessarie all’effettuazione degli accertamenti relativi alle singole cause di esclusione.</w:t>
      </w:r>
    </w:p>
    <w:p w14:paraId="428C71D5" w14:textId="77777777" w:rsidR="00B21E7A" w:rsidRPr="00B21E7A" w:rsidRDefault="00B21E7A" w:rsidP="00B21E7A">
      <w:pPr>
        <w:autoSpaceDE w:val="0"/>
        <w:spacing w:before="120" w:after="120" w:line="360" w:lineRule="auto"/>
        <w:jc w:val="center"/>
        <w:rPr>
          <w:rFonts w:ascii="Gill Sans MT" w:hAnsi="Gill Sans MT" w:cs="Gill Sans MT"/>
          <w:b/>
          <w:sz w:val="24"/>
          <w:szCs w:val="24"/>
          <w:lang w:val="it-IT"/>
        </w:rPr>
      </w:pPr>
    </w:p>
    <w:p w14:paraId="20F7E04F"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Ufficio/sede dell’Agenzia delle Entrate:</w:t>
      </w:r>
    </w:p>
    <w:p w14:paraId="6064E7B3"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 xml:space="preserve">Ufficio di ________________________________, città __________________________________, </w:t>
      </w:r>
      <w:proofErr w:type="spellStart"/>
      <w:r w:rsidRPr="00B21E7A">
        <w:rPr>
          <w:rFonts w:ascii="Gill Sans MT" w:hAnsi="Gill Sans MT" w:cs="Gill Sans MT"/>
          <w:sz w:val="24"/>
          <w:szCs w:val="24"/>
          <w:lang w:val="it-IT"/>
        </w:rPr>
        <w:t>Prov</w:t>
      </w:r>
      <w:proofErr w:type="spellEnd"/>
      <w:r w:rsidRPr="00B21E7A">
        <w:rPr>
          <w:rFonts w:ascii="Gill Sans MT" w:hAnsi="Gill Sans MT" w:cs="Gill Sans MT"/>
          <w:sz w:val="24"/>
          <w:szCs w:val="24"/>
          <w:lang w:val="it-IT"/>
        </w:rPr>
        <w:t>. _____, via _________________________, n. _____, CAP _______ tel. _________________, e-mail ________________________________, PEC _____________________________________.</w:t>
      </w:r>
    </w:p>
    <w:p w14:paraId="1A19B64A"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p>
    <w:p w14:paraId="6772FCD0"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Ufficio della Provincia competente per la certificazione di cui alla legge 68/1999:</w:t>
      </w:r>
    </w:p>
    <w:p w14:paraId="41599FCA" w14:textId="77777777" w:rsidR="00B21E7A" w:rsidRPr="00B21E7A" w:rsidRDefault="00B21E7A" w:rsidP="00B21E7A">
      <w:pPr>
        <w:autoSpaceDE w:val="0"/>
        <w:spacing w:before="120" w:after="120" w:line="360" w:lineRule="auto"/>
        <w:rPr>
          <w:rFonts w:ascii="Gill Sans MT" w:hAnsi="Gill Sans MT" w:cs="Gill Sans MT"/>
          <w:b/>
          <w:sz w:val="24"/>
          <w:szCs w:val="24"/>
          <w:lang w:val="it-IT"/>
        </w:rPr>
      </w:pPr>
      <w:r w:rsidRPr="00B21E7A">
        <w:rPr>
          <w:rFonts w:ascii="Gill Sans MT" w:hAnsi="Gill Sans MT" w:cs="Gill Sans MT"/>
          <w:sz w:val="24"/>
          <w:szCs w:val="24"/>
          <w:lang w:val="it-IT"/>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2653D543" w14:textId="77777777" w:rsidR="00B21E7A" w:rsidRPr="00B21E7A" w:rsidRDefault="00B21E7A" w:rsidP="00B21E7A">
      <w:pPr>
        <w:spacing w:before="120" w:after="120" w:line="360" w:lineRule="auto"/>
        <w:jc w:val="both"/>
        <w:rPr>
          <w:rFonts w:ascii="Gill Sans MT" w:hAnsi="Gill Sans MT" w:cs="Gill Sans MT"/>
          <w:b/>
          <w:sz w:val="24"/>
          <w:szCs w:val="24"/>
          <w:lang w:val="it-IT"/>
        </w:rPr>
      </w:pPr>
    </w:p>
    <w:p w14:paraId="79292CC0"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3BA6B18B" w14:textId="77777777" w:rsidR="00B21E7A" w:rsidRPr="00B21E7A" w:rsidRDefault="00B21E7A" w:rsidP="00B21E7A">
      <w:pPr>
        <w:ind w:firstLine="6379"/>
        <w:rPr>
          <w:rFonts w:ascii="Gill Sans MT" w:hAnsi="Gill Sans MT" w:cs="Gill Sans MT"/>
          <w:sz w:val="24"/>
          <w:szCs w:val="24"/>
          <w:lang w:val="it-IT"/>
        </w:rPr>
      </w:pPr>
      <w:r w:rsidRPr="00B21E7A">
        <w:rPr>
          <w:rFonts w:ascii="Gill Sans MT" w:hAnsi="Gill Sans MT" w:cs="Gill Sans MT"/>
          <w:sz w:val="24"/>
          <w:szCs w:val="24"/>
          <w:lang w:val="it-IT"/>
        </w:rPr>
        <w:t>Firma del legale rappresentante</w:t>
      </w:r>
      <w:r>
        <w:rPr>
          <w:rStyle w:val="Rimandonotaapidipagina"/>
          <w:rFonts w:ascii="Gill Sans MT" w:hAnsi="Gill Sans MT" w:cs="Gill Sans MT"/>
          <w:sz w:val="24"/>
          <w:szCs w:val="24"/>
        </w:rPr>
        <w:footnoteReference w:id="8"/>
      </w:r>
    </w:p>
    <w:p w14:paraId="04F5FBA4" w14:textId="77777777" w:rsidR="00B21E7A" w:rsidRPr="00B21E7A" w:rsidRDefault="00B21E7A" w:rsidP="00B21E7A">
      <w:pPr>
        <w:ind w:left="6237" w:firstLine="284"/>
        <w:jc w:val="both"/>
        <w:rPr>
          <w:rFonts w:ascii="Gill Sans MT" w:hAnsi="Gill Sans MT" w:cs="Gill Sans MT"/>
          <w:sz w:val="24"/>
          <w:szCs w:val="24"/>
          <w:lang w:val="it-IT"/>
        </w:rPr>
      </w:pPr>
      <w:r w:rsidRPr="00B21E7A">
        <w:rPr>
          <w:rFonts w:ascii="Gill Sans MT" w:hAnsi="Gill Sans MT" w:cs="Gill Sans MT"/>
          <w:sz w:val="24"/>
          <w:szCs w:val="24"/>
          <w:lang w:val="it-IT"/>
        </w:rPr>
        <w:t>_____________________</w:t>
      </w:r>
    </w:p>
    <w:p w14:paraId="6BC36365"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p>
    <w:p w14:paraId="41C908F6" w14:textId="77777777" w:rsidR="00B21E7A" w:rsidRDefault="00B21E7A" w:rsidP="00B21E7A">
      <w:pPr>
        <w:pStyle w:val="Numerazioneperbuste"/>
        <w:numPr>
          <w:ilvl w:val="0"/>
          <w:numId w:val="0"/>
        </w:numPr>
        <w:jc w:val="both"/>
        <w:rPr>
          <w:rFonts w:ascii="Gill Sans MT" w:hAnsi="Gill Sans MT" w:cs="Gill Sans MT"/>
          <w:sz w:val="24"/>
          <w:szCs w:val="24"/>
        </w:rPr>
      </w:pPr>
    </w:p>
    <w:p w14:paraId="5869952A"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658C5741" w14:textId="77777777" w:rsidR="00B21E7A" w:rsidRPr="00B21E7A" w:rsidRDefault="00B21E7A" w:rsidP="00B21E7A">
      <w:pPr>
        <w:ind w:firstLine="6379"/>
        <w:rPr>
          <w:rFonts w:ascii="Gill Sans MT" w:hAnsi="Gill Sans MT" w:cs="Gill Sans MT"/>
          <w:sz w:val="24"/>
          <w:szCs w:val="24"/>
          <w:lang w:val="it-IT"/>
        </w:rPr>
      </w:pPr>
      <w:r w:rsidRPr="00B21E7A">
        <w:rPr>
          <w:rFonts w:ascii="Gill Sans MT" w:hAnsi="Gill Sans MT" w:cs="Gill Sans MT"/>
          <w:sz w:val="24"/>
          <w:szCs w:val="24"/>
          <w:lang w:val="it-IT"/>
        </w:rPr>
        <w:t>Firma del legale rappresentante</w:t>
      </w:r>
      <w:r>
        <w:rPr>
          <w:rStyle w:val="Rimandonotaapidipagina"/>
          <w:rFonts w:ascii="Gill Sans MT" w:hAnsi="Gill Sans MT" w:cs="Gill Sans MT"/>
          <w:sz w:val="24"/>
          <w:szCs w:val="24"/>
        </w:rPr>
        <w:footnoteReference w:id="9"/>
      </w:r>
    </w:p>
    <w:p w14:paraId="53FC4123" w14:textId="77777777" w:rsidR="00B21E7A" w:rsidRPr="00B21E7A" w:rsidRDefault="00B21E7A" w:rsidP="00B21E7A">
      <w:pPr>
        <w:ind w:left="6237" w:firstLine="284"/>
        <w:jc w:val="both"/>
        <w:rPr>
          <w:rFonts w:ascii="Gill Sans MT" w:hAnsi="Gill Sans MT" w:cs="Gill Sans MT"/>
          <w:sz w:val="24"/>
          <w:szCs w:val="24"/>
          <w:lang w:val="it-IT"/>
        </w:rPr>
      </w:pPr>
      <w:r w:rsidRPr="00B21E7A">
        <w:rPr>
          <w:rFonts w:ascii="Gill Sans MT" w:hAnsi="Gill Sans MT" w:cs="Gill Sans MT"/>
          <w:sz w:val="24"/>
          <w:szCs w:val="24"/>
          <w:lang w:val="it-IT"/>
        </w:rPr>
        <w:t>_____________________</w:t>
      </w:r>
    </w:p>
    <w:p w14:paraId="0F5BC478" w14:textId="77777777" w:rsidR="00B21E7A" w:rsidRPr="00B21E7A" w:rsidRDefault="00B21E7A" w:rsidP="00B21E7A">
      <w:pPr>
        <w:spacing w:before="120" w:after="120" w:line="360" w:lineRule="auto"/>
        <w:jc w:val="right"/>
        <w:rPr>
          <w:rFonts w:ascii="Gill Sans MT" w:hAnsi="Gill Sans MT" w:cs="Gill Sans MT"/>
          <w:sz w:val="24"/>
          <w:szCs w:val="24"/>
          <w:lang w:val="it-IT"/>
        </w:rPr>
      </w:pPr>
    </w:p>
    <w:p w14:paraId="4E8CE085" w14:textId="77777777" w:rsidR="00B21E7A" w:rsidRPr="00B21E7A" w:rsidRDefault="00B21E7A" w:rsidP="00B21E7A">
      <w:pPr>
        <w:spacing w:before="120" w:after="120" w:line="360" w:lineRule="auto"/>
        <w:jc w:val="both"/>
        <w:rPr>
          <w:rFonts w:ascii="Gill Sans MT" w:eastAsia="Gill Sans MT" w:hAnsi="Gill Sans MT" w:cs="Gill Sans MT"/>
          <w:sz w:val="24"/>
          <w:szCs w:val="24"/>
          <w:lang w:val="it-IT"/>
        </w:rPr>
      </w:pPr>
      <w:r w:rsidRPr="00B21E7A">
        <w:rPr>
          <w:rFonts w:ascii="Gill Sans MT" w:hAnsi="Gill Sans MT" w:cs="Gill Sans MT"/>
          <w:sz w:val="24"/>
          <w:szCs w:val="24"/>
          <w:lang w:val="it-IT"/>
        </w:rPr>
        <w:t>Allegati:</w:t>
      </w:r>
    </w:p>
    <w:p w14:paraId="0D8E3F9D"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sidRPr="00B21E7A">
        <w:rPr>
          <w:rFonts w:ascii="Gill Sans MT" w:eastAsia="Gill Sans MT" w:hAnsi="Gill Sans MT" w:cs="Gill Sans MT"/>
          <w:sz w:val="24"/>
          <w:szCs w:val="24"/>
          <w:lang w:val="it-IT"/>
        </w:rPr>
        <w:t xml:space="preserve"> </w:t>
      </w:r>
      <w:r>
        <w:rPr>
          <w:rFonts w:ascii="Gill Sans MT" w:hAnsi="Gill Sans MT" w:cs="Gill Sans MT"/>
          <w:sz w:val="24"/>
          <w:szCs w:val="24"/>
        </w:rPr>
        <w:t>_________________________________________________________________;</w:t>
      </w:r>
    </w:p>
    <w:p w14:paraId="252B0FBA"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00071410"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2A9953D9" w14:textId="77777777" w:rsidR="00B21E7A" w:rsidRDefault="00B21E7A" w:rsidP="00B21E7A">
      <w:pPr>
        <w:tabs>
          <w:tab w:val="left" w:pos="360"/>
        </w:tabs>
        <w:spacing w:before="120" w:after="120" w:line="360" w:lineRule="auto"/>
        <w:ind w:left="720"/>
        <w:jc w:val="both"/>
        <w:rPr>
          <w:rFonts w:ascii="Gill Sans MT" w:hAnsi="Gill Sans MT" w:cs="Gill Sans MT"/>
          <w:sz w:val="24"/>
          <w:szCs w:val="24"/>
        </w:rPr>
      </w:pPr>
    </w:p>
    <w:p w14:paraId="573281DA" w14:textId="77777777" w:rsidR="00B21E7A" w:rsidRDefault="00B21E7A" w:rsidP="00B21E7A">
      <w:pPr>
        <w:spacing w:before="120" w:after="120" w:line="360" w:lineRule="auto"/>
        <w:jc w:val="center"/>
        <w:rPr>
          <w:rFonts w:ascii="Gill Sans MT" w:hAnsi="Gill Sans MT" w:cs="Gill Sans MT"/>
          <w:i/>
          <w:sz w:val="24"/>
          <w:szCs w:val="24"/>
        </w:rPr>
      </w:pPr>
      <w:r>
        <w:rPr>
          <w:rFonts w:ascii="Gill Sans MT" w:hAnsi="Gill Sans MT" w:cs="Gill Sans MT"/>
          <w:i/>
          <w:sz w:val="24"/>
          <w:szCs w:val="24"/>
        </w:rPr>
        <w:t>AVVERTENZE</w:t>
      </w:r>
    </w:p>
    <w:p w14:paraId="47AC5D63"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i/>
          <w:sz w:val="24"/>
          <w:szCs w:val="24"/>
          <w:lang w:val="it-IT"/>
        </w:rPr>
        <w:t xml:space="preserve">Le dichiarazioni sopra riportate, ai sensi dell’articolo 38 del </w:t>
      </w:r>
      <w:proofErr w:type="spellStart"/>
      <w:r w:rsidRPr="00B21E7A">
        <w:rPr>
          <w:rFonts w:ascii="Gill Sans MT" w:hAnsi="Gill Sans MT" w:cs="Gill Sans MT"/>
          <w:i/>
          <w:sz w:val="24"/>
          <w:szCs w:val="24"/>
          <w:lang w:val="it-IT"/>
        </w:rPr>
        <w:t>d.P.R.</w:t>
      </w:r>
      <w:proofErr w:type="spellEnd"/>
      <w:r w:rsidRPr="00B21E7A">
        <w:rPr>
          <w:rFonts w:ascii="Gill Sans MT" w:hAnsi="Gill Sans MT" w:cs="Gill Sans MT"/>
          <w:i/>
          <w:sz w:val="24"/>
          <w:szCs w:val="24"/>
          <w:lang w:val="it-IT"/>
        </w:rPr>
        <w:t xml:space="preserve"> 445/2000, devono essere prodotte unitamente a copia fotostatica non autenticata di un documento di identità del sottoscrittore in corso di validità.</w:t>
      </w:r>
    </w:p>
    <w:p w14:paraId="3A878CF6" w14:textId="77777777" w:rsidR="00B21E7A" w:rsidRPr="00B21E7A" w:rsidRDefault="00B21E7A" w:rsidP="00B21E7A">
      <w:pPr>
        <w:autoSpaceDE w:val="0"/>
        <w:spacing w:before="120" w:after="120" w:line="360" w:lineRule="auto"/>
        <w:rPr>
          <w:lang w:val="it-IT"/>
        </w:rPr>
      </w:pPr>
      <w:bookmarkStart w:id="1" w:name="PAGEDEF"/>
      <w:bookmarkEnd w:id="1"/>
    </w:p>
    <w:p w14:paraId="72555EC1" w14:textId="77777777" w:rsidR="0091346B" w:rsidRPr="00B21E7A" w:rsidRDefault="0091346B" w:rsidP="00B21E7A">
      <w:pPr>
        <w:pStyle w:val="Corpotesto"/>
        <w:rPr>
          <w:sz w:val="20"/>
          <w:lang w:val="it-IT"/>
        </w:rPr>
      </w:pPr>
    </w:p>
    <w:sectPr w:rsidR="0091346B" w:rsidRPr="00B21E7A" w:rsidSect="00B21E7A">
      <w:footerReference w:type="default" r:id="rId17"/>
      <w:pgSz w:w="11900" w:h="16840"/>
      <w:pgMar w:top="1460" w:right="760" w:bottom="1540" w:left="840" w:header="1171" w:footer="5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8D105" w14:textId="77777777" w:rsidR="004548DC" w:rsidRDefault="004548DC">
      <w:r>
        <w:separator/>
      </w:r>
    </w:p>
  </w:endnote>
  <w:endnote w:type="continuationSeparator" w:id="0">
    <w:p w14:paraId="7ECACEF4" w14:textId="77777777" w:rsidR="004548DC" w:rsidRDefault="00454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35E7F" w14:textId="77777777" w:rsidR="00E57A2C" w:rsidRDefault="00E57A2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75B5D" w14:textId="77777777" w:rsidR="00E57A2C" w:rsidRDefault="00E57A2C">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15CD9" w14:textId="77777777" w:rsidR="00E57A2C" w:rsidRDefault="00E57A2C">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5C973" w14:textId="17D7E37E" w:rsidR="00B21E7A" w:rsidRPr="00B21E7A" w:rsidRDefault="00B21E7A" w:rsidP="00B21E7A">
    <w:pPr>
      <w:pStyle w:val="Intestazione"/>
      <w:pBdr>
        <w:top w:val="single" w:sz="4" w:space="1" w:color="000000"/>
        <w:left w:val="none" w:sz="0" w:space="0" w:color="000000"/>
        <w:bottom w:val="none" w:sz="0" w:space="0" w:color="000000"/>
        <w:right w:val="none" w:sz="0" w:space="0" w:color="000000"/>
      </w:pBdr>
      <w:rPr>
        <w:rFonts w:ascii="Gill Sans MT" w:hAnsi="Gill Sans MT" w:cs="Gill Sans MT"/>
        <w:i/>
        <w:sz w:val="20"/>
        <w:lang w:val="it-IT"/>
      </w:rPr>
    </w:pPr>
    <w:r w:rsidRPr="00B21E7A">
      <w:rPr>
        <w:rFonts w:ascii="Gill Sans MT" w:hAnsi="Gill Sans MT" w:cs="Gill Sans MT"/>
        <w:i/>
        <w:sz w:val="20"/>
        <w:lang w:val="it-IT"/>
      </w:rPr>
      <w:t>Allegato 1 – Domanda di partecipazione</w:t>
    </w:r>
    <w:r w:rsidRPr="00B21E7A">
      <w:rPr>
        <w:rFonts w:ascii="Gill Sans MT" w:hAnsi="Gill Sans MT" w:cs="Gill Sans MT"/>
        <w:i/>
        <w:sz w:val="20"/>
        <w:lang w:val="it-IT"/>
      </w:rPr>
      <w:tab/>
    </w:r>
    <w:r w:rsidRPr="00B21E7A">
      <w:rPr>
        <w:rFonts w:ascii="Gill Sans MT" w:hAnsi="Gill Sans MT" w:cs="Gill Sans MT"/>
        <w:i/>
        <w:sz w:val="20"/>
        <w:lang w:val="it-IT"/>
      </w:rPr>
      <w:tab/>
      <w:t xml:space="preserve">Pagina </w:t>
    </w:r>
    <w:r w:rsidRPr="00B21E7A">
      <w:rPr>
        <w:rStyle w:val="Numeropagina"/>
        <w:rFonts w:ascii="Gill Sans MT" w:hAnsi="Gill Sans MT"/>
        <w:i/>
        <w:sz w:val="20"/>
      </w:rPr>
      <w:fldChar w:fldCharType="begin"/>
    </w:r>
    <w:r w:rsidRPr="00B21E7A">
      <w:rPr>
        <w:rStyle w:val="Numeropagina"/>
        <w:rFonts w:ascii="Gill Sans MT" w:hAnsi="Gill Sans MT"/>
        <w:i/>
        <w:sz w:val="20"/>
        <w:lang w:val="it-IT"/>
      </w:rPr>
      <w:instrText xml:space="preserve"> PAGE </w:instrText>
    </w:r>
    <w:r w:rsidRPr="00B21E7A">
      <w:rPr>
        <w:rStyle w:val="Numeropagina"/>
        <w:rFonts w:ascii="Gill Sans MT" w:hAnsi="Gill Sans MT"/>
        <w:i/>
        <w:sz w:val="20"/>
      </w:rPr>
      <w:fldChar w:fldCharType="separate"/>
    </w:r>
    <w:r w:rsidR="00E57A2C">
      <w:rPr>
        <w:rStyle w:val="Numeropagina"/>
        <w:rFonts w:ascii="Gill Sans MT" w:hAnsi="Gill Sans MT"/>
        <w:i/>
        <w:noProof/>
        <w:sz w:val="20"/>
        <w:lang w:val="it-IT"/>
      </w:rPr>
      <w:t>17</w:t>
    </w:r>
    <w:r w:rsidRPr="00B21E7A">
      <w:rPr>
        <w:rStyle w:val="Numeropagina"/>
        <w:rFonts w:ascii="Gill Sans MT" w:hAnsi="Gill Sans MT"/>
        <w:i/>
        <w:sz w:val="20"/>
      </w:rPr>
      <w:fldChar w:fldCharType="end"/>
    </w:r>
    <w:r w:rsidRPr="00B21E7A">
      <w:rPr>
        <w:rStyle w:val="Numeropagina"/>
        <w:rFonts w:ascii="Gill Sans MT" w:hAnsi="Gill Sans MT" w:cs="Gill Sans MT"/>
        <w:i/>
        <w:sz w:val="20"/>
        <w:lang w:val="it-IT"/>
      </w:rPr>
      <w:t xml:space="preserve"> di </w:t>
    </w:r>
    <w:r w:rsidRPr="00B21E7A">
      <w:rPr>
        <w:rStyle w:val="Numeropagina"/>
        <w:rFonts w:ascii="Gill Sans MT" w:hAnsi="Gill Sans MT"/>
        <w:i/>
        <w:sz w:val="20"/>
      </w:rPr>
      <w:fldChar w:fldCharType="begin"/>
    </w:r>
    <w:r w:rsidRPr="00B21E7A">
      <w:rPr>
        <w:rStyle w:val="Numeropagina"/>
        <w:rFonts w:ascii="Gill Sans MT" w:hAnsi="Gill Sans MT"/>
        <w:i/>
        <w:sz w:val="20"/>
        <w:lang w:val="it-IT"/>
      </w:rPr>
      <w:instrText xml:space="preserve"> PAGEREF PAGEDEF \h </w:instrText>
    </w:r>
    <w:r w:rsidRPr="00B21E7A">
      <w:rPr>
        <w:rStyle w:val="Numeropagina"/>
        <w:rFonts w:ascii="Gill Sans MT" w:hAnsi="Gill Sans MT"/>
        <w:i/>
        <w:sz w:val="20"/>
      </w:rPr>
    </w:r>
    <w:r w:rsidRPr="00B21E7A">
      <w:rPr>
        <w:rStyle w:val="Numeropagina"/>
        <w:rFonts w:ascii="Gill Sans MT" w:hAnsi="Gill Sans MT"/>
        <w:i/>
        <w:sz w:val="20"/>
      </w:rPr>
      <w:fldChar w:fldCharType="separate"/>
    </w:r>
    <w:r w:rsidR="00E57A2C">
      <w:rPr>
        <w:rStyle w:val="Numeropagina"/>
        <w:rFonts w:ascii="Gill Sans MT" w:hAnsi="Gill Sans MT"/>
        <w:i/>
        <w:noProof/>
        <w:sz w:val="20"/>
        <w:lang w:val="it-IT"/>
      </w:rPr>
      <w:t>17</w:t>
    </w:r>
    <w:r w:rsidRPr="00B21E7A">
      <w:rPr>
        <w:rStyle w:val="Numeropagina"/>
        <w:rFonts w:ascii="Gill Sans MT" w:hAnsi="Gill Sans MT"/>
        <w: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D868A" w14:textId="77777777" w:rsidR="004548DC" w:rsidRDefault="004548DC">
      <w:r>
        <w:separator/>
      </w:r>
    </w:p>
  </w:footnote>
  <w:footnote w:type="continuationSeparator" w:id="0">
    <w:p w14:paraId="4730104E" w14:textId="77777777" w:rsidR="004548DC" w:rsidRDefault="004548DC">
      <w:r>
        <w:continuationSeparator/>
      </w:r>
    </w:p>
  </w:footnote>
  <w:footnote w:id="1">
    <w:p w14:paraId="7D3785B7" w14:textId="77777777" w:rsidR="00B21E7A" w:rsidRDefault="00B21E7A"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2">
    <w:p w14:paraId="5611C134" w14:textId="77777777" w:rsidR="00B21E7A" w:rsidRDefault="00B21E7A"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3">
    <w:p w14:paraId="022DCE52" w14:textId="77777777" w:rsidR="00B21E7A" w:rsidRDefault="00B21E7A" w:rsidP="00B21E7A">
      <w:pPr>
        <w:pStyle w:val="Testonotaapidipagina"/>
      </w:pPr>
      <w:r>
        <w:rPr>
          <w:rStyle w:val="Caratterenotaapidipagina"/>
          <w:rFonts w:ascii="Gill Sans MT" w:hAnsi="Gill Sans MT"/>
        </w:rPr>
        <w:footnoteRef/>
      </w:r>
      <w:r>
        <w:rPr>
          <w:rStyle w:val="Caratterenotaapidipagina"/>
        </w:rPr>
        <w:tab/>
        <w:t xml:space="preserve"> Il quadro deve essere compilato per ogni impresa a cui il Consorzio affiderà l’esecuzione delle forniture</w:t>
      </w:r>
    </w:p>
  </w:footnote>
  <w:footnote w:id="4">
    <w:p w14:paraId="3250DEE1" w14:textId="77777777" w:rsidR="00B21E7A" w:rsidRDefault="00B21E7A" w:rsidP="00B21E7A">
      <w:pPr>
        <w:pStyle w:val="Testonotaapidipagina"/>
      </w:pPr>
      <w:r>
        <w:rPr>
          <w:rStyle w:val="Caratterenotaapidipagina"/>
          <w:rFonts w:ascii="Gill Sans MT" w:hAnsi="Gill Sans MT"/>
        </w:rPr>
        <w:footnoteRef/>
      </w:r>
      <w:r>
        <w:rPr>
          <w:rStyle w:val="Caratterenotaapidipagina"/>
        </w:rPr>
        <w:tab/>
        <w:t xml:space="preserve"> I dati sono riferiti al Consorzio nel suo complesso</w:t>
      </w:r>
    </w:p>
  </w:footnote>
  <w:footnote w:id="5">
    <w:p w14:paraId="63833554" w14:textId="77777777" w:rsidR="00B21E7A" w:rsidRDefault="00B21E7A" w:rsidP="00B21E7A">
      <w:pPr>
        <w:pStyle w:val="Testonotaapidipagina"/>
      </w:pPr>
      <w:r>
        <w:rPr>
          <w:rStyle w:val="Caratterenotaapidipagina"/>
          <w:rFonts w:ascii="Gill Sans MT" w:hAnsi="Gill Sans MT"/>
        </w:rPr>
        <w:footnoteRef/>
      </w:r>
      <w:r>
        <w:rPr>
          <w:rStyle w:val="Caratterenotaapidipagina"/>
        </w:rPr>
        <w:tab/>
        <w:t xml:space="preserve"> Vedi nota precedente</w:t>
      </w:r>
    </w:p>
  </w:footnote>
  <w:footnote w:id="6">
    <w:p w14:paraId="3BA1D552" w14:textId="77777777" w:rsidR="00B21E7A" w:rsidRDefault="00B21E7A" w:rsidP="00B21E7A">
      <w:pPr>
        <w:pStyle w:val="Testonotaapidipagina"/>
        <w:spacing w:after="240"/>
      </w:pPr>
      <w:r>
        <w:rPr>
          <w:rStyle w:val="Caratterenotaapidipagina"/>
          <w:rFonts w:ascii="Gill Sans MT" w:hAnsi="Gill Sans MT"/>
        </w:rPr>
        <w:footnoteRef/>
      </w:r>
      <w:r>
        <w:rPr>
          <w:rStyle w:val="Caratterenotaapidipagina"/>
        </w:rPr>
        <w:tab/>
        <w:t xml:space="preserve"> Indicare il numero complessivo dei dipendenti</w:t>
      </w:r>
    </w:p>
  </w:footnote>
  <w:footnote w:id="7">
    <w:p w14:paraId="4A8183A7" w14:textId="77777777" w:rsidR="00B21E7A" w:rsidRDefault="00B21E7A"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8">
    <w:p w14:paraId="65A487D7" w14:textId="77777777" w:rsidR="00B21E7A" w:rsidRDefault="00B21E7A" w:rsidP="00B21E7A">
      <w:pPr>
        <w:pStyle w:val="Testonotaapidipagina"/>
        <w:spacing w:after="240"/>
      </w:pPr>
      <w:r>
        <w:rPr>
          <w:rStyle w:val="Caratterenotaapidipagina"/>
          <w:rFonts w:ascii="Gill Sans MT" w:hAnsi="Gill Sans MT"/>
        </w:rPr>
        <w:footnoteRef/>
      </w:r>
      <w:r>
        <w:rPr>
          <w:rFonts w:ascii="Gill Sans MT" w:eastAsia="Gill Sans MT" w:hAnsi="Gill Sans MT" w:cs="Gill Sans MT"/>
          <w:sz w:val="18"/>
          <w:szCs w:val="18"/>
        </w:rPr>
        <w:tab/>
        <w:t xml:space="preserve"> </w:t>
      </w:r>
      <w:r>
        <w:rPr>
          <w:rFonts w:ascii="Gill Sans MT" w:hAnsi="Gill Sans MT" w:cs="Gill Sans MT"/>
          <w:sz w:val="18"/>
          <w:szCs w:val="18"/>
        </w:rPr>
        <w:t>La firma autografa deve essere accompagnata dalla fotocopia di un documento di identità (in corso di validità) del dichiarante</w:t>
      </w:r>
    </w:p>
  </w:footnote>
  <w:footnote w:id="9">
    <w:p w14:paraId="73FC2BB4" w14:textId="77777777" w:rsidR="00B21E7A" w:rsidRDefault="00B21E7A"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22130" w14:textId="77777777" w:rsidR="00E57A2C" w:rsidRDefault="00E57A2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E7D5E" w14:textId="18DB238B" w:rsidR="00B21E7A" w:rsidRPr="00B21E7A" w:rsidRDefault="00E57A2C" w:rsidP="00B21E7A">
    <w:pPr>
      <w:pStyle w:val="Intestazione"/>
      <w:pBdr>
        <w:top w:val="none" w:sz="0" w:space="0" w:color="000000"/>
        <w:left w:val="none" w:sz="0" w:space="0" w:color="000000"/>
        <w:bottom w:val="single" w:sz="4" w:space="1" w:color="000000"/>
        <w:right w:val="none" w:sz="0" w:space="0" w:color="000000"/>
      </w:pBdr>
      <w:rPr>
        <w:lang w:val="it-IT"/>
      </w:rPr>
    </w:pPr>
    <w:bookmarkStart w:id="0" w:name="_GoBack"/>
    <w:r w:rsidRPr="00E57A2C">
      <w:rPr>
        <w:rFonts w:ascii="Gill Sans MT" w:hAnsi="Gill Sans MT"/>
        <w:i/>
        <w:sz w:val="20"/>
        <w:szCs w:val="20"/>
        <w:lang w:val="it-IT"/>
      </w:rPr>
      <w:t>Procedura aperta per la fornitura in service di manipoli motorizzati a batteria per chirurgia ortopedica e traumatologia</w:t>
    </w:r>
    <w:r w:rsidR="00B21E7A" w:rsidRPr="00B21E7A">
      <w:rPr>
        <w:rFonts w:ascii="Gill Sans MT" w:hAnsi="Gill Sans MT" w:cs="Gill Sans MT"/>
        <w:i/>
        <w:sz w:val="20"/>
        <w:lang w:val="it-IT"/>
      </w:rPr>
      <w:t xml:space="preserve"> </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7AB7C" w14:textId="77777777" w:rsidR="00E57A2C" w:rsidRDefault="00E57A2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suff w:val="nothing"/>
      <w:lvlText w:val="%1"/>
      <w:lvlJc w:val="left"/>
      <w:pPr>
        <w:tabs>
          <w:tab w:val="num" w:pos="0"/>
        </w:tabs>
        <w:ind w:left="0" w:firstLine="0"/>
      </w:pPr>
      <w:rPr>
        <w:rFonts w:ascii="Gill Sans MT" w:hAnsi="Gill Sans MT" w:cs="Times New Roman"/>
        <w:sz w:val="24"/>
        <w:szCs w:val="24"/>
      </w:rPr>
    </w:lvl>
    <w:lvl w:ilvl="1">
      <w:numFmt w:val="decimal"/>
      <w:lvlText w:val="%2"/>
      <w:lvlJc w:val="left"/>
      <w:pPr>
        <w:tabs>
          <w:tab w:val="num" w:pos="0"/>
        </w:tabs>
        <w:ind w:left="0" w:firstLine="0"/>
      </w:pPr>
      <w:rPr>
        <w:rFonts w:ascii="Gill Sans MT" w:hAnsi="Gill Sans MT" w:cs="Times New Roman"/>
        <w:sz w:val="24"/>
        <w:szCs w:val="24"/>
      </w:rPr>
    </w:lvl>
    <w:lvl w:ilvl="2">
      <w:numFmt w:val="decimal"/>
      <w:lvlText w:val="%3"/>
      <w:lvlJc w:val="left"/>
      <w:pPr>
        <w:tabs>
          <w:tab w:val="num" w:pos="0"/>
        </w:tabs>
        <w:ind w:left="0" w:firstLine="0"/>
      </w:pPr>
      <w:rPr>
        <w:rFonts w:ascii="Gill Sans MT" w:hAnsi="Gill Sans MT" w:cs="Times New Roman"/>
        <w:sz w:val="24"/>
        <w:szCs w:val="24"/>
      </w:rPr>
    </w:lvl>
    <w:lvl w:ilvl="3">
      <w:numFmt w:val="decimal"/>
      <w:lvlText w:val="%4"/>
      <w:lvlJc w:val="left"/>
      <w:pPr>
        <w:tabs>
          <w:tab w:val="num" w:pos="0"/>
        </w:tabs>
        <w:ind w:left="0" w:firstLine="0"/>
      </w:pPr>
      <w:rPr>
        <w:rFonts w:ascii="Gill Sans MT" w:hAnsi="Gill Sans MT" w:cs="Times New Roman"/>
        <w:sz w:val="24"/>
        <w:szCs w:val="24"/>
      </w:rPr>
    </w:lvl>
    <w:lvl w:ilvl="4">
      <w:numFmt w:val="decimal"/>
      <w:lvlText w:val="%5"/>
      <w:lvlJc w:val="left"/>
      <w:pPr>
        <w:tabs>
          <w:tab w:val="num" w:pos="0"/>
        </w:tabs>
        <w:ind w:left="0" w:firstLine="0"/>
      </w:pPr>
      <w:rPr>
        <w:rFonts w:ascii="Gill Sans MT" w:hAnsi="Gill Sans MT" w:cs="Times New Roman"/>
        <w:sz w:val="24"/>
        <w:szCs w:val="24"/>
      </w:rPr>
    </w:lvl>
    <w:lvl w:ilvl="5">
      <w:numFmt w:val="decimal"/>
      <w:lvlText w:val="%6"/>
      <w:lvlJc w:val="left"/>
      <w:pPr>
        <w:tabs>
          <w:tab w:val="num" w:pos="0"/>
        </w:tabs>
        <w:ind w:left="0" w:firstLine="0"/>
      </w:pPr>
      <w:rPr>
        <w:rFonts w:ascii="Gill Sans MT" w:hAnsi="Gill Sans MT" w:cs="Times New Roman"/>
        <w:sz w:val="24"/>
        <w:szCs w:val="24"/>
      </w:rPr>
    </w:lvl>
    <w:lvl w:ilvl="6">
      <w:numFmt w:val="decimal"/>
      <w:lvlText w:val="%7"/>
      <w:lvlJc w:val="left"/>
      <w:pPr>
        <w:tabs>
          <w:tab w:val="num" w:pos="0"/>
        </w:tabs>
        <w:ind w:left="0" w:firstLine="0"/>
      </w:pPr>
      <w:rPr>
        <w:rFonts w:ascii="Gill Sans MT" w:hAnsi="Gill Sans MT" w:cs="Times New Roman"/>
        <w:sz w:val="24"/>
        <w:szCs w:val="24"/>
      </w:rPr>
    </w:lvl>
    <w:lvl w:ilvl="7">
      <w:numFmt w:val="decimal"/>
      <w:lvlText w:val="%8"/>
      <w:lvlJc w:val="left"/>
      <w:pPr>
        <w:tabs>
          <w:tab w:val="num" w:pos="0"/>
        </w:tabs>
        <w:ind w:left="0" w:firstLine="0"/>
      </w:pPr>
      <w:rPr>
        <w:rFonts w:ascii="Gill Sans MT" w:hAnsi="Gill Sans MT" w:cs="Times New Roman"/>
        <w:sz w:val="24"/>
        <w:szCs w:val="24"/>
      </w:rPr>
    </w:lvl>
    <w:lvl w:ilvl="8">
      <w:numFmt w:val="decimal"/>
      <w:lvlText w:val="%9"/>
      <w:lvlJc w:val="left"/>
      <w:pPr>
        <w:tabs>
          <w:tab w:val="num" w:pos="0"/>
        </w:tabs>
        <w:ind w:left="0" w:firstLine="0"/>
      </w:pPr>
      <w:rPr>
        <w:rFonts w:ascii="Gill Sans MT" w:hAnsi="Gill Sans MT" w:cs="Times New Roman"/>
        <w:sz w:val="24"/>
        <w:szCs w:val="24"/>
      </w:rPr>
    </w:lvl>
  </w:abstractNum>
  <w:abstractNum w:abstractNumId="1">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b w:val="0"/>
        <w:i w:val="0"/>
        <w:sz w:val="24"/>
      </w:rPr>
    </w:lvl>
  </w:abstractNum>
  <w:abstractNum w:abstractNumId="2">
    <w:nsid w:val="00000009"/>
    <w:multiLevelType w:val="singleLevel"/>
    <w:tmpl w:val="00000009"/>
    <w:name w:val="WW8Num9"/>
    <w:lvl w:ilvl="0">
      <w:numFmt w:val="bullet"/>
      <w:lvlText w:val=""/>
      <w:lvlJc w:val="left"/>
      <w:pPr>
        <w:tabs>
          <w:tab w:val="num" w:pos="0"/>
        </w:tabs>
        <w:ind w:left="720" w:hanging="360"/>
      </w:pPr>
      <w:rPr>
        <w:rFonts w:ascii="Wingdings" w:hAnsi="Wingdings" w:cs="Wingdings" w:hint="default"/>
      </w:rPr>
    </w:lvl>
  </w:abstractNum>
  <w:abstractNum w:abstractNumId="3">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nsid w:val="0000000D"/>
    <w:multiLevelType w:val="singleLevel"/>
    <w:tmpl w:val="0000000D"/>
    <w:name w:val="WW8Num13"/>
    <w:lvl w:ilvl="0">
      <w:numFmt w:val="bullet"/>
      <w:lvlText w:val=""/>
      <w:lvlJc w:val="left"/>
      <w:pPr>
        <w:tabs>
          <w:tab w:val="num" w:pos="0"/>
        </w:tabs>
        <w:ind w:left="1004" w:hanging="360"/>
      </w:pPr>
      <w:rPr>
        <w:rFonts w:ascii="Wingdings" w:hAnsi="Wingdings" w:cs="Wingdings" w:hint="default"/>
        <w:b/>
        <w:sz w:val="24"/>
        <w:szCs w:val="24"/>
      </w:rPr>
    </w:lvl>
  </w:abstractNum>
  <w:abstractNum w:abstractNumId="5">
    <w:nsid w:val="00000014"/>
    <w:multiLevelType w:val="singleLevel"/>
    <w:tmpl w:val="00000014"/>
    <w:name w:val="WW8Num20"/>
    <w:lvl w:ilvl="0">
      <w:start w:val="1"/>
      <w:numFmt w:val="decimal"/>
      <w:lvlText w:val="%1)"/>
      <w:lvlJc w:val="left"/>
      <w:pPr>
        <w:tabs>
          <w:tab w:val="num" w:pos="360"/>
        </w:tabs>
        <w:ind w:left="360" w:hanging="360"/>
      </w:pPr>
      <w:rPr>
        <w:rFonts w:ascii="Gill Sans MT" w:eastAsia="Wingdings" w:hAnsi="Gill Sans MT" w:cs="Times New Roman" w:hint="default"/>
        <w:b w:val="0"/>
        <w:i w:val="0"/>
        <w:sz w:val="24"/>
        <w:szCs w:val="24"/>
      </w:rPr>
    </w:lvl>
  </w:abstractNum>
  <w:abstractNum w:abstractNumId="6">
    <w:nsid w:val="00000018"/>
    <w:multiLevelType w:val="singleLevel"/>
    <w:tmpl w:val="00000018"/>
    <w:name w:val="WW8Num24"/>
    <w:lvl w:ilvl="0">
      <w:numFmt w:val="bullet"/>
      <w:lvlText w:val=""/>
      <w:lvlJc w:val="left"/>
      <w:pPr>
        <w:tabs>
          <w:tab w:val="num" w:pos="0"/>
        </w:tabs>
        <w:ind w:left="720" w:hanging="360"/>
      </w:pPr>
      <w:rPr>
        <w:rFonts w:ascii="Wingdings" w:hAnsi="Wingdings" w:cs="Wingdings" w:hint="default"/>
      </w:rPr>
    </w:lvl>
  </w:abstractNum>
  <w:abstractNum w:abstractNumId="7">
    <w:nsid w:val="0000001B"/>
    <w:multiLevelType w:val="singleLevel"/>
    <w:tmpl w:val="0000001B"/>
    <w:name w:val="WW8Num27"/>
    <w:lvl w:ilvl="0">
      <w:start w:val="2"/>
      <w:numFmt w:val="bullet"/>
      <w:lvlText w:val="-"/>
      <w:lvlJc w:val="left"/>
      <w:pPr>
        <w:tabs>
          <w:tab w:val="num" w:pos="360"/>
        </w:tabs>
        <w:ind w:left="360" w:hanging="360"/>
      </w:pPr>
      <w:rPr>
        <w:rFonts w:ascii="Liberation Serif" w:hAnsi="Liberation Serif" w:cs="Gill Sans MT" w:hint="default"/>
        <w:sz w:val="24"/>
        <w:szCs w:val="24"/>
      </w:rPr>
    </w:lvl>
  </w:abstractNum>
  <w:abstractNum w:abstractNumId="8">
    <w:nsid w:val="0000001D"/>
    <w:multiLevelType w:val="singleLevel"/>
    <w:tmpl w:val="0000001D"/>
    <w:name w:val="WW8Num29"/>
    <w:lvl w:ilvl="0">
      <w:start w:val="10"/>
      <w:numFmt w:val="decimal"/>
      <w:lvlText w:val="%1)"/>
      <w:lvlJc w:val="left"/>
      <w:pPr>
        <w:tabs>
          <w:tab w:val="num" w:pos="1004"/>
        </w:tabs>
        <w:ind w:left="1004" w:hanging="360"/>
      </w:pPr>
      <w:rPr>
        <w:rFonts w:ascii="Gill Sans MT" w:hAnsi="Gill Sans MT" w:cs="Times New Roman" w:hint="default"/>
        <w:b w:val="0"/>
        <w:i w:val="0"/>
        <w:sz w:val="24"/>
        <w:szCs w:val="24"/>
      </w:rPr>
    </w:lvl>
  </w:abstractNum>
  <w:abstractNum w:abstractNumId="9">
    <w:nsid w:val="0000001F"/>
    <w:multiLevelType w:val="singleLevel"/>
    <w:tmpl w:val="0000001F"/>
    <w:name w:val="WW8Num31"/>
    <w:lvl w:ilvl="0">
      <w:start w:val="1"/>
      <w:numFmt w:val="decimal"/>
      <w:lvlText w:val="%1)"/>
      <w:lvlJc w:val="left"/>
      <w:pPr>
        <w:tabs>
          <w:tab w:val="num" w:pos="0"/>
        </w:tabs>
        <w:ind w:left="720" w:hanging="360"/>
      </w:pPr>
      <w:rPr>
        <w:rFonts w:ascii="Gill Sans MT" w:hAnsi="Gill Sans MT" w:cs="Times New Roman" w:hint="default"/>
        <w:sz w:val="24"/>
        <w:szCs w:val="24"/>
      </w:rPr>
    </w:lvl>
  </w:abstractNum>
  <w:abstractNum w:abstractNumId="10">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rPr>
        <w:rFonts w:hint="default"/>
      </w:rPr>
    </w:lvl>
    <w:lvl w:ilvl="2" w:tplc="5FEC5410">
      <w:start w:val="1"/>
      <w:numFmt w:val="bullet"/>
      <w:lvlText w:val="•"/>
      <w:lvlJc w:val="left"/>
      <w:pPr>
        <w:ind w:left="1188" w:hanging="84"/>
      </w:pPr>
      <w:rPr>
        <w:rFonts w:hint="default"/>
      </w:rPr>
    </w:lvl>
    <w:lvl w:ilvl="3" w:tplc="84CC2340">
      <w:start w:val="1"/>
      <w:numFmt w:val="bullet"/>
      <w:lvlText w:val="•"/>
      <w:lvlJc w:val="left"/>
      <w:pPr>
        <w:ind w:left="1602" w:hanging="84"/>
      </w:pPr>
      <w:rPr>
        <w:rFonts w:hint="default"/>
      </w:rPr>
    </w:lvl>
    <w:lvl w:ilvl="4" w:tplc="98DCCF72">
      <w:start w:val="1"/>
      <w:numFmt w:val="bullet"/>
      <w:lvlText w:val="•"/>
      <w:lvlJc w:val="left"/>
      <w:pPr>
        <w:ind w:left="2016" w:hanging="84"/>
      </w:pPr>
      <w:rPr>
        <w:rFonts w:hint="default"/>
      </w:rPr>
    </w:lvl>
    <w:lvl w:ilvl="5" w:tplc="CB8090EE">
      <w:start w:val="1"/>
      <w:numFmt w:val="bullet"/>
      <w:lvlText w:val="•"/>
      <w:lvlJc w:val="left"/>
      <w:pPr>
        <w:ind w:left="2430" w:hanging="84"/>
      </w:pPr>
      <w:rPr>
        <w:rFonts w:hint="default"/>
      </w:rPr>
    </w:lvl>
    <w:lvl w:ilvl="6" w:tplc="9F74C7C6">
      <w:start w:val="1"/>
      <w:numFmt w:val="bullet"/>
      <w:lvlText w:val="•"/>
      <w:lvlJc w:val="left"/>
      <w:pPr>
        <w:ind w:left="2844" w:hanging="84"/>
      </w:pPr>
      <w:rPr>
        <w:rFonts w:hint="default"/>
      </w:rPr>
    </w:lvl>
    <w:lvl w:ilvl="7" w:tplc="97F405E8">
      <w:start w:val="1"/>
      <w:numFmt w:val="bullet"/>
      <w:lvlText w:val="•"/>
      <w:lvlJc w:val="left"/>
      <w:pPr>
        <w:ind w:left="3258" w:hanging="84"/>
      </w:pPr>
      <w:rPr>
        <w:rFonts w:hint="default"/>
      </w:rPr>
    </w:lvl>
    <w:lvl w:ilvl="8" w:tplc="D5F015A6">
      <w:start w:val="1"/>
      <w:numFmt w:val="bullet"/>
      <w:lvlText w:val="•"/>
      <w:lvlJc w:val="left"/>
      <w:pPr>
        <w:ind w:left="3672" w:hanging="84"/>
      </w:pPr>
      <w:rPr>
        <w:rFonts w:hint="default"/>
      </w:rPr>
    </w:lvl>
  </w:abstractNum>
  <w:abstractNum w:abstractNumId="11">
    <w:nsid w:val="0E4400D1"/>
    <w:multiLevelType w:val="hybridMultilevel"/>
    <w:tmpl w:val="1CAAEED4"/>
    <w:lvl w:ilvl="0" w:tplc="2998FD9E">
      <w:start w:val="4"/>
      <w:numFmt w:val="lowerLetter"/>
      <w:lvlText w:val="%1)"/>
      <w:lvlJc w:val="left"/>
      <w:pPr>
        <w:ind w:left="445" w:hanging="360"/>
      </w:pPr>
      <w:rPr>
        <w:rFonts w:hint="default"/>
        <w:w w:val="10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7A41BBF"/>
    <w:multiLevelType w:val="hybridMultilevel"/>
    <w:tmpl w:val="259A09B4"/>
    <w:lvl w:ilvl="0" w:tplc="8842AFE6">
      <w:start w:val="2"/>
      <w:numFmt w:val="lowerLetter"/>
      <w:lvlText w:val="%1)"/>
      <w:lvlJc w:val="left"/>
      <w:pPr>
        <w:ind w:left="362" w:hanging="274"/>
      </w:pPr>
      <w:rPr>
        <w:rFonts w:ascii="Arial" w:eastAsia="Arial" w:hAnsi="Arial" w:cs="Arial" w:hint="default"/>
        <w:spacing w:val="-1"/>
        <w:w w:val="105"/>
        <w:sz w:val="13"/>
        <w:szCs w:val="13"/>
      </w:rPr>
    </w:lvl>
    <w:lvl w:ilvl="1" w:tplc="9BDCD14C">
      <w:start w:val="1"/>
      <w:numFmt w:val="bullet"/>
      <w:lvlText w:val="•"/>
      <w:lvlJc w:val="left"/>
      <w:pPr>
        <w:ind w:left="880" w:hanging="274"/>
      </w:pPr>
      <w:rPr>
        <w:rFonts w:hint="default"/>
      </w:rPr>
    </w:lvl>
    <w:lvl w:ilvl="2" w:tplc="FF5AE2C0">
      <w:start w:val="1"/>
      <w:numFmt w:val="bullet"/>
      <w:lvlText w:val="•"/>
      <w:lvlJc w:val="left"/>
      <w:pPr>
        <w:ind w:left="1401" w:hanging="274"/>
      </w:pPr>
      <w:rPr>
        <w:rFonts w:hint="default"/>
      </w:rPr>
    </w:lvl>
    <w:lvl w:ilvl="3" w:tplc="88B860A2">
      <w:start w:val="1"/>
      <w:numFmt w:val="bullet"/>
      <w:lvlText w:val="•"/>
      <w:lvlJc w:val="left"/>
      <w:pPr>
        <w:ind w:left="1922" w:hanging="274"/>
      </w:pPr>
      <w:rPr>
        <w:rFonts w:hint="default"/>
      </w:rPr>
    </w:lvl>
    <w:lvl w:ilvl="4" w:tplc="950C66A0">
      <w:start w:val="1"/>
      <w:numFmt w:val="bullet"/>
      <w:lvlText w:val="•"/>
      <w:lvlJc w:val="left"/>
      <w:pPr>
        <w:ind w:left="2443" w:hanging="274"/>
      </w:pPr>
      <w:rPr>
        <w:rFonts w:hint="default"/>
      </w:rPr>
    </w:lvl>
    <w:lvl w:ilvl="5" w:tplc="911EB7A4">
      <w:start w:val="1"/>
      <w:numFmt w:val="bullet"/>
      <w:lvlText w:val="•"/>
      <w:lvlJc w:val="left"/>
      <w:pPr>
        <w:ind w:left="2964" w:hanging="274"/>
      </w:pPr>
      <w:rPr>
        <w:rFonts w:hint="default"/>
      </w:rPr>
    </w:lvl>
    <w:lvl w:ilvl="6" w:tplc="A4A4D7EA">
      <w:start w:val="1"/>
      <w:numFmt w:val="bullet"/>
      <w:lvlText w:val="•"/>
      <w:lvlJc w:val="left"/>
      <w:pPr>
        <w:ind w:left="3485" w:hanging="274"/>
      </w:pPr>
      <w:rPr>
        <w:rFonts w:hint="default"/>
      </w:rPr>
    </w:lvl>
    <w:lvl w:ilvl="7" w:tplc="DBE698BE">
      <w:start w:val="1"/>
      <w:numFmt w:val="bullet"/>
      <w:lvlText w:val="•"/>
      <w:lvlJc w:val="left"/>
      <w:pPr>
        <w:ind w:left="4005" w:hanging="274"/>
      </w:pPr>
      <w:rPr>
        <w:rFonts w:hint="default"/>
      </w:rPr>
    </w:lvl>
    <w:lvl w:ilvl="8" w:tplc="2A463294">
      <w:start w:val="1"/>
      <w:numFmt w:val="bullet"/>
      <w:lvlText w:val="•"/>
      <w:lvlJc w:val="left"/>
      <w:pPr>
        <w:ind w:left="4526" w:hanging="274"/>
      </w:pPr>
      <w:rPr>
        <w:rFonts w:hint="default"/>
      </w:rPr>
    </w:lvl>
  </w:abstractNum>
  <w:abstractNum w:abstractNumId="13">
    <w:nsid w:val="17FB3240"/>
    <w:multiLevelType w:val="hybridMultilevel"/>
    <w:tmpl w:val="17EC3700"/>
    <w:lvl w:ilvl="0" w:tplc="87100984">
      <w:start w:val="2"/>
      <w:numFmt w:val="lowerLetter"/>
      <w:pStyle w:val="Numerazioneperbuste"/>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rPr>
        <w:rFonts w:hint="default"/>
      </w:rPr>
    </w:lvl>
    <w:lvl w:ilvl="2" w:tplc="13EEE3E2">
      <w:start w:val="1"/>
      <w:numFmt w:val="bullet"/>
      <w:lvlText w:val="•"/>
      <w:lvlJc w:val="left"/>
      <w:pPr>
        <w:ind w:left="1220" w:hanging="160"/>
      </w:pPr>
      <w:rPr>
        <w:rFonts w:hint="default"/>
      </w:rPr>
    </w:lvl>
    <w:lvl w:ilvl="3" w:tplc="D82A47E0">
      <w:start w:val="1"/>
      <w:numFmt w:val="bullet"/>
      <w:lvlText w:val="•"/>
      <w:lvlJc w:val="left"/>
      <w:pPr>
        <w:ind w:left="1630" w:hanging="160"/>
      </w:pPr>
      <w:rPr>
        <w:rFonts w:hint="default"/>
      </w:rPr>
    </w:lvl>
    <w:lvl w:ilvl="4" w:tplc="E454EEC6">
      <w:start w:val="1"/>
      <w:numFmt w:val="bullet"/>
      <w:lvlText w:val="•"/>
      <w:lvlJc w:val="left"/>
      <w:pPr>
        <w:ind w:left="2041" w:hanging="160"/>
      </w:pPr>
      <w:rPr>
        <w:rFonts w:hint="default"/>
      </w:rPr>
    </w:lvl>
    <w:lvl w:ilvl="5" w:tplc="D2E673BA">
      <w:start w:val="1"/>
      <w:numFmt w:val="bullet"/>
      <w:lvlText w:val="•"/>
      <w:lvlJc w:val="left"/>
      <w:pPr>
        <w:ind w:left="2451" w:hanging="160"/>
      </w:pPr>
      <w:rPr>
        <w:rFonts w:hint="default"/>
      </w:rPr>
    </w:lvl>
    <w:lvl w:ilvl="6" w:tplc="0A3A8D80">
      <w:start w:val="1"/>
      <w:numFmt w:val="bullet"/>
      <w:lvlText w:val="•"/>
      <w:lvlJc w:val="left"/>
      <w:pPr>
        <w:ind w:left="2861" w:hanging="160"/>
      </w:pPr>
      <w:rPr>
        <w:rFonts w:hint="default"/>
      </w:rPr>
    </w:lvl>
    <w:lvl w:ilvl="7" w:tplc="DFB4B2F0">
      <w:start w:val="1"/>
      <w:numFmt w:val="bullet"/>
      <w:lvlText w:val="•"/>
      <w:lvlJc w:val="left"/>
      <w:pPr>
        <w:ind w:left="3271" w:hanging="160"/>
      </w:pPr>
      <w:rPr>
        <w:rFonts w:hint="default"/>
      </w:rPr>
    </w:lvl>
    <w:lvl w:ilvl="8" w:tplc="46AEDF12">
      <w:start w:val="1"/>
      <w:numFmt w:val="bullet"/>
      <w:lvlText w:val="•"/>
      <w:lvlJc w:val="left"/>
      <w:pPr>
        <w:ind w:left="3682" w:hanging="160"/>
      </w:pPr>
      <w:rPr>
        <w:rFonts w:hint="default"/>
      </w:rPr>
    </w:lvl>
  </w:abstractNum>
  <w:abstractNum w:abstractNumId="14">
    <w:nsid w:val="229D144A"/>
    <w:multiLevelType w:val="hybridMultilevel"/>
    <w:tmpl w:val="0A3E68A0"/>
    <w:lvl w:ilvl="0" w:tplc="579C5BE6">
      <w:start w:val="1"/>
      <w:numFmt w:val="lowerLetter"/>
      <w:lvlText w:val="%1)"/>
      <w:lvlJc w:val="left"/>
      <w:pPr>
        <w:ind w:left="498" w:hanging="414"/>
      </w:pPr>
      <w:rPr>
        <w:rFonts w:ascii="Arial" w:eastAsia="Arial" w:hAnsi="Arial" w:cs="Arial" w:hint="default"/>
        <w:color w:val="010101"/>
        <w:w w:val="104"/>
        <w:sz w:val="14"/>
        <w:szCs w:val="14"/>
      </w:rPr>
    </w:lvl>
    <w:lvl w:ilvl="1" w:tplc="EBB413CC">
      <w:start w:val="1"/>
      <w:numFmt w:val="bullet"/>
      <w:lvlText w:val="•"/>
      <w:lvlJc w:val="left"/>
      <w:pPr>
        <w:ind w:left="900" w:hanging="414"/>
      </w:pPr>
      <w:rPr>
        <w:rFonts w:hint="default"/>
      </w:rPr>
    </w:lvl>
    <w:lvl w:ilvl="2" w:tplc="FF64541C">
      <w:start w:val="1"/>
      <w:numFmt w:val="bullet"/>
      <w:lvlText w:val="•"/>
      <w:lvlJc w:val="left"/>
      <w:pPr>
        <w:ind w:left="1300" w:hanging="414"/>
      </w:pPr>
      <w:rPr>
        <w:rFonts w:hint="default"/>
      </w:rPr>
    </w:lvl>
    <w:lvl w:ilvl="3" w:tplc="2F42641E">
      <w:start w:val="1"/>
      <w:numFmt w:val="bullet"/>
      <w:lvlText w:val="•"/>
      <w:lvlJc w:val="left"/>
      <w:pPr>
        <w:ind w:left="1701" w:hanging="414"/>
      </w:pPr>
      <w:rPr>
        <w:rFonts w:hint="default"/>
      </w:rPr>
    </w:lvl>
    <w:lvl w:ilvl="4" w:tplc="645A5706">
      <w:start w:val="1"/>
      <w:numFmt w:val="bullet"/>
      <w:lvlText w:val="•"/>
      <w:lvlJc w:val="left"/>
      <w:pPr>
        <w:ind w:left="2101" w:hanging="414"/>
      </w:pPr>
      <w:rPr>
        <w:rFonts w:hint="default"/>
      </w:rPr>
    </w:lvl>
    <w:lvl w:ilvl="5" w:tplc="039A8952">
      <w:start w:val="1"/>
      <w:numFmt w:val="bullet"/>
      <w:lvlText w:val="•"/>
      <w:lvlJc w:val="left"/>
      <w:pPr>
        <w:ind w:left="2502" w:hanging="414"/>
      </w:pPr>
      <w:rPr>
        <w:rFonts w:hint="default"/>
      </w:rPr>
    </w:lvl>
    <w:lvl w:ilvl="6" w:tplc="B4C8EFF4">
      <w:start w:val="1"/>
      <w:numFmt w:val="bullet"/>
      <w:lvlText w:val="•"/>
      <w:lvlJc w:val="left"/>
      <w:pPr>
        <w:ind w:left="2902" w:hanging="414"/>
      </w:pPr>
      <w:rPr>
        <w:rFonts w:hint="default"/>
      </w:rPr>
    </w:lvl>
    <w:lvl w:ilvl="7" w:tplc="186C3956">
      <w:start w:val="1"/>
      <w:numFmt w:val="bullet"/>
      <w:lvlText w:val="•"/>
      <w:lvlJc w:val="left"/>
      <w:pPr>
        <w:ind w:left="3303" w:hanging="414"/>
      </w:pPr>
      <w:rPr>
        <w:rFonts w:hint="default"/>
      </w:rPr>
    </w:lvl>
    <w:lvl w:ilvl="8" w:tplc="FBF2FEEA">
      <w:start w:val="1"/>
      <w:numFmt w:val="bullet"/>
      <w:lvlText w:val="•"/>
      <w:lvlJc w:val="left"/>
      <w:pPr>
        <w:ind w:left="3703" w:hanging="414"/>
      </w:pPr>
      <w:rPr>
        <w:rFonts w:hint="default"/>
      </w:rPr>
    </w:lvl>
  </w:abstractNum>
  <w:abstractNum w:abstractNumId="15">
    <w:nsid w:val="283A789C"/>
    <w:multiLevelType w:val="hybridMultilevel"/>
    <w:tmpl w:val="CD12A79E"/>
    <w:lvl w:ilvl="0" w:tplc="2006DC86">
      <w:start w:val="1"/>
      <w:numFmt w:val="lowerLetter"/>
      <w:lvlText w:val="%1)"/>
      <w:lvlJc w:val="left"/>
      <w:pPr>
        <w:ind w:left="445" w:hanging="360"/>
      </w:pPr>
      <w:rPr>
        <w:rFonts w:hint="default"/>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16">
    <w:nsid w:val="2BCD11B9"/>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17">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rPr>
        <w:rFonts w:hint="default"/>
      </w:rPr>
    </w:lvl>
    <w:lvl w:ilvl="2" w:tplc="819CB3EE">
      <w:start w:val="1"/>
      <w:numFmt w:val="bullet"/>
      <w:lvlText w:val="•"/>
      <w:lvlJc w:val="left"/>
      <w:pPr>
        <w:ind w:left="1156" w:hanging="244"/>
      </w:pPr>
      <w:rPr>
        <w:rFonts w:hint="default"/>
      </w:rPr>
    </w:lvl>
    <w:lvl w:ilvl="3" w:tplc="5790A638">
      <w:start w:val="1"/>
      <w:numFmt w:val="bullet"/>
      <w:lvlText w:val="•"/>
      <w:lvlJc w:val="left"/>
      <w:pPr>
        <w:ind w:left="1575" w:hanging="244"/>
      </w:pPr>
      <w:rPr>
        <w:rFonts w:hint="default"/>
      </w:rPr>
    </w:lvl>
    <w:lvl w:ilvl="4" w:tplc="37EE2D8A">
      <w:start w:val="1"/>
      <w:numFmt w:val="bullet"/>
      <w:lvlText w:val="•"/>
      <w:lvlJc w:val="left"/>
      <w:pPr>
        <w:ind w:left="1993" w:hanging="244"/>
      </w:pPr>
      <w:rPr>
        <w:rFonts w:hint="default"/>
      </w:rPr>
    </w:lvl>
    <w:lvl w:ilvl="5" w:tplc="895C1D3E">
      <w:start w:val="1"/>
      <w:numFmt w:val="bullet"/>
      <w:lvlText w:val="•"/>
      <w:lvlJc w:val="left"/>
      <w:pPr>
        <w:ind w:left="2412" w:hanging="244"/>
      </w:pPr>
      <w:rPr>
        <w:rFonts w:hint="default"/>
      </w:rPr>
    </w:lvl>
    <w:lvl w:ilvl="6" w:tplc="4498EB80">
      <w:start w:val="1"/>
      <w:numFmt w:val="bullet"/>
      <w:lvlText w:val="•"/>
      <w:lvlJc w:val="left"/>
      <w:pPr>
        <w:ind w:left="2830" w:hanging="244"/>
      </w:pPr>
      <w:rPr>
        <w:rFonts w:hint="default"/>
      </w:rPr>
    </w:lvl>
    <w:lvl w:ilvl="7" w:tplc="36027B20">
      <w:start w:val="1"/>
      <w:numFmt w:val="bullet"/>
      <w:lvlText w:val="•"/>
      <w:lvlJc w:val="left"/>
      <w:pPr>
        <w:ind w:left="3248" w:hanging="244"/>
      </w:pPr>
      <w:rPr>
        <w:rFonts w:hint="default"/>
      </w:rPr>
    </w:lvl>
    <w:lvl w:ilvl="8" w:tplc="F26CB572">
      <w:start w:val="1"/>
      <w:numFmt w:val="bullet"/>
      <w:lvlText w:val="•"/>
      <w:lvlJc w:val="left"/>
      <w:pPr>
        <w:ind w:left="3667" w:hanging="244"/>
      </w:pPr>
      <w:rPr>
        <w:rFonts w:hint="default"/>
      </w:rPr>
    </w:lvl>
  </w:abstractNum>
  <w:abstractNum w:abstractNumId="18">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rPr>
        <w:rFonts w:hint="default"/>
      </w:rPr>
    </w:lvl>
    <w:lvl w:ilvl="2" w:tplc="F914F852">
      <w:start w:val="1"/>
      <w:numFmt w:val="bullet"/>
      <w:lvlText w:val="•"/>
      <w:lvlJc w:val="left"/>
      <w:pPr>
        <w:ind w:left="943" w:hanging="295"/>
      </w:pPr>
      <w:rPr>
        <w:rFonts w:hint="default"/>
      </w:rPr>
    </w:lvl>
    <w:lvl w:ilvl="3" w:tplc="00FE8140">
      <w:start w:val="1"/>
      <w:numFmt w:val="bullet"/>
      <w:lvlText w:val="•"/>
      <w:lvlJc w:val="left"/>
      <w:pPr>
        <w:ind w:left="1374" w:hanging="295"/>
      </w:pPr>
      <w:rPr>
        <w:rFonts w:hint="default"/>
      </w:rPr>
    </w:lvl>
    <w:lvl w:ilvl="4" w:tplc="1B68BEDA">
      <w:start w:val="1"/>
      <w:numFmt w:val="bullet"/>
      <w:lvlText w:val="•"/>
      <w:lvlJc w:val="left"/>
      <w:pPr>
        <w:ind w:left="1806" w:hanging="295"/>
      </w:pPr>
      <w:rPr>
        <w:rFonts w:hint="default"/>
      </w:rPr>
    </w:lvl>
    <w:lvl w:ilvl="5" w:tplc="3B520AEA">
      <w:start w:val="1"/>
      <w:numFmt w:val="bullet"/>
      <w:lvlText w:val="•"/>
      <w:lvlJc w:val="left"/>
      <w:pPr>
        <w:ind w:left="2237" w:hanging="295"/>
      </w:pPr>
      <w:rPr>
        <w:rFonts w:hint="default"/>
      </w:rPr>
    </w:lvl>
    <w:lvl w:ilvl="6" w:tplc="F4D4F1E2">
      <w:start w:val="1"/>
      <w:numFmt w:val="bullet"/>
      <w:lvlText w:val="•"/>
      <w:lvlJc w:val="left"/>
      <w:pPr>
        <w:ind w:left="2669" w:hanging="295"/>
      </w:pPr>
      <w:rPr>
        <w:rFonts w:hint="default"/>
      </w:rPr>
    </w:lvl>
    <w:lvl w:ilvl="7" w:tplc="2810716A">
      <w:start w:val="1"/>
      <w:numFmt w:val="bullet"/>
      <w:lvlText w:val="•"/>
      <w:lvlJc w:val="left"/>
      <w:pPr>
        <w:ind w:left="3100" w:hanging="295"/>
      </w:pPr>
      <w:rPr>
        <w:rFonts w:hint="default"/>
      </w:rPr>
    </w:lvl>
    <w:lvl w:ilvl="8" w:tplc="84A05266">
      <w:start w:val="1"/>
      <w:numFmt w:val="bullet"/>
      <w:lvlText w:val="•"/>
      <w:lvlJc w:val="left"/>
      <w:pPr>
        <w:ind w:left="3532" w:hanging="295"/>
      </w:pPr>
      <w:rPr>
        <w:rFonts w:hint="default"/>
      </w:rPr>
    </w:lvl>
  </w:abstractNum>
  <w:abstractNum w:abstractNumId="19">
    <w:nsid w:val="37B2694F"/>
    <w:multiLevelType w:val="hybridMultilevel"/>
    <w:tmpl w:val="8070DF24"/>
    <w:lvl w:ilvl="0" w:tplc="EF401A3E">
      <w:start w:val="2"/>
      <w:numFmt w:val="decimal"/>
      <w:lvlText w:val="%1)"/>
      <w:lvlJc w:val="left"/>
      <w:pPr>
        <w:ind w:left="335" w:hanging="251"/>
      </w:pPr>
      <w:rPr>
        <w:rFonts w:ascii="Arial" w:eastAsia="Arial" w:hAnsi="Arial" w:cs="Arial" w:hint="default"/>
        <w:b w:val="0"/>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rPr>
        <w:rFonts w:hint="default"/>
      </w:rPr>
    </w:lvl>
    <w:lvl w:ilvl="2" w:tplc="3FFAD60C">
      <w:start w:val="1"/>
      <w:numFmt w:val="bullet"/>
      <w:lvlText w:val="•"/>
      <w:lvlJc w:val="left"/>
      <w:pPr>
        <w:ind w:left="1189" w:hanging="278"/>
      </w:pPr>
      <w:rPr>
        <w:rFonts w:hint="default"/>
      </w:rPr>
    </w:lvl>
    <w:lvl w:ilvl="3" w:tplc="4300A19C">
      <w:start w:val="1"/>
      <w:numFmt w:val="bullet"/>
      <w:lvlText w:val="•"/>
      <w:lvlJc w:val="left"/>
      <w:pPr>
        <w:ind w:left="1603" w:hanging="278"/>
      </w:pPr>
      <w:rPr>
        <w:rFonts w:hint="default"/>
      </w:rPr>
    </w:lvl>
    <w:lvl w:ilvl="4" w:tplc="4D0295BA">
      <w:start w:val="1"/>
      <w:numFmt w:val="bullet"/>
      <w:lvlText w:val="•"/>
      <w:lvlJc w:val="left"/>
      <w:pPr>
        <w:ind w:left="2018" w:hanging="278"/>
      </w:pPr>
      <w:rPr>
        <w:rFonts w:hint="default"/>
      </w:rPr>
    </w:lvl>
    <w:lvl w:ilvl="5" w:tplc="713EE39A">
      <w:start w:val="1"/>
      <w:numFmt w:val="bullet"/>
      <w:lvlText w:val="•"/>
      <w:lvlJc w:val="left"/>
      <w:pPr>
        <w:ind w:left="2432" w:hanging="278"/>
      </w:pPr>
      <w:rPr>
        <w:rFonts w:hint="default"/>
      </w:rPr>
    </w:lvl>
    <w:lvl w:ilvl="6" w:tplc="0F0EEACE">
      <w:start w:val="1"/>
      <w:numFmt w:val="bullet"/>
      <w:lvlText w:val="•"/>
      <w:lvlJc w:val="left"/>
      <w:pPr>
        <w:ind w:left="2847" w:hanging="278"/>
      </w:pPr>
      <w:rPr>
        <w:rFonts w:hint="default"/>
      </w:rPr>
    </w:lvl>
    <w:lvl w:ilvl="7" w:tplc="8AD8E134">
      <w:start w:val="1"/>
      <w:numFmt w:val="bullet"/>
      <w:lvlText w:val="•"/>
      <w:lvlJc w:val="left"/>
      <w:pPr>
        <w:ind w:left="3261" w:hanging="278"/>
      </w:pPr>
      <w:rPr>
        <w:rFonts w:hint="default"/>
      </w:rPr>
    </w:lvl>
    <w:lvl w:ilvl="8" w:tplc="2A60216C">
      <w:start w:val="1"/>
      <w:numFmt w:val="bullet"/>
      <w:lvlText w:val="•"/>
      <w:lvlJc w:val="left"/>
      <w:pPr>
        <w:ind w:left="3676" w:hanging="278"/>
      </w:pPr>
      <w:rPr>
        <w:rFonts w:hint="default"/>
      </w:rPr>
    </w:lvl>
  </w:abstractNum>
  <w:abstractNum w:abstractNumId="21">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rPr>
        <w:rFonts w:hint="default"/>
      </w:rPr>
    </w:lvl>
    <w:lvl w:ilvl="2" w:tplc="5D0E72D0">
      <w:start w:val="1"/>
      <w:numFmt w:val="bullet"/>
      <w:lvlText w:val="•"/>
      <w:lvlJc w:val="left"/>
      <w:pPr>
        <w:ind w:left="1183" w:hanging="295"/>
      </w:pPr>
      <w:rPr>
        <w:rFonts w:hint="default"/>
      </w:rPr>
    </w:lvl>
    <w:lvl w:ilvl="3" w:tplc="116CDEE2">
      <w:start w:val="1"/>
      <w:numFmt w:val="bullet"/>
      <w:lvlText w:val="•"/>
      <w:lvlJc w:val="left"/>
      <w:pPr>
        <w:ind w:left="1584" w:hanging="295"/>
      </w:pPr>
      <w:rPr>
        <w:rFonts w:hint="default"/>
      </w:rPr>
    </w:lvl>
    <w:lvl w:ilvl="4" w:tplc="353A6506">
      <w:start w:val="1"/>
      <w:numFmt w:val="bullet"/>
      <w:lvlText w:val="•"/>
      <w:lvlJc w:val="left"/>
      <w:pPr>
        <w:ind w:left="1986" w:hanging="295"/>
      </w:pPr>
      <w:rPr>
        <w:rFonts w:hint="default"/>
      </w:rPr>
    </w:lvl>
    <w:lvl w:ilvl="5" w:tplc="10141EE4">
      <w:start w:val="1"/>
      <w:numFmt w:val="bullet"/>
      <w:lvlText w:val="•"/>
      <w:lvlJc w:val="left"/>
      <w:pPr>
        <w:ind w:left="2387" w:hanging="295"/>
      </w:pPr>
      <w:rPr>
        <w:rFonts w:hint="default"/>
      </w:rPr>
    </w:lvl>
    <w:lvl w:ilvl="6" w:tplc="65E69F0E">
      <w:start w:val="1"/>
      <w:numFmt w:val="bullet"/>
      <w:lvlText w:val="•"/>
      <w:lvlJc w:val="left"/>
      <w:pPr>
        <w:ind w:left="2789" w:hanging="295"/>
      </w:pPr>
      <w:rPr>
        <w:rFonts w:hint="default"/>
      </w:rPr>
    </w:lvl>
    <w:lvl w:ilvl="7" w:tplc="4768C004">
      <w:start w:val="1"/>
      <w:numFmt w:val="bullet"/>
      <w:lvlText w:val="•"/>
      <w:lvlJc w:val="left"/>
      <w:pPr>
        <w:ind w:left="3190" w:hanging="295"/>
      </w:pPr>
      <w:rPr>
        <w:rFonts w:hint="default"/>
      </w:rPr>
    </w:lvl>
    <w:lvl w:ilvl="8" w:tplc="F5C4F238">
      <w:start w:val="1"/>
      <w:numFmt w:val="bullet"/>
      <w:lvlText w:val="•"/>
      <w:lvlJc w:val="left"/>
      <w:pPr>
        <w:ind w:left="3592" w:hanging="295"/>
      </w:pPr>
      <w:rPr>
        <w:rFonts w:hint="default"/>
      </w:rPr>
    </w:lvl>
  </w:abstractNum>
  <w:abstractNum w:abstractNumId="22">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rPr>
        <w:rFonts w:hint="default"/>
      </w:rPr>
    </w:lvl>
    <w:lvl w:ilvl="3" w:tplc="9836E496">
      <w:start w:val="1"/>
      <w:numFmt w:val="bullet"/>
      <w:lvlText w:val="•"/>
      <w:lvlJc w:val="left"/>
      <w:pPr>
        <w:ind w:left="1589" w:hanging="251"/>
      </w:pPr>
      <w:rPr>
        <w:rFonts w:hint="default"/>
      </w:rPr>
    </w:lvl>
    <w:lvl w:ilvl="4" w:tplc="D4DC9572">
      <w:start w:val="1"/>
      <w:numFmt w:val="bullet"/>
      <w:lvlText w:val="•"/>
      <w:lvlJc w:val="left"/>
      <w:pPr>
        <w:ind w:left="2006" w:hanging="251"/>
      </w:pPr>
      <w:rPr>
        <w:rFonts w:hint="default"/>
      </w:rPr>
    </w:lvl>
    <w:lvl w:ilvl="5" w:tplc="D606381A">
      <w:start w:val="1"/>
      <w:numFmt w:val="bullet"/>
      <w:lvlText w:val="•"/>
      <w:lvlJc w:val="left"/>
      <w:pPr>
        <w:ind w:left="2422" w:hanging="251"/>
      </w:pPr>
      <w:rPr>
        <w:rFonts w:hint="default"/>
      </w:rPr>
    </w:lvl>
    <w:lvl w:ilvl="6" w:tplc="9E8CDD62">
      <w:start w:val="1"/>
      <w:numFmt w:val="bullet"/>
      <w:lvlText w:val="•"/>
      <w:lvlJc w:val="left"/>
      <w:pPr>
        <w:ind w:left="2839" w:hanging="251"/>
      </w:pPr>
      <w:rPr>
        <w:rFonts w:hint="default"/>
      </w:rPr>
    </w:lvl>
    <w:lvl w:ilvl="7" w:tplc="9A228948">
      <w:start w:val="1"/>
      <w:numFmt w:val="bullet"/>
      <w:lvlText w:val="•"/>
      <w:lvlJc w:val="left"/>
      <w:pPr>
        <w:ind w:left="3255" w:hanging="251"/>
      </w:pPr>
      <w:rPr>
        <w:rFonts w:hint="default"/>
      </w:rPr>
    </w:lvl>
    <w:lvl w:ilvl="8" w:tplc="03A42BF2">
      <w:start w:val="1"/>
      <w:numFmt w:val="bullet"/>
      <w:lvlText w:val="•"/>
      <w:lvlJc w:val="left"/>
      <w:pPr>
        <w:ind w:left="3672" w:hanging="251"/>
      </w:pPr>
      <w:rPr>
        <w:rFonts w:hint="default"/>
      </w:rPr>
    </w:lvl>
  </w:abstractNum>
  <w:abstractNum w:abstractNumId="23">
    <w:nsid w:val="41547EBD"/>
    <w:multiLevelType w:val="hybridMultilevel"/>
    <w:tmpl w:val="C408E45E"/>
    <w:lvl w:ilvl="0" w:tplc="47E23B2C">
      <w:start w:val="1"/>
      <w:numFmt w:val="lowerLetter"/>
      <w:lvlText w:val="%1)"/>
      <w:lvlJc w:val="left"/>
      <w:pPr>
        <w:ind w:left="358" w:hanging="274"/>
      </w:pPr>
      <w:rPr>
        <w:rFonts w:ascii="Arial" w:eastAsia="Arial" w:hAnsi="Arial" w:cs="Arial" w:hint="default"/>
        <w:spacing w:val="-1"/>
        <w:w w:val="105"/>
        <w:sz w:val="13"/>
        <w:szCs w:val="1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BF06B57"/>
    <w:multiLevelType w:val="hybridMultilevel"/>
    <w:tmpl w:val="51967D1C"/>
    <w:lvl w:ilvl="0" w:tplc="F2A6813C">
      <w:start w:val="1"/>
      <w:numFmt w:val="lowerLetter"/>
      <w:lvlText w:val="%1)"/>
      <w:lvlJc w:val="left"/>
      <w:pPr>
        <w:ind w:left="404" w:hanging="360"/>
      </w:pPr>
      <w:rPr>
        <w:rFonts w:hint="default"/>
        <w:w w:val="105"/>
      </w:rPr>
    </w:lvl>
    <w:lvl w:ilvl="1" w:tplc="04100019" w:tentative="1">
      <w:start w:val="1"/>
      <w:numFmt w:val="lowerLetter"/>
      <w:lvlText w:val="%2."/>
      <w:lvlJc w:val="left"/>
      <w:pPr>
        <w:ind w:left="1124" w:hanging="360"/>
      </w:pPr>
    </w:lvl>
    <w:lvl w:ilvl="2" w:tplc="0410001B" w:tentative="1">
      <w:start w:val="1"/>
      <w:numFmt w:val="lowerRoman"/>
      <w:lvlText w:val="%3."/>
      <w:lvlJc w:val="right"/>
      <w:pPr>
        <w:ind w:left="1844" w:hanging="180"/>
      </w:pPr>
    </w:lvl>
    <w:lvl w:ilvl="3" w:tplc="0410000F" w:tentative="1">
      <w:start w:val="1"/>
      <w:numFmt w:val="decimal"/>
      <w:lvlText w:val="%4."/>
      <w:lvlJc w:val="left"/>
      <w:pPr>
        <w:ind w:left="2564" w:hanging="360"/>
      </w:pPr>
    </w:lvl>
    <w:lvl w:ilvl="4" w:tplc="04100019" w:tentative="1">
      <w:start w:val="1"/>
      <w:numFmt w:val="lowerLetter"/>
      <w:lvlText w:val="%5."/>
      <w:lvlJc w:val="left"/>
      <w:pPr>
        <w:ind w:left="3284" w:hanging="360"/>
      </w:pPr>
    </w:lvl>
    <w:lvl w:ilvl="5" w:tplc="0410001B" w:tentative="1">
      <w:start w:val="1"/>
      <w:numFmt w:val="lowerRoman"/>
      <w:lvlText w:val="%6."/>
      <w:lvlJc w:val="right"/>
      <w:pPr>
        <w:ind w:left="4004" w:hanging="180"/>
      </w:pPr>
    </w:lvl>
    <w:lvl w:ilvl="6" w:tplc="0410000F" w:tentative="1">
      <w:start w:val="1"/>
      <w:numFmt w:val="decimal"/>
      <w:lvlText w:val="%7."/>
      <w:lvlJc w:val="left"/>
      <w:pPr>
        <w:ind w:left="4724" w:hanging="360"/>
      </w:pPr>
    </w:lvl>
    <w:lvl w:ilvl="7" w:tplc="04100019" w:tentative="1">
      <w:start w:val="1"/>
      <w:numFmt w:val="lowerLetter"/>
      <w:lvlText w:val="%8."/>
      <w:lvlJc w:val="left"/>
      <w:pPr>
        <w:ind w:left="5444" w:hanging="360"/>
      </w:pPr>
    </w:lvl>
    <w:lvl w:ilvl="8" w:tplc="0410001B" w:tentative="1">
      <w:start w:val="1"/>
      <w:numFmt w:val="lowerRoman"/>
      <w:lvlText w:val="%9."/>
      <w:lvlJc w:val="right"/>
      <w:pPr>
        <w:ind w:left="6164" w:hanging="180"/>
      </w:pPr>
    </w:lvl>
  </w:abstractNum>
  <w:abstractNum w:abstractNumId="25">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rPr>
        <w:rFonts w:hint="default"/>
      </w:rPr>
    </w:lvl>
    <w:lvl w:ilvl="2" w:tplc="4D227568">
      <w:start w:val="1"/>
      <w:numFmt w:val="bullet"/>
      <w:lvlText w:val="•"/>
      <w:lvlJc w:val="left"/>
      <w:pPr>
        <w:ind w:left="1545" w:hanging="415"/>
      </w:pPr>
      <w:rPr>
        <w:rFonts w:hint="default"/>
      </w:rPr>
    </w:lvl>
    <w:lvl w:ilvl="3" w:tplc="AE7080A4">
      <w:start w:val="1"/>
      <w:numFmt w:val="bullet"/>
      <w:lvlText w:val="•"/>
      <w:lvlJc w:val="left"/>
      <w:pPr>
        <w:ind w:left="2318" w:hanging="415"/>
      </w:pPr>
      <w:rPr>
        <w:rFonts w:hint="default"/>
      </w:rPr>
    </w:lvl>
    <w:lvl w:ilvl="4" w:tplc="B54EFDFC">
      <w:start w:val="1"/>
      <w:numFmt w:val="bullet"/>
      <w:lvlText w:val="•"/>
      <w:lvlJc w:val="left"/>
      <w:pPr>
        <w:ind w:left="3091" w:hanging="415"/>
      </w:pPr>
      <w:rPr>
        <w:rFonts w:hint="default"/>
      </w:rPr>
    </w:lvl>
    <w:lvl w:ilvl="5" w:tplc="3760BAC6">
      <w:start w:val="1"/>
      <w:numFmt w:val="bullet"/>
      <w:lvlText w:val="•"/>
      <w:lvlJc w:val="left"/>
      <w:pPr>
        <w:ind w:left="3864" w:hanging="415"/>
      </w:pPr>
      <w:rPr>
        <w:rFonts w:hint="default"/>
      </w:rPr>
    </w:lvl>
    <w:lvl w:ilvl="6" w:tplc="B306688E">
      <w:start w:val="1"/>
      <w:numFmt w:val="bullet"/>
      <w:lvlText w:val="•"/>
      <w:lvlJc w:val="left"/>
      <w:pPr>
        <w:ind w:left="4637" w:hanging="415"/>
      </w:pPr>
      <w:rPr>
        <w:rFonts w:hint="default"/>
      </w:rPr>
    </w:lvl>
    <w:lvl w:ilvl="7" w:tplc="90CEC68E">
      <w:start w:val="1"/>
      <w:numFmt w:val="bullet"/>
      <w:lvlText w:val="•"/>
      <w:lvlJc w:val="left"/>
      <w:pPr>
        <w:ind w:left="5410" w:hanging="415"/>
      </w:pPr>
      <w:rPr>
        <w:rFonts w:hint="default"/>
      </w:rPr>
    </w:lvl>
    <w:lvl w:ilvl="8" w:tplc="D3029B24">
      <w:start w:val="1"/>
      <w:numFmt w:val="bullet"/>
      <w:lvlText w:val="•"/>
      <w:lvlJc w:val="left"/>
      <w:pPr>
        <w:ind w:left="6183" w:hanging="415"/>
      </w:pPr>
      <w:rPr>
        <w:rFonts w:hint="default"/>
      </w:rPr>
    </w:lvl>
  </w:abstractNum>
  <w:abstractNum w:abstractNumId="26">
    <w:nsid w:val="5A3914DE"/>
    <w:multiLevelType w:val="hybridMultilevel"/>
    <w:tmpl w:val="4904AE98"/>
    <w:lvl w:ilvl="0" w:tplc="1D3CD732">
      <w:start w:val="1"/>
      <w:numFmt w:val="decimal"/>
      <w:lvlText w:val="%1)"/>
      <w:lvlJc w:val="left"/>
      <w:pPr>
        <w:ind w:left="445" w:hanging="360"/>
      </w:pPr>
      <w:rPr>
        <w:rFonts w:hint="default"/>
        <w:color w:val="010101"/>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27">
    <w:nsid w:val="5CD34ADE"/>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28">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rPr>
        <w:rFonts w:hint="default"/>
      </w:rPr>
    </w:lvl>
    <w:lvl w:ilvl="2" w:tplc="49E43F8E">
      <w:start w:val="1"/>
      <w:numFmt w:val="bullet"/>
      <w:lvlText w:val="•"/>
      <w:lvlJc w:val="left"/>
      <w:pPr>
        <w:ind w:left="1166" w:hanging="277"/>
      </w:pPr>
      <w:rPr>
        <w:rFonts w:hint="default"/>
      </w:rPr>
    </w:lvl>
    <w:lvl w:ilvl="3" w:tplc="875C6A62">
      <w:start w:val="1"/>
      <w:numFmt w:val="bullet"/>
      <w:lvlText w:val="•"/>
      <w:lvlJc w:val="left"/>
      <w:pPr>
        <w:ind w:left="1570" w:hanging="277"/>
      </w:pPr>
      <w:rPr>
        <w:rFonts w:hint="default"/>
      </w:rPr>
    </w:lvl>
    <w:lvl w:ilvl="4" w:tplc="B6B0ED74">
      <w:start w:val="1"/>
      <w:numFmt w:val="bullet"/>
      <w:lvlText w:val="•"/>
      <w:lvlJc w:val="left"/>
      <w:pPr>
        <w:ind w:left="1973" w:hanging="277"/>
      </w:pPr>
      <w:rPr>
        <w:rFonts w:hint="default"/>
      </w:rPr>
    </w:lvl>
    <w:lvl w:ilvl="5" w:tplc="24FAD788">
      <w:start w:val="1"/>
      <w:numFmt w:val="bullet"/>
      <w:lvlText w:val="•"/>
      <w:lvlJc w:val="left"/>
      <w:pPr>
        <w:ind w:left="2376" w:hanging="277"/>
      </w:pPr>
      <w:rPr>
        <w:rFonts w:hint="default"/>
      </w:rPr>
    </w:lvl>
    <w:lvl w:ilvl="6" w:tplc="FC248164">
      <w:start w:val="1"/>
      <w:numFmt w:val="bullet"/>
      <w:lvlText w:val="•"/>
      <w:lvlJc w:val="left"/>
      <w:pPr>
        <w:ind w:left="2780" w:hanging="277"/>
      </w:pPr>
      <w:rPr>
        <w:rFonts w:hint="default"/>
      </w:rPr>
    </w:lvl>
    <w:lvl w:ilvl="7" w:tplc="5882EE76">
      <w:start w:val="1"/>
      <w:numFmt w:val="bullet"/>
      <w:lvlText w:val="•"/>
      <w:lvlJc w:val="left"/>
      <w:pPr>
        <w:ind w:left="3183" w:hanging="277"/>
      </w:pPr>
      <w:rPr>
        <w:rFonts w:hint="default"/>
      </w:rPr>
    </w:lvl>
    <w:lvl w:ilvl="8" w:tplc="D58290CE">
      <w:start w:val="1"/>
      <w:numFmt w:val="bullet"/>
      <w:lvlText w:val="•"/>
      <w:lvlJc w:val="left"/>
      <w:pPr>
        <w:ind w:left="3586" w:hanging="277"/>
      </w:pPr>
      <w:rPr>
        <w:rFonts w:hint="default"/>
      </w:rPr>
    </w:lvl>
  </w:abstractNum>
  <w:abstractNum w:abstractNumId="29">
    <w:nsid w:val="6176381E"/>
    <w:multiLevelType w:val="hybridMultilevel"/>
    <w:tmpl w:val="A53CA052"/>
    <w:lvl w:ilvl="0" w:tplc="5A527BF4">
      <w:start w:val="1"/>
      <w:numFmt w:val="decimal"/>
      <w:lvlText w:val="%1."/>
      <w:lvlJc w:val="left"/>
      <w:pPr>
        <w:ind w:left="439" w:hanging="360"/>
      </w:pPr>
      <w:rPr>
        <w:rFonts w:hint="default"/>
      </w:rPr>
    </w:lvl>
    <w:lvl w:ilvl="1" w:tplc="04100019" w:tentative="1">
      <w:start w:val="1"/>
      <w:numFmt w:val="lowerLetter"/>
      <w:lvlText w:val="%2."/>
      <w:lvlJc w:val="left"/>
      <w:pPr>
        <w:ind w:left="1159" w:hanging="360"/>
      </w:pPr>
    </w:lvl>
    <w:lvl w:ilvl="2" w:tplc="0410001B" w:tentative="1">
      <w:start w:val="1"/>
      <w:numFmt w:val="lowerRoman"/>
      <w:lvlText w:val="%3."/>
      <w:lvlJc w:val="right"/>
      <w:pPr>
        <w:ind w:left="1879" w:hanging="180"/>
      </w:pPr>
    </w:lvl>
    <w:lvl w:ilvl="3" w:tplc="0410000F" w:tentative="1">
      <w:start w:val="1"/>
      <w:numFmt w:val="decimal"/>
      <w:lvlText w:val="%4."/>
      <w:lvlJc w:val="left"/>
      <w:pPr>
        <w:ind w:left="2599" w:hanging="360"/>
      </w:pPr>
    </w:lvl>
    <w:lvl w:ilvl="4" w:tplc="04100019" w:tentative="1">
      <w:start w:val="1"/>
      <w:numFmt w:val="lowerLetter"/>
      <w:lvlText w:val="%5."/>
      <w:lvlJc w:val="left"/>
      <w:pPr>
        <w:ind w:left="3319" w:hanging="360"/>
      </w:pPr>
    </w:lvl>
    <w:lvl w:ilvl="5" w:tplc="0410001B" w:tentative="1">
      <w:start w:val="1"/>
      <w:numFmt w:val="lowerRoman"/>
      <w:lvlText w:val="%6."/>
      <w:lvlJc w:val="right"/>
      <w:pPr>
        <w:ind w:left="4039" w:hanging="180"/>
      </w:pPr>
    </w:lvl>
    <w:lvl w:ilvl="6" w:tplc="0410000F" w:tentative="1">
      <w:start w:val="1"/>
      <w:numFmt w:val="decimal"/>
      <w:lvlText w:val="%7."/>
      <w:lvlJc w:val="left"/>
      <w:pPr>
        <w:ind w:left="4759" w:hanging="360"/>
      </w:pPr>
    </w:lvl>
    <w:lvl w:ilvl="7" w:tplc="04100019" w:tentative="1">
      <w:start w:val="1"/>
      <w:numFmt w:val="lowerLetter"/>
      <w:lvlText w:val="%8."/>
      <w:lvlJc w:val="left"/>
      <w:pPr>
        <w:ind w:left="5479" w:hanging="360"/>
      </w:pPr>
    </w:lvl>
    <w:lvl w:ilvl="8" w:tplc="0410001B" w:tentative="1">
      <w:start w:val="1"/>
      <w:numFmt w:val="lowerRoman"/>
      <w:lvlText w:val="%9."/>
      <w:lvlJc w:val="right"/>
      <w:pPr>
        <w:ind w:left="6199" w:hanging="180"/>
      </w:pPr>
    </w:lvl>
  </w:abstractNum>
  <w:abstractNum w:abstractNumId="30">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rPr>
        <w:rFonts w:hint="default"/>
      </w:rPr>
    </w:lvl>
    <w:lvl w:ilvl="2" w:tplc="F2343E80">
      <w:start w:val="1"/>
      <w:numFmt w:val="bullet"/>
      <w:lvlText w:val="•"/>
      <w:lvlJc w:val="left"/>
      <w:pPr>
        <w:ind w:left="1204" w:hanging="275"/>
      </w:pPr>
      <w:rPr>
        <w:rFonts w:hint="default"/>
      </w:rPr>
    </w:lvl>
    <w:lvl w:ilvl="3" w:tplc="3D961974">
      <w:start w:val="1"/>
      <w:numFmt w:val="bullet"/>
      <w:lvlText w:val="•"/>
      <w:lvlJc w:val="left"/>
      <w:pPr>
        <w:ind w:left="1616" w:hanging="275"/>
      </w:pPr>
      <w:rPr>
        <w:rFonts w:hint="default"/>
      </w:rPr>
    </w:lvl>
    <w:lvl w:ilvl="4" w:tplc="CC3C9CFC">
      <w:start w:val="1"/>
      <w:numFmt w:val="bullet"/>
      <w:lvlText w:val="•"/>
      <w:lvlJc w:val="left"/>
      <w:pPr>
        <w:ind w:left="2029" w:hanging="275"/>
      </w:pPr>
      <w:rPr>
        <w:rFonts w:hint="default"/>
      </w:rPr>
    </w:lvl>
    <w:lvl w:ilvl="5" w:tplc="0D9EE974">
      <w:start w:val="1"/>
      <w:numFmt w:val="bullet"/>
      <w:lvlText w:val="•"/>
      <w:lvlJc w:val="left"/>
      <w:pPr>
        <w:ind w:left="2441" w:hanging="275"/>
      </w:pPr>
      <w:rPr>
        <w:rFonts w:hint="default"/>
      </w:rPr>
    </w:lvl>
    <w:lvl w:ilvl="6" w:tplc="B6E89A92">
      <w:start w:val="1"/>
      <w:numFmt w:val="bullet"/>
      <w:lvlText w:val="•"/>
      <w:lvlJc w:val="left"/>
      <w:pPr>
        <w:ind w:left="2853" w:hanging="275"/>
      </w:pPr>
      <w:rPr>
        <w:rFonts w:hint="default"/>
      </w:rPr>
    </w:lvl>
    <w:lvl w:ilvl="7" w:tplc="436614C8">
      <w:start w:val="1"/>
      <w:numFmt w:val="bullet"/>
      <w:lvlText w:val="•"/>
      <w:lvlJc w:val="left"/>
      <w:pPr>
        <w:ind w:left="3265" w:hanging="275"/>
      </w:pPr>
      <w:rPr>
        <w:rFonts w:hint="default"/>
      </w:rPr>
    </w:lvl>
    <w:lvl w:ilvl="8" w:tplc="9F66A45C">
      <w:start w:val="1"/>
      <w:numFmt w:val="bullet"/>
      <w:lvlText w:val="•"/>
      <w:lvlJc w:val="left"/>
      <w:pPr>
        <w:ind w:left="3678" w:hanging="275"/>
      </w:pPr>
      <w:rPr>
        <w:rFonts w:hint="default"/>
      </w:rPr>
    </w:lvl>
  </w:abstractNum>
  <w:abstractNum w:abstractNumId="31">
    <w:nsid w:val="65FE1286"/>
    <w:multiLevelType w:val="hybridMultilevel"/>
    <w:tmpl w:val="C2E69BF0"/>
    <w:lvl w:ilvl="0" w:tplc="CEE01D42">
      <w:start w:val="4"/>
      <w:numFmt w:val="lowerLetter"/>
      <w:lvlText w:val="%1)"/>
      <w:lvlJc w:val="left"/>
      <w:pPr>
        <w:ind w:left="243" w:hanging="159"/>
      </w:pPr>
      <w:rPr>
        <w:rFonts w:ascii="Arial" w:eastAsia="Arial" w:hAnsi="Arial" w:cs="Arial" w:hint="default"/>
        <w:spacing w:val="-1"/>
        <w:w w:val="105"/>
      </w:rPr>
    </w:lvl>
    <w:lvl w:ilvl="1" w:tplc="EF289928">
      <w:start w:val="1"/>
      <w:numFmt w:val="bullet"/>
      <w:lvlText w:val="•"/>
      <w:lvlJc w:val="left"/>
      <w:pPr>
        <w:ind w:left="565" w:hanging="159"/>
      </w:pPr>
      <w:rPr>
        <w:rFonts w:hint="default"/>
      </w:rPr>
    </w:lvl>
    <w:lvl w:ilvl="2" w:tplc="1DC6A318">
      <w:start w:val="1"/>
      <w:numFmt w:val="bullet"/>
      <w:lvlText w:val="•"/>
      <w:lvlJc w:val="left"/>
      <w:pPr>
        <w:ind w:left="890" w:hanging="159"/>
      </w:pPr>
      <w:rPr>
        <w:rFonts w:hint="default"/>
      </w:rPr>
    </w:lvl>
    <w:lvl w:ilvl="3" w:tplc="6FD83CC0">
      <w:start w:val="1"/>
      <w:numFmt w:val="bullet"/>
      <w:lvlText w:val="•"/>
      <w:lvlJc w:val="left"/>
      <w:pPr>
        <w:ind w:left="1215" w:hanging="159"/>
      </w:pPr>
      <w:rPr>
        <w:rFonts w:hint="default"/>
      </w:rPr>
    </w:lvl>
    <w:lvl w:ilvl="4" w:tplc="11D21886">
      <w:start w:val="1"/>
      <w:numFmt w:val="bullet"/>
      <w:lvlText w:val="•"/>
      <w:lvlJc w:val="left"/>
      <w:pPr>
        <w:ind w:left="1540" w:hanging="159"/>
      </w:pPr>
      <w:rPr>
        <w:rFonts w:hint="default"/>
      </w:rPr>
    </w:lvl>
    <w:lvl w:ilvl="5" w:tplc="50902CDC">
      <w:start w:val="1"/>
      <w:numFmt w:val="bullet"/>
      <w:lvlText w:val="•"/>
      <w:lvlJc w:val="left"/>
      <w:pPr>
        <w:ind w:left="1865" w:hanging="159"/>
      </w:pPr>
      <w:rPr>
        <w:rFonts w:hint="default"/>
      </w:rPr>
    </w:lvl>
    <w:lvl w:ilvl="6" w:tplc="76A40E26">
      <w:start w:val="1"/>
      <w:numFmt w:val="bullet"/>
      <w:lvlText w:val="•"/>
      <w:lvlJc w:val="left"/>
      <w:pPr>
        <w:ind w:left="2190" w:hanging="159"/>
      </w:pPr>
      <w:rPr>
        <w:rFonts w:hint="default"/>
      </w:rPr>
    </w:lvl>
    <w:lvl w:ilvl="7" w:tplc="22183D78">
      <w:start w:val="1"/>
      <w:numFmt w:val="bullet"/>
      <w:lvlText w:val="•"/>
      <w:lvlJc w:val="left"/>
      <w:pPr>
        <w:ind w:left="2516" w:hanging="159"/>
      </w:pPr>
      <w:rPr>
        <w:rFonts w:hint="default"/>
      </w:rPr>
    </w:lvl>
    <w:lvl w:ilvl="8" w:tplc="AE28CEB8">
      <w:start w:val="1"/>
      <w:numFmt w:val="bullet"/>
      <w:lvlText w:val="•"/>
      <w:lvlJc w:val="left"/>
      <w:pPr>
        <w:ind w:left="2841" w:hanging="159"/>
      </w:pPr>
      <w:rPr>
        <w:rFonts w:hint="default"/>
      </w:rPr>
    </w:lvl>
  </w:abstractNum>
  <w:abstractNum w:abstractNumId="32">
    <w:nsid w:val="6DDF4E21"/>
    <w:multiLevelType w:val="hybridMultilevel"/>
    <w:tmpl w:val="144CE44E"/>
    <w:lvl w:ilvl="0" w:tplc="0AF0172A">
      <w:start w:val="1"/>
      <w:numFmt w:val="bullet"/>
      <w:lvlText w:val="-"/>
      <w:lvlJc w:val="left"/>
      <w:pPr>
        <w:ind w:left="380" w:hanging="137"/>
      </w:pPr>
      <w:rPr>
        <w:rFonts w:hint="default"/>
        <w:strike/>
        <w:w w:val="104"/>
      </w:rPr>
    </w:lvl>
    <w:lvl w:ilvl="1" w:tplc="F67A4566">
      <w:start w:val="1"/>
      <w:numFmt w:val="bullet"/>
      <w:lvlText w:val="•"/>
      <w:lvlJc w:val="left"/>
      <w:pPr>
        <w:ind w:left="792" w:hanging="137"/>
      </w:pPr>
      <w:rPr>
        <w:rFonts w:hint="default"/>
      </w:rPr>
    </w:lvl>
    <w:lvl w:ilvl="2" w:tplc="ACD85EB8">
      <w:start w:val="1"/>
      <w:numFmt w:val="bullet"/>
      <w:lvlText w:val="•"/>
      <w:lvlJc w:val="left"/>
      <w:pPr>
        <w:ind w:left="1204" w:hanging="137"/>
      </w:pPr>
      <w:rPr>
        <w:rFonts w:hint="default"/>
      </w:rPr>
    </w:lvl>
    <w:lvl w:ilvl="3" w:tplc="287C7E48">
      <w:start w:val="1"/>
      <w:numFmt w:val="bullet"/>
      <w:lvlText w:val="•"/>
      <w:lvlJc w:val="left"/>
      <w:pPr>
        <w:ind w:left="1616" w:hanging="137"/>
      </w:pPr>
      <w:rPr>
        <w:rFonts w:hint="default"/>
      </w:rPr>
    </w:lvl>
    <w:lvl w:ilvl="4" w:tplc="2152A0E2">
      <w:start w:val="1"/>
      <w:numFmt w:val="bullet"/>
      <w:lvlText w:val="•"/>
      <w:lvlJc w:val="left"/>
      <w:pPr>
        <w:ind w:left="2029" w:hanging="137"/>
      </w:pPr>
      <w:rPr>
        <w:rFonts w:hint="default"/>
      </w:rPr>
    </w:lvl>
    <w:lvl w:ilvl="5" w:tplc="758ACD60">
      <w:start w:val="1"/>
      <w:numFmt w:val="bullet"/>
      <w:lvlText w:val="•"/>
      <w:lvlJc w:val="left"/>
      <w:pPr>
        <w:ind w:left="2441" w:hanging="137"/>
      </w:pPr>
      <w:rPr>
        <w:rFonts w:hint="default"/>
      </w:rPr>
    </w:lvl>
    <w:lvl w:ilvl="6" w:tplc="99DCF5EC">
      <w:start w:val="1"/>
      <w:numFmt w:val="bullet"/>
      <w:lvlText w:val="•"/>
      <w:lvlJc w:val="left"/>
      <w:pPr>
        <w:ind w:left="2853" w:hanging="137"/>
      </w:pPr>
      <w:rPr>
        <w:rFonts w:hint="default"/>
      </w:rPr>
    </w:lvl>
    <w:lvl w:ilvl="7" w:tplc="E01C365C">
      <w:start w:val="1"/>
      <w:numFmt w:val="bullet"/>
      <w:lvlText w:val="•"/>
      <w:lvlJc w:val="left"/>
      <w:pPr>
        <w:ind w:left="3265" w:hanging="137"/>
      </w:pPr>
      <w:rPr>
        <w:rFonts w:hint="default"/>
      </w:rPr>
    </w:lvl>
    <w:lvl w:ilvl="8" w:tplc="D10EABB8">
      <w:start w:val="1"/>
      <w:numFmt w:val="bullet"/>
      <w:lvlText w:val="•"/>
      <w:lvlJc w:val="left"/>
      <w:pPr>
        <w:ind w:left="3678" w:hanging="137"/>
      </w:pPr>
      <w:rPr>
        <w:rFonts w:hint="default"/>
      </w:rPr>
    </w:lvl>
  </w:abstractNum>
  <w:abstractNum w:abstractNumId="33">
    <w:nsid w:val="6EF45733"/>
    <w:multiLevelType w:val="hybridMultilevel"/>
    <w:tmpl w:val="FC002890"/>
    <w:lvl w:ilvl="0" w:tplc="89841B34">
      <w:start w:val="1"/>
      <w:numFmt w:val="decimal"/>
      <w:lvlText w:val="%1)"/>
      <w:lvlJc w:val="left"/>
      <w:pPr>
        <w:ind w:left="335" w:hanging="251"/>
      </w:pPr>
      <w:rPr>
        <w:rFonts w:ascii="Arial" w:eastAsia="Arial" w:hAnsi="Arial" w:cs="Arial" w:hint="default"/>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rPr>
        <w:rFonts w:hint="default"/>
      </w:rPr>
    </w:lvl>
    <w:lvl w:ilvl="2" w:tplc="CB923B58">
      <w:start w:val="1"/>
      <w:numFmt w:val="bullet"/>
      <w:lvlText w:val="•"/>
      <w:lvlJc w:val="left"/>
      <w:pPr>
        <w:ind w:left="943" w:hanging="295"/>
      </w:pPr>
      <w:rPr>
        <w:rFonts w:hint="default"/>
      </w:rPr>
    </w:lvl>
    <w:lvl w:ilvl="3" w:tplc="08FCED48">
      <w:start w:val="1"/>
      <w:numFmt w:val="bullet"/>
      <w:lvlText w:val="•"/>
      <w:lvlJc w:val="left"/>
      <w:pPr>
        <w:ind w:left="1374" w:hanging="295"/>
      </w:pPr>
      <w:rPr>
        <w:rFonts w:hint="default"/>
      </w:rPr>
    </w:lvl>
    <w:lvl w:ilvl="4" w:tplc="64FEDF94">
      <w:start w:val="1"/>
      <w:numFmt w:val="bullet"/>
      <w:lvlText w:val="•"/>
      <w:lvlJc w:val="left"/>
      <w:pPr>
        <w:ind w:left="1806" w:hanging="295"/>
      </w:pPr>
      <w:rPr>
        <w:rFonts w:hint="default"/>
      </w:rPr>
    </w:lvl>
    <w:lvl w:ilvl="5" w:tplc="AA9C9030">
      <w:start w:val="1"/>
      <w:numFmt w:val="bullet"/>
      <w:lvlText w:val="•"/>
      <w:lvlJc w:val="left"/>
      <w:pPr>
        <w:ind w:left="2237" w:hanging="295"/>
      </w:pPr>
      <w:rPr>
        <w:rFonts w:hint="default"/>
      </w:rPr>
    </w:lvl>
    <w:lvl w:ilvl="6" w:tplc="21E6E312">
      <w:start w:val="1"/>
      <w:numFmt w:val="bullet"/>
      <w:lvlText w:val="•"/>
      <w:lvlJc w:val="left"/>
      <w:pPr>
        <w:ind w:left="2669" w:hanging="295"/>
      </w:pPr>
      <w:rPr>
        <w:rFonts w:hint="default"/>
      </w:rPr>
    </w:lvl>
    <w:lvl w:ilvl="7" w:tplc="C0F4C128">
      <w:start w:val="1"/>
      <w:numFmt w:val="bullet"/>
      <w:lvlText w:val="•"/>
      <w:lvlJc w:val="left"/>
      <w:pPr>
        <w:ind w:left="3100" w:hanging="295"/>
      </w:pPr>
      <w:rPr>
        <w:rFonts w:hint="default"/>
      </w:rPr>
    </w:lvl>
    <w:lvl w:ilvl="8" w:tplc="D236E0DA">
      <w:start w:val="1"/>
      <w:numFmt w:val="bullet"/>
      <w:lvlText w:val="•"/>
      <w:lvlJc w:val="left"/>
      <w:pPr>
        <w:ind w:left="3532" w:hanging="295"/>
      </w:pPr>
      <w:rPr>
        <w:rFonts w:hint="default"/>
      </w:rPr>
    </w:lvl>
  </w:abstractNum>
  <w:abstractNum w:abstractNumId="35">
    <w:nsid w:val="73764B62"/>
    <w:multiLevelType w:val="hybridMultilevel"/>
    <w:tmpl w:val="BD6205F6"/>
    <w:lvl w:ilvl="0" w:tplc="2A78B47C">
      <w:start w:val="33"/>
      <w:numFmt w:val="decimal"/>
      <w:lvlText w:val="(%1)"/>
      <w:lvlJc w:val="left"/>
      <w:pPr>
        <w:ind w:left="459" w:hanging="237"/>
      </w:pPr>
      <w:rPr>
        <w:rFonts w:ascii="Arial" w:eastAsia="Times New Roman" w:hAnsi="Arial" w:cs="Arial" w:hint="default"/>
        <w:color w:val="010101"/>
        <w:spacing w:val="-1"/>
        <w:w w:val="106"/>
        <w:sz w:val="11"/>
        <w:szCs w:val="11"/>
      </w:rPr>
    </w:lvl>
    <w:lvl w:ilvl="1" w:tplc="1D140282">
      <w:start w:val="1"/>
      <w:numFmt w:val="bullet"/>
      <w:lvlText w:val="•"/>
      <w:lvlJc w:val="left"/>
      <w:pPr>
        <w:ind w:left="1444" w:hanging="237"/>
      </w:pPr>
      <w:rPr>
        <w:rFonts w:hint="default"/>
      </w:rPr>
    </w:lvl>
    <w:lvl w:ilvl="2" w:tplc="8D72B1B6">
      <w:start w:val="1"/>
      <w:numFmt w:val="bullet"/>
      <w:lvlText w:val="•"/>
      <w:lvlJc w:val="left"/>
      <w:pPr>
        <w:ind w:left="2428" w:hanging="237"/>
      </w:pPr>
      <w:rPr>
        <w:rFonts w:hint="default"/>
      </w:rPr>
    </w:lvl>
    <w:lvl w:ilvl="3" w:tplc="2354A034">
      <w:start w:val="1"/>
      <w:numFmt w:val="bullet"/>
      <w:lvlText w:val="•"/>
      <w:lvlJc w:val="left"/>
      <w:pPr>
        <w:ind w:left="3412" w:hanging="237"/>
      </w:pPr>
      <w:rPr>
        <w:rFonts w:hint="default"/>
      </w:rPr>
    </w:lvl>
    <w:lvl w:ilvl="4" w:tplc="6B007760">
      <w:start w:val="1"/>
      <w:numFmt w:val="bullet"/>
      <w:lvlText w:val="•"/>
      <w:lvlJc w:val="left"/>
      <w:pPr>
        <w:ind w:left="4396" w:hanging="237"/>
      </w:pPr>
      <w:rPr>
        <w:rFonts w:hint="default"/>
      </w:rPr>
    </w:lvl>
    <w:lvl w:ilvl="5" w:tplc="412ED384">
      <w:start w:val="1"/>
      <w:numFmt w:val="bullet"/>
      <w:lvlText w:val="•"/>
      <w:lvlJc w:val="left"/>
      <w:pPr>
        <w:ind w:left="5380" w:hanging="237"/>
      </w:pPr>
      <w:rPr>
        <w:rFonts w:hint="default"/>
      </w:rPr>
    </w:lvl>
    <w:lvl w:ilvl="6" w:tplc="FD6E0DC8">
      <w:start w:val="1"/>
      <w:numFmt w:val="bullet"/>
      <w:lvlText w:val="•"/>
      <w:lvlJc w:val="left"/>
      <w:pPr>
        <w:ind w:left="6364" w:hanging="237"/>
      </w:pPr>
      <w:rPr>
        <w:rFonts w:hint="default"/>
      </w:rPr>
    </w:lvl>
    <w:lvl w:ilvl="7" w:tplc="0A245612">
      <w:start w:val="1"/>
      <w:numFmt w:val="bullet"/>
      <w:lvlText w:val="•"/>
      <w:lvlJc w:val="left"/>
      <w:pPr>
        <w:ind w:left="7348" w:hanging="237"/>
      </w:pPr>
      <w:rPr>
        <w:rFonts w:hint="default"/>
      </w:rPr>
    </w:lvl>
    <w:lvl w:ilvl="8" w:tplc="48F8D0A6">
      <w:start w:val="1"/>
      <w:numFmt w:val="bullet"/>
      <w:lvlText w:val="•"/>
      <w:lvlJc w:val="left"/>
      <w:pPr>
        <w:ind w:left="8332" w:hanging="237"/>
      </w:pPr>
      <w:rPr>
        <w:rFonts w:hint="default"/>
      </w:rPr>
    </w:lvl>
  </w:abstractNum>
  <w:abstractNum w:abstractNumId="36">
    <w:nsid w:val="77E0153A"/>
    <w:multiLevelType w:val="hybridMultilevel"/>
    <w:tmpl w:val="1A1E60FC"/>
    <w:lvl w:ilvl="0" w:tplc="056EC94E">
      <w:start w:val="4"/>
      <w:numFmt w:val="lowerLetter"/>
      <w:lvlText w:val="%1)"/>
      <w:lvlJc w:val="left"/>
      <w:pPr>
        <w:ind w:left="362" w:hanging="274"/>
      </w:pPr>
      <w:rPr>
        <w:rFonts w:ascii="Arial" w:eastAsia="Arial" w:hAnsi="Arial" w:cs="Arial" w:hint="default"/>
        <w:spacing w:val="-1"/>
        <w:w w:val="105"/>
        <w:sz w:val="13"/>
        <w:szCs w:val="13"/>
      </w:rPr>
    </w:lvl>
    <w:lvl w:ilvl="1" w:tplc="4F8CFBE2">
      <w:start w:val="1"/>
      <w:numFmt w:val="bullet"/>
      <w:lvlText w:val="•"/>
      <w:lvlJc w:val="left"/>
      <w:pPr>
        <w:ind w:left="880" w:hanging="274"/>
      </w:pPr>
      <w:rPr>
        <w:rFonts w:hint="default"/>
      </w:rPr>
    </w:lvl>
    <w:lvl w:ilvl="2" w:tplc="CA42E1E0">
      <w:start w:val="1"/>
      <w:numFmt w:val="bullet"/>
      <w:lvlText w:val="•"/>
      <w:lvlJc w:val="left"/>
      <w:pPr>
        <w:ind w:left="1401" w:hanging="274"/>
      </w:pPr>
      <w:rPr>
        <w:rFonts w:hint="default"/>
      </w:rPr>
    </w:lvl>
    <w:lvl w:ilvl="3" w:tplc="F12A5726">
      <w:start w:val="1"/>
      <w:numFmt w:val="bullet"/>
      <w:lvlText w:val="•"/>
      <w:lvlJc w:val="left"/>
      <w:pPr>
        <w:ind w:left="1922" w:hanging="274"/>
      </w:pPr>
      <w:rPr>
        <w:rFonts w:hint="default"/>
      </w:rPr>
    </w:lvl>
    <w:lvl w:ilvl="4" w:tplc="D3C4BE64">
      <w:start w:val="1"/>
      <w:numFmt w:val="bullet"/>
      <w:lvlText w:val="•"/>
      <w:lvlJc w:val="left"/>
      <w:pPr>
        <w:ind w:left="2443" w:hanging="274"/>
      </w:pPr>
      <w:rPr>
        <w:rFonts w:hint="default"/>
      </w:rPr>
    </w:lvl>
    <w:lvl w:ilvl="5" w:tplc="8F7E6954">
      <w:start w:val="1"/>
      <w:numFmt w:val="bullet"/>
      <w:lvlText w:val="•"/>
      <w:lvlJc w:val="left"/>
      <w:pPr>
        <w:ind w:left="2964" w:hanging="274"/>
      </w:pPr>
      <w:rPr>
        <w:rFonts w:hint="default"/>
      </w:rPr>
    </w:lvl>
    <w:lvl w:ilvl="6" w:tplc="5138584A">
      <w:start w:val="1"/>
      <w:numFmt w:val="bullet"/>
      <w:lvlText w:val="•"/>
      <w:lvlJc w:val="left"/>
      <w:pPr>
        <w:ind w:left="3485" w:hanging="274"/>
      </w:pPr>
      <w:rPr>
        <w:rFonts w:hint="default"/>
      </w:rPr>
    </w:lvl>
    <w:lvl w:ilvl="7" w:tplc="818C6FD6">
      <w:start w:val="1"/>
      <w:numFmt w:val="bullet"/>
      <w:lvlText w:val="•"/>
      <w:lvlJc w:val="left"/>
      <w:pPr>
        <w:ind w:left="4005" w:hanging="274"/>
      </w:pPr>
      <w:rPr>
        <w:rFonts w:hint="default"/>
      </w:rPr>
    </w:lvl>
    <w:lvl w:ilvl="8" w:tplc="FA60E360">
      <w:start w:val="1"/>
      <w:numFmt w:val="bullet"/>
      <w:lvlText w:val="•"/>
      <w:lvlJc w:val="left"/>
      <w:pPr>
        <w:ind w:left="4526" w:hanging="274"/>
      </w:pPr>
      <w:rPr>
        <w:rFonts w:hint="default"/>
      </w:rPr>
    </w:lvl>
  </w:abstractNum>
  <w:num w:numId="1">
    <w:abstractNumId w:val="14"/>
  </w:num>
  <w:num w:numId="2">
    <w:abstractNumId w:val="35"/>
  </w:num>
  <w:num w:numId="3">
    <w:abstractNumId w:val="10"/>
  </w:num>
  <w:num w:numId="4">
    <w:abstractNumId w:val="30"/>
  </w:num>
  <w:num w:numId="5">
    <w:abstractNumId w:val="32"/>
  </w:num>
  <w:num w:numId="6">
    <w:abstractNumId w:val="13"/>
  </w:num>
  <w:num w:numId="7">
    <w:abstractNumId w:val="17"/>
  </w:num>
  <w:num w:numId="8">
    <w:abstractNumId w:val="20"/>
  </w:num>
  <w:num w:numId="9">
    <w:abstractNumId w:val="22"/>
  </w:num>
  <w:num w:numId="10">
    <w:abstractNumId w:val="18"/>
  </w:num>
  <w:num w:numId="11">
    <w:abstractNumId w:val="21"/>
  </w:num>
  <w:num w:numId="12">
    <w:abstractNumId w:val="34"/>
  </w:num>
  <w:num w:numId="13">
    <w:abstractNumId w:val="28"/>
  </w:num>
  <w:num w:numId="14">
    <w:abstractNumId w:val="25"/>
  </w:num>
  <w:num w:numId="15">
    <w:abstractNumId w:val="12"/>
  </w:num>
  <w:num w:numId="16">
    <w:abstractNumId w:val="31"/>
  </w:num>
  <w:num w:numId="17">
    <w:abstractNumId w:val="36"/>
  </w:num>
  <w:num w:numId="18">
    <w:abstractNumId w:val="16"/>
  </w:num>
  <w:num w:numId="19">
    <w:abstractNumId w:val="23"/>
  </w:num>
  <w:num w:numId="20">
    <w:abstractNumId w:val="24"/>
  </w:num>
  <w:num w:numId="21">
    <w:abstractNumId w:val="15"/>
  </w:num>
  <w:num w:numId="22">
    <w:abstractNumId w:val="11"/>
  </w:num>
  <w:num w:numId="23">
    <w:abstractNumId w:val="27"/>
  </w:num>
  <w:num w:numId="24">
    <w:abstractNumId w:val="29"/>
  </w:num>
  <w:num w:numId="25">
    <w:abstractNumId w:val="26"/>
  </w:num>
  <w:num w:numId="26">
    <w:abstractNumId w:val="33"/>
  </w:num>
  <w:num w:numId="27">
    <w:abstractNumId w:val="19"/>
  </w:num>
  <w:num w:numId="28">
    <w:abstractNumId w:val="1"/>
  </w:num>
  <w:num w:numId="29">
    <w:abstractNumId w:val="2"/>
  </w:num>
  <w:num w:numId="30">
    <w:abstractNumId w:val="3"/>
  </w:num>
  <w:num w:numId="31">
    <w:abstractNumId w:val="4"/>
  </w:num>
  <w:num w:numId="32">
    <w:abstractNumId w:val="5"/>
  </w:num>
  <w:num w:numId="33">
    <w:abstractNumId w:val="6"/>
  </w:num>
  <w:num w:numId="34">
    <w:abstractNumId w:val="8"/>
  </w:num>
  <w:num w:numId="35">
    <w:abstractNumId w:val="0"/>
  </w:num>
  <w:num w:numId="36">
    <w:abstractNumId w:val="7"/>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46B"/>
    <w:rsid w:val="00030383"/>
    <w:rsid w:val="000D73FF"/>
    <w:rsid w:val="001265E5"/>
    <w:rsid w:val="00126ABF"/>
    <w:rsid w:val="00160EA1"/>
    <w:rsid w:val="00186711"/>
    <w:rsid w:val="001D08EB"/>
    <w:rsid w:val="00271A90"/>
    <w:rsid w:val="0028588E"/>
    <w:rsid w:val="00287BB7"/>
    <w:rsid w:val="002C2F9C"/>
    <w:rsid w:val="003364FB"/>
    <w:rsid w:val="003E02ED"/>
    <w:rsid w:val="003F22E2"/>
    <w:rsid w:val="004548DC"/>
    <w:rsid w:val="00493FA7"/>
    <w:rsid w:val="004B0629"/>
    <w:rsid w:val="00533574"/>
    <w:rsid w:val="00535DB4"/>
    <w:rsid w:val="005F2DAC"/>
    <w:rsid w:val="00604D24"/>
    <w:rsid w:val="006139B6"/>
    <w:rsid w:val="00674169"/>
    <w:rsid w:val="006B7543"/>
    <w:rsid w:val="006C2DF2"/>
    <w:rsid w:val="007366DD"/>
    <w:rsid w:val="00784918"/>
    <w:rsid w:val="007B443B"/>
    <w:rsid w:val="008871CF"/>
    <w:rsid w:val="008B1F18"/>
    <w:rsid w:val="008B55B4"/>
    <w:rsid w:val="0091346B"/>
    <w:rsid w:val="00954D8F"/>
    <w:rsid w:val="009B388E"/>
    <w:rsid w:val="009D306A"/>
    <w:rsid w:val="009E0ED9"/>
    <w:rsid w:val="009F4437"/>
    <w:rsid w:val="009F542D"/>
    <w:rsid w:val="00A10E18"/>
    <w:rsid w:val="00A27233"/>
    <w:rsid w:val="00A36CC4"/>
    <w:rsid w:val="00A877D1"/>
    <w:rsid w:val="00A93C94"/>
    <w:rsid w:val="00AE2379"/>
    <w:rsid w:val="00AE52F7"/>
    <w:rsid w:val="00AF4D91"/>
    <w:rsid w:val="00B019C7"/>
    <w:rsid w:val="00B21E7A"/>
    <w:rsid w:val="00B90F3A"/>
    <w:rsid w:val="00B931EC"/>
    <w:rsid w:val="00C60FD2"/>
    <w:rsid w:val="00D1432C"/>
    <w:rsid w:val="00D45ACB"/>
    <w:rsid w:val="00D7740D"/>
    <w:rsid w:val="00DE04C1"/>
    <w:rsid w:val="00E24F52"/>
    <w:rsid w:val="00E57A2C"/>
    <w:rsid w:val="00EB0F72"/>
    <w:rsid w:val="00EC50EF"/>
    <w:rsid w:val="00EC7510"/>
    <w:rsid w:val="00ED7FCE"/>
    <w:rsid w:val="00F10935"/>
    <w:rsid w:val="00F12C10"/>
    <w:rsid w:val="00FB5EB8"/>
    <w:rsid w:val="00FD1DD9"/>
    <w:rsid w:val="00FD4A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3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line="260" w:lineRule="exact"/>
      <w:ind w:right="72"/>
      <w:jc w:val="center"/>
      <w:outlineLvl w:val="0"/>
    </w:pPr>
    <w:rPr>
      <w:rFonts w:ascii="Times New Roman" w:eastAsia="Times New Roman" w:hAnsi="Times New Roman" w:cs="Times New Roman"/>
      <w:b/>
      <w:bCs/>
      <w:sz w:val="23"/>
      <w:szCs w:val="23"/>
    </w:rPr>
  </w:style>
  <w:style w:type="paragraph" w:styleId="Titolo2">
    <w:name w:val="heading 2"/>
    <w:basedOn w:val="Normale"/>
    <w:uiPriority w:val="1"/>
    <w:qFormat/>
    <w:pPr>
      <w:ind w:left="123" w:right="777"/>
      <w:outlineLvl w:val="1"/>
    </w:pPr>
    <w:rPr>
      <w:rFonts w:ascii="Times New Roman" w:eastAsia="Times New Roman" w:hAnsi="Times New Roman" w:cs="Times New Roman"/>
      <w:b/>
      <w:bCs/>
      <w:sz w:val="17"/>
      <w:szCs w:val="17"/>
    </w:rPr>
  </w:style>
  <w:style w:type="paragraph" w:styleId="Titolo3">
    <w:name w:val="heading 3"/>
    <w:basedOn w:val="Normale"/>
    <w:uiPriority w:val="1"/>
    <w:qFormat/>
    <w:pPr>
      <w:ind w:right="88"/>
      <w:jc w:val="center"/>
      <w:outlineLvl w:val="2"/>
    </w:pPr>
    <w:rPr>
      <w:rFonts w:ascii="Times New Roman" w:eastAsia="Times New Roman" w:hAnsi="Times New Roman" w:cs="Times New Roman"/>
      <w:sz w:val="17"/>
      <w:szCs w:val="17"/>
    </w:rPr>
  </w:style>
  <w:style w:type="paragraph" w:styleId="Titolo4">
    <w:name w:val="heading 4"/>
    <w:basedOn w:val="Normale"/>
    <w:uiPriority w:val="1"/>
    <w:qFormat/>
    <w:pPr>
      <w:spacing w:before="85"/>
      <w:ind w:left="475" w:right="777"/>
      <w:outlineLvl w:val="3"/>
    </w:pPr>
    <w:rPr>
      <w:sz w:val="15"/>
      <w:szCs w:val="15"/>
    </w:rPr>
  </w:style>
  <w:style w:type="paragraph" w:styleId="Titolo5">
    <w:name w:val="heading 5"/>
    <w:basedOn w:val="Normale"/>
    <w:uiPriority w:val="1"/>
    <w:qFormat/>
    <w:pPr>
      <w:spacing w:before="87"/>
      <w:ind w:right="777"/>
      <w:outlineLvl w:val="4"/>
    </w:pPr>
    <w:rPr>
      <w:sz w:val="14"/>
      <w:szCs w:val="14"/>
    </w:rPr>
  </w:style>
  <w:style w:type="paragraph" w:styleId="Titolo6">
    <w:name w:val="heading 6"/>
    <w:basedOn w:val="Normale"/>
    <w:uiPriority w:val="1"/>
    <w:qFormat/>
    <w:pPr>
      <w:spacing w:before="88"/>
      <w:ind w:left="475" w:right="777"/>
      <w:outlineLvl w:val="5"/>
    </w:pPr>
    <w:rPr>
      <w:sz w:val="13"/>
      <w:szCs w:val="1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1"/>
      <w:szCs w:val="11"/>
    </w:rPr>
  </w:style>
  <w:style w:type="paragraph" w:styleId="Paragrafoelenco">
    <w:name w:val="List Paragraph"/>
    <w:basedOn w:val="Normale"/>
    <w:uiPriority w:val="1"/>
    <w:qFormat/>
    <w:pPr>
      <w:spacing w:before="7"/>
      <w:ind w:left="459"/>
    </w:pPr>
  </w:style>
  <w:style w:type="paragraph" w:customStyle="1" w:styleId="TableParagraph">
    <w:name w:val="Table Paragraph"/>
    <w:basedOn w:val="Normale"/>
    <w:uiPriority w:val="1"/>
    <w:qFormat/>
  </w:style>
  <w:style w:type="paragraph" w:styleId="Intestazione">
    <w:name w:val="header"/>
    <w:aliases w:val="Intestazione Nova"/>
    <w:basedOn w:val="Normale"/>
    <w:link w:val="IntestazioneCarattere"/>
    <w:unhideWhenUsed/>
    <w:rsid w:val="00AE2379"/>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AE2379"/>
    <w:rPr>
      <w:rFonts w:ascii="Arial" w:eastAsia="Arial" w:hAnsi="Arial" w:cs="Arial"/>
    </w:rPr>
  </w:style>
  <w:style w:type="paragraph" w:styleId="Pidipagina">
    <w:name w:val="footer"/>
    <w:basedOn w:val="Normale"/>
    <w:link w:val="PidipaginaCarattere"/>
    <w:uiPriority w:val="99"/>
    <w:unhideWhenUsed/>
    <w:rsid w:val="00AE2379"/>
    <w:pPr>
      <w:tabs>
        <w:tab w:val="center" w:pos="4819"/>
        <w:tab w:val="right" w:pos="9638"/>
      </w:tabs>
    </w:pPr>
  </w:style>
  <w:style w:type="character" w:customStyle="1" w:styleId="PidipaginaCarattere">
    <w:name w:val="Piè di pagina Carattere"/>
    <w:basedOn w:val="Carpredefinitoparagrafo"/>
    <w:link w:val="Pidipagina"/>
    <w:uiPriority w:val="99"/>
    <w:rsid w:val="00AE2379"/>
    <w:rPr>
      <w:rFonts w:ascii="Arial" w:eastAsia="Arial" w:hAnsi="Arial" w:cs="Arial"/>
    </w:rPr>
  </w:style>
  <w:style w:type="paragraph" w:customStyle="1" w:styleId="usoboll1">
    <w:name w:val="usoboll1"/>
    <w:basedOn w:val="Normale"/>
    <w:uiPriority w:val="99"/>
    <w:rsid w:val="008B1F18"/>
    <w:pPr>
      <w:spacing w:line="482" w:lineRule="atLeas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rsid w:val="008B1F18"/>
    <w:pPr>
      <w:widowControl/>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8B1F18"/>
    <w:rPr>
      <w:rFonts w:ascii="Times New Roman" w:eastAsia="Times New Roman" w:hAnsi="Times New Roman" w:cs="Times New Roman"/>
      <w:sz w:val="20"/>
      <w:szCs w:val="20"/>
      <w:lang w:val="it-IT" w:eastAsia="it-IT"/>
    </w:rPr>
  </w:style>
  <w:style w:type="character" w:styleId="Rimandonotaapidipagina">
    <w:name w:val="footnote reference"/>
    <w:rsid w:val="008B1F18"/>
    <w:rPr>
      <w:rFonts w:cs="Times New Roman"/>
      <w:vertAlign w:val="superscript"/>
    </w:rPr>
  </w:style>
  <w:style w:type="paragraph" w:styleId="Testofumetto">
    <w:name w:val="Balloon Text"/>
    <w:basedOn w:val="Normale"/>
    <w:link w:val="TestofumettoCarattere"/>
    <w:uiPriority w:val="99"/>
    <w:semiHidden/>
    <w:unhideWhenUsed/>
    <w:rsid w:val="00E24F5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4F52"/>
    <w:rPr>
      <w:rFonts w:ascii="Tahoma" w:eastAsia="Arial" w:hAnsi="Tahoma" w:cs="Tahoma"/>
      <w:sz w:val="16"/>
      <w:szCs w:val="16"/>
    </w:rPr>
  </w:style>
  <w:style w:type="paragraph" w:customStyle="1" w:styleId="Corpodeltesto31">
    <w:name w:val="Corpo del testo 31"/>
    <w:basedOn w:val="Normale"/>
    <w:rsid w:val="00B21E7A"/>
    <w:pPr>
      <w:widowControl/>
      <w:suppressAutoHyphens/>
      <w:spacing w:after="120" w:line="240" w:lineRule="atLeast"/>
    </w:pPr>
    <w:rPr>
      <w:rFonts w:ascii="Georgia" w:eastAsia="Times New Roman" w:hAnsi="Georgia" w:cs="Times New Roman"/>
      <w:sz w:val="16"/>
      <w:szCs w:val="16"/>
      <w:lang w:val="it-IT" w:eastAsia="zh-CN"/>
    </w:rPr>
  </w:style>
  <w:style w:type="character" w:styleId="Collegamentoipertestuale">
    <w:name w:val="Hyperlink"/>
    <w:rsid w:val="00B21E7A"/>
    <w:rPr>
      <w:color w:val="0000FF"/>
      <w:u w:val="single"/>
    </w:rPr>
  </w:style>
  <w:style w:type="paragraph" w:customStyle="1" w:styleId="Numerazioneperbuste">
    <w:name w:val="Numerazione per buste"/>
    <w:basedOn w:val="Normale"/>
    <w:rsid w:val="00B21E7A"/>
    <w:pPr>
      <w:widowControl/>
      <w:numPr>
        <w:numId w:val="6"/>
      </w:numPr>
      <w:suppressAutoHyphens/>
      <w:spacing w:before="120" w:after="120" w:line="360" w:lineRule="auto"/>
    </w:pPr>
    <w:rPr>
      <w:rFonts w:ascii="Georgia" w:eastAsia="Times New Roman" w:hAnsi="Georgia" w:cs="Times New Roman"/>
      <w:sz w:val="20"/>
      <w:szCs w:val="20"/>
      <w:lang w:val="it-IT" w:eastAsia="zh-CN"/>
    </w:rPr>
  </w:style>
  <w:style w:type="character" w:customStyle="1" w:styleId="Caratterenotaapidipagina">
    <w:name w:val="Carattere nota a piè di pagina"/>
    <w:rsid w:val="00B21E7A"/>
    <w:rPr>
      <w:color w:val="000000"/>
      <w:sz w:val="16"/>
    </w:rPr>
  </w:style>
  <w:style w:type="character" w:styleId="Numeropagina">
    <w:name w:val="page number"/>
    <w:rsid w:val="00B21E7A"/>
    <w:rPr>
      <w:rFonts w:cs="Times New Roman"/>
    </w:rPr>
  </w:style>
  <w:style w:type="paragraph" w:styleId="Corpodeltesto3">
    <w:name w:val="Body Text 3"/>
    <w:basedOn w:val="Normale"/>
    <w:link w:val="Corpodeltesto3Carattere"/>
    <w:uiPriority w:val="99"/>
    <w:semiHidden/>
    <w:unhideWhenUsed/>
    <w:rsid w:val="00E57A2C"/>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E57A2C"/>
    <w:rPr>
      <w:rFonts w:ascii="Arial" w:eastAsia="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line="260" w:lineRule="exact"/>
      <w:ind w:right="72"/>
      <w:jc w:val="center"/>
      <w:outlineLvl w:val="0"/>
    </w:pPr>
    <w:rPr>
      <w:rFonts w:ascii="Times New Roman" w:eastAsia="Times New Roman" w:hAnsi="Times New Roman" w:cs="Times New Roman"/>
      <w:b/>
      <w:bCs/>
      <w:sz w:val="23"/>
      <w:szCs w:val="23"/>
    </w:rPr>
  </w:style>
  <w:style w:type="paragraph" w:styleId="Titolo2">
    <w:name w:val="heading 2"/>
    <w:basedOn w:val="Normale"/>
    <w:uiPriority w:val="1"/>
    <w:qFormat/>
    <w:pPr>
      <w:ind w:left="123" w:right="777"/>
      <w:outlineLvl w:val="1"/>
    </w:pPr>
    <w:rPr>
      <w:rFonts w:ascii="Times New Roman" w:eastAsia="Times New Roman" w:hAnsi="Times New Roman" w:cs="Times New Roman"/>
      <w:b/>
      <w:bCs/>
      <w:sz w:val="17"/>
      <w:szCs w:val="17"/>
    </w:rPr>
  </w:style>
  <w:style w:type="paragraph" w:styleId="Titolo3">
    <w:name w:val="heading 3"/>
    <w:basedOn w:val="Normale"/>
    <w:uiPriority w:val="1"/>
    <w:qFormat/>
    <w:pPr>
      <w:ind w:right="88"/>
      <w:jc w:val="center"/>
      <w:outlineLvl w:val="2"/>
    </w:pPr>
    <w:rPr>
      <w:rFonts w:ascii="Times New Roman" w:eastAsia="Times New Roman" w:hAnsi="Times New Roman" w:cs="Times New Roman"/>
      <w:sz w:val="17"/>
      <w:szCs w:val="17"/>
    </w:rPr>
  </w:style>
  <w:style w:type="paragraph" w:styleId="Titolo4">
    <w:name w:val="heading 4"/>
    <w:basedOn w:val="Normale"/>
    <w:uiPriority w:val="1"/>
    <w:qFormat/>
    <w:pPr>
      <w:spacing w:before="85"/>
      <w:ind w:left="475" w:right="777"/>
      <w:outlineLvl w:val="3"/>
    </w:pPr>
    <w:rPr>
      <w:sz w:val="15"/>
      <w:szCs w:val="15"/>
    </w:rPr>
  </w:style>
  <w:style w:type="paragraph" w:styleId="Titolo5">
    <w:name w:val="heading 5"/>
    <w:basedOn w:val="Normale"/>
    <w:uiPriority w:val="1"/>
    <w:qFormat/>
    <w:pPr>
      <w:spacing w:before="87"/>
      <w:ind w:right="777"/>
      <w:outlineLvl w:val="4"/>
    </w:pPr>
    <w:rPr>
      <w:sz w:val="14"/>
      <w:szCs w:val="14"/>
    </w:rPr>
  </w:style>
  <w:style w:type="paragraph" w:styleId="Titolo6">
    <w:name w:val="heading 6"/>
    <w:basedOn w:val="Normale"/>
    <w:uiPriority w:val="1"/>
    <w:qFormat/>
    <w:pPr>
      <w:spacing w:before="88"/>
      <w:ind w:left="475" w:right="777"/>
      <w:outlineLvl w:val="5"/>
    </w:pPr>
    <w:rPr>
      <w:sz w:val="13"/>
      <w:szCs w:val="1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1"/>
      <w:szCs w:val="11"/>
    </w:rPr>
  </w:style>
  <w:style w:type="paragraph" w:styleId="Paragrafoelenco">
    <w:name w:val="List Paragraph"/>
    <w:basedOn w:val="Normale"/>
    <w:uiPriority w:val="1"/>
    <w:qFormat/>
    <w:pPr>
      <w:spacing w:before="7"/>
      <w:ind w:left="459"/>
    </w:pPr>
  </w:style>
  <w:style w:type="paragraph" w:customStyle="1" w:styleId="TableParagraph">
    <w:name w:val="Table Paragraph"/>
    <w:basedOn w:val="Normale"/>
    <w:uiPriority w:val="1"/>
    <w:qFormat/>
  </w:style>
  <w:style w:type="paragraph" w:styleId="Intestazione">
    <w:name w:val="header"/>
    <w:aliases w:val="Intestazione Nova"/>
    <w:basedOn w:val="Normale"/>
    <w:link w:val="IntestazioneCarattere"/>
    <w:unhideWhenUsed/>
    <w:rsid w:val="00AE2379"/>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AE2379"/>
    <w:rPr>
      <w:rFonts w:ascii="Arial" w:eastAsia="Arial" w:hAnsi="Arial" w:cs="Arial"/>
    </w:rPr>
  </w:style>
  <w:style w:type="paragraph" w:styleId="Pidipagina">
    <w:name w:val="footer"/>
    <w:basedOn w:val="Normale"/>
    <w:link w:val="PidipaginaCarattere"/>
    <w:uiPriority w:val="99"/>
    <w:unhideWhenUsed/>
    <w:rsid w:val="00AE2379"/>
    <w:pPr>
      <w:tabs>
        <w:tab w:val="center" w:pos="4819"/>
        <w:tab w:val="right" w:pos="9638"/>
      </w:tabs>
    </w:pPr>
  </w:style>
  <w:style w:type="character" w:customStyle="1" w:styleId="PidipaginaCarattere">
    <w:name w:val="Piè di pagina Carattere"/>
    <w:basedOn w:val="Carpredefinitoparagrafo"/>
    <w:link w:val="Pidipagina"/>
    <w:uiPriority w:val="99"/>
    <w:rsid w:val="00AE2379"/>
    <w:rPr>
      <w:rFonts w:ascii="Arial" w:eastAsia="Arial" w:hAnsi="Arial" w:cs="Arial"/>
    </w:rPr>
  </w:style>
  <w:style w:type="paragraph" w:customStyle="1" w:styleId="usoboll1">
    <w:name w:val="usoboll1"/>
    <w:basedOn w:val="Normale"/>
    <w:uiPriority w:val="99"/>
    <w:rsid w:val="008B1F18"/>
    <w:pPr>
      <w:spacing w:line="482" w:lineRule="atLeas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rsid w:val="008B1F18"/>
    <w:pPr>
      <w:widowControl/>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8B1F18"/>
    <w:rPr>
      <w:rFonts w:ascii="Times New Roman" w:eastAsia="Times New Roman" w:hAnsi="Times New Roman" w:cs="Times New Roman"/>
      <w:sz w:val="20"/>
      <w:szCs w:val="20"/>
      <w:lang w:val="it-IT" w:eastAsia="it-IT"/>
    </w:rPr>
  </w:style>
  <w:style w:type="character" w:styleId="Rimandonotaapidipagina">
    <w:name w:val="footnote reference"/>
    <w:rsid w:val="008B1F18"/>
    <w:rPr>
      <w:rFonts w:cs="Times New Roman"/>
      <w:vertAlign w:val="superscript"/>
    </w:rPr>
  </w:style>
  <w:style w:type="paragraph" w:styleId="Testofumetto">
    <w:name w:val="Balloon Text"/>
    <w:basedOn w:val="Normale"/>
    <w:link w:val="TestofumettoCarattere"/>
    <w:uiPriority w:val="99"/>
    <w:semiHidden/>
    <w:unhideWhenUsed/>
    <w:rsid w:val="00E24F5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4F52"/>
    <w:rPr>
      <w:rFonts w:ascii="Tahoma" w:eastAsia="Arial" w:hAnsi="Tahoma" w:cs="Tahoma"/>
      <w:sz w:val="16"/>
      <w:szCs w:val="16"/>
    </w:rPr>
  </w:style>
  <w:style w:type="paragraph" w:customStyle="1" w:styleId="Corpodeltesto31">
    <w:name w:val="Corpo del testo 31"/>
    <w:basedOn w:val="Normale"/>
    <w:rsid w:val="00B21E7A"/>
    <w:pPr>
      <w:widowControl/>
      <w:suppressAutoHyphens/>
      <w:spacing w:after="120" w:line="240" w:lineRule="atLeast"/>
    </w:pPr>
    <w:rPr>
      <w:rFonts w:ascii="Georgia" w:eastAsia="Times New Roman" w:hAnsi="Georgia" w:cs="Times New Roman"/>
      <w:sz w:val="16"/>
      <w:szCs w:val="16"/>
      <w:lang w:val="it-IT" w:eastAsia="zh-CN"/>
    </w:rPr>
  </w:style>
  <w:style w:type="character" w:styleId="Collegamentoipertestuale">
    <w:name w:val="Hyperlink"/>
    <w:rsid w:val="00B21E7A"/>
    <w:rPr>
      <w:color w:val="0000FF"/>
      <w:u w:val="single"/>
    </w:rPr>
  </w:style>
  <w:style w:type="paragraph" w:customStyle="1" w:styleId="Numerazioneperbuste">
    <w:name w:val="Numerazione per buste"/>
    <w:basedOn w:val="Normale"/>
    <w:rsid w:val="00B21E7A"/>
    <w:pPr>
      <w:widowControl/>
      <w:numPr>
        <w:numId w:val="6"/>
      </w:numPr>
      <w:suppressAutoHyphens/>
      <w:spacing w:before="120" w:after="120" w:line="360" w:lineRule="auto"/>
    </w:pPr>
    <w:rPr>
      <w:rFonts w:ascii="Georgia" w:eastAsia="Times New Roman" w:hAnsi="Georgia" w:cs="Times New Roman"/>
      <w:sz w:val="20"/>
      <w:szCs w:val="20"/>
      <w:lang w:val="it-IT" w:eastAsia="zh-CN"/>
    </w:rPr>
  </w:style>
  <w:style w:type="character" w:customStyle="1" w:styleId="Caratterenotaapidipagina">
    <w:name w:val="Carattere nota a piè di pagina"/>
    <w:rsid w:val="00B21E7A"/>
    <w:rPr>
      <w:color w:val="000000"/>
      <w:sz w:val="16"/>
    </w:rPr>
  </w:style>
  <w:style w:type="character" w:styleId="Numeropagina">
    <w:name w:val="page number"/>
    <w:rsid w:val="00B21E7A"/>
    <w:rPr>
      <w:rFonts w:cs="Times New Roman"/>
    </w:rPr>
  </w:style>
  <w:style w:type="paragraph" w:styleId="Corpodeltesto3">
    <w:name w:val="Body Text 3"/>
    <w:basedOn w:val="Normale"/>
    <w:link w:val="Corpodeltesto3Carattere"/>
    <w:uiPriority w:val="99"/>
    <w:semiHidden/>
    <w:unhideWhenUsed/>
    <w:rsid w:val="00E57A2C"/>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E57A2C"/>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932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anticorruzione.i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88520-526B-47B5-96CE-1C317CCAC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4721</Words>
  <Characters>26910</Characters>
  <Application>Microsoft Office Word</Application>
  <DocSecurity>0</DocSecurity>
  <Lines>224</Lines>
  <Paragraphs>63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Deloitte</Company>
  <LinksUpToDate>false</LinksUpToDate>
  <CharactersWithSpaces>31568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Istituto Poligrafico e Zecca dello Stato</dc:creator>
  <cp:lastModifiedBy>Pietro Leone</cp:lastModifiedBy>
  <cp:revision>5</cp:revision>
  <dcterms:created xsi:type="dcterms:W3CDTF">2018-03-12T13:34:00Z</dcterms:created>
  <dcterms:modified xsi:type="dcterms:W3CDTF">2018-08-30T09:46:00Z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2016-07-22T00:00:00Z</vt:filetime>
  </property>
  <property fmtid="{D5CDD505-2E9C-101B-9397-08002B2CF9AE}" pid="3" name="Creator">
    <vt:lpwstr>IPZS</vt:lpwstr>
  </property>
  <property fmtid="{D5CDD505-2E9C-101B-9397-08002B2CF9AE}" pid="4" name="LastSaved">
    <vt:filetime>2016-07-26T00:00:00Z</vt:filetime>
  </property>
</Properties>
</file>