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94B5F" w14:textId="7C6A55EB" w:rsidR="00604D24" w:rsidRPr="00643334" w:rsidRDefault="009F542D" w:rsidP="00604D24">
      <w:pPr>
        <w:tabs>
          <w:tab w:val="left" w:pos="1122"/>
        </w:tabs>
        <w:spacing w:line="276" w:lineRule="auto"/>
        <w:rPr>
          <w:b/>
        </w:rPr>
      </w:pPr>
      <w:bookmarkStart w:id="0" w:name="_GoBack"/>
      <w:bookmarkEnd w:id="0"/>
      <w:r w:rsidRPr="000C46AC">
        <w:rPr>
          <w:noProof/>
          <w:lang w:val="it-IT" w:eastAsia="it-IT"/>
        </w:rPr>
        <w:drawing>
          <wp:inline distT="0" distB="0" distL="0" distR="0" wp14:anchorId="24F9A507" wp14:editId="473AF4ED">
            <wp:extent cx="6540500" cy="7643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0500" cy="764311"/>
                    </a:xfrm>
                    <a:prstGeom prst="rect">
                      <a:avLst/>
                    </a:prstGeom>
                    <a:noFill/>
                    <a:ln>
                      <a:noFill/>
                    </a:ln>
                  </pic:spPr>
                </pic:pic>
              </a:graphicData>
            </a:graphic>
          </wp:inline>
        </w:drawing>
      </w:r>
    </w:p>
    <w:p w14:paraId="69AD5A25" w14:textId="77777777" w:rsidR="0028588E" w:rsidRDefault="0028588E" w:rsidP="0028588E">
      <w:pPr>
        <w:pStyle w:val="Intestazione"/>
      </w:pPr>
    </w:p>
    <w:p w14:paraId="48B07B8A" w14:textId="77777777" w:rsidR="00604D24" w:rsidRPr="00643334" w:rsidRDefault="00604D24" w:rsidP="00604D24">
      <w:pPr>
        <w:spacing w:line="276" w:lineRule="auto"/>
        <w:jc w:val="center"/>
        <w:rPr>
          <w:b/>
        </w:rPr>
      </w:pPr>
    </w:p>
    <w:p w14:paraId="35804356" w14:textId="77777777" w:rsidR="00604D24" w:rsidRPr="00643334" w:rsidRDefault="00604D24" w:rsidP="00604D24">
      <w:pPr>
        <w:autoSpaceDE w:val="0"/>
        <w:autoSpaceDN w:val="0"/>
        <w:adjustRightInd w:val="0"/>
        <w:spacing w:line="276" w:lineRule="auto"/>
        <w:jc w:val="center"/>
        <w:rPr>
          <w:b/>
        </w:rPr>
      </w:pPr>
    </w:p>
    <w:p w14:paraId="14A40ACB" w14:textId="77777777" w:rsidR="00604D24" w:rsidRDefault="00604D24" w:rsidP="00604D24">
      <w:pPr>
        <w:pStyle w:val="Intestazione"/>
        <w:spacing w:line="360" w:lineRule="auto"/>
        <w:jc w:val="center"/>
        <w:rPr>
          <w:b/>
          <w:noProof/>
          <w:highlight w:val="yellow"/>
        </w:rPr>
      </w:pPr>
    </w:p>
    <w:p w14:paraId="743ECB56" w14:textId="77777777" w:rsidR="00604D24" w:rsidRDefault="00604D24" w:rsidP="00604D24">
      <w:pPr>
        <w:pStyle w:val="Intestazione"/>
        <w:spacing w:line="360" w:lineRule="auto"/>
        <w:jc w:val="center"/>
        <w:rPr>
          <w:b/>
          <w:noProof/>
          <w:highlight w:val="yellow"/>
        </w:rPr>
      </w:pPr>
    </w:p>
    <w:p w14:paraId="280B87EC" w14:textId="77777777" w:rsidR="00604D24" w:rsidRDefault="00604D24" w:rsidP="00604D24">
      <w:pPr>
        <w:pStyle w:val="Intestazione"/>
        <w:spacing w:line="360" w:lineRule="auto"/>
        <w:jc w:val="center"/>
        <w:rPr>
          <w:b/>
          <w:noProof/>
          <w:highlight w:val="yellow"/>
        </w:rPr>
      </w:pPr>
    </w:p>
    <w:p w14:paraId="5D6A2EF1" w14:textId="77777777" w:rsidR="00604D24" w:rsidRDefault="00604D24" w:rsidP="00604D24">
      <w:pPr>
        <w:pStyle w:val="Intestazione"/>
        <w:spacing w:line="360" w:lineRule="auto"/>
        <w:jc w:val="center"/>
        <w:rPr>
          <w:b/>
          <w:noProof/>
          <w:highlight w:val="yellow"/>
        </w:rPr>
      </w:pPr>
    </w:p>
    <w:p w14:paraId="4D97B4F5" w14:textId="77777777" w:rsidR="00604D24" w:rsidRDefault="00604D24" w:rsidP="00604D24">
      <w:pPr>
        <w:autoSpaceDE w:val="0"/>
        <w:autoSpaceDN w:val="0"/>
        <w:adjustRightInd w:val="0"/>
        <w:spacing w:line="276" w:lineRule="auto"/>
        <w:jc w:val="center"/>
        <w:rPr>
          <w:b/>
          <w:lang w:val="it-IT"/>
        </w:rPr>
      </w:pPr>
    </w:p>
    <w:p w14:paraId="5005F9F0" w14:textId="77777777" w:rsidR="00604D24" w:rsidRDefault="00604D24" w:rsidP="00604D24">
      <w:pPr>
        <w:autoSpaceDE w:val="0"/>
        <w:autoSpaceDN w:val="0"/>
        <w:adjustRightInd w:val="0"/>
        <w:spacing w:line="276" w:lineRule="auto"/>
        <w:jc w:val="center"/>
        <w:rPr>
          <w:b/>
          <w:lang w:val="it-IT"/>
        </w:rPr>
      </w:pPr>
    </w:p>
    <w:p w14:paraId="10524B5A" w14:textId="77777777" w:rsidR="00AE52F7" w:rsidRPr="00B16022" w:rsidRDefault="00AE52F7" w:rsidP="00AE52F7">
      <w:pPr>
        <w:pStyle w:val="Intestazione"/>
        <w:spacing w:line="360" w:lineRule="auto"/>
        <w:jc w:val="center"/>
        <w:rPr>
          <w:rFonts w:ascii="Gill Sans MT" w:hAnsi="Gill Sans MT"/>
          <w:noProof/>
          <w:sz w:val="24"/>
        </w:rPr>
      </w:pPr>
    </w:p>
    <w:p w14:paraId="4AC19AF9" w14:textId="77777777" w:rsidR="00E24F52" w:rsidRPr="00621ECD" w:rsidRDefault="00E24F52" w:rsidP="00E24F52">
      <w:pPr>
        <w:pStyle w:val="Intestazione"/>
        <w:spacing w:before="120" w:after="120" w:line="360" w:lineRule="auto"/>
        <w:jc w:val="center"/>
        <w:rPr>
          <w:noProof/>
          <w:sz w:val="24"/>
        </w:rPr>
      </w:pPr>
    </w:p>
    <w:p w14:paraId="006325E4" w14:textId="0FA10131" w:rsidR="00E24F52" w:rsidRPr="00E24F52" w:rsidRDefault="00E24F52" w:rsidP="00E24F52">
      <w:pPr>
        <w:jc w:val="center"/>
        <w:rPr>
          <w:rFonts w:ascii="Gill Sans MT" w:hAnsi="Gill Sans MT"/>
          <w:b/>
          <w:lang w:val="it-IT"/>
        </w:rPr>
      </w:pPr>
    </w:p>
    <w:p w14:paraId="6D4F2283" w14:textId="6C5C3F21" w:rsidR="00B21E7A" w:rsidRPr="00E01E80" w:rsidRDefault="00B21E7A" w:rsidP="00B21E7A">
      <w:pPr>
        <w:pStyle w:val="Corpodeltesto31"/>
        <w:spacing w:line="240" w:lineRule="auto"/>
        <w:jc w:val="center"/>
        <w:rPr>
          <w:rFonts w:ascii="Gill Sans MT" w:hAnsi="Gill Sans MT" w:cs="Gill Sans MT"/>
          <w:b/>
          <w:sz w:val="24"/>
          <w:szCs w:val="24"/>
        </w:rPr>
      </w:pPr>
      <w:r>
        <w:rPr>
          <w:rFonts w:ascii="Gill Sans MT" w:hAnsi="Gill Sans MT" w:cs="Gill Sans MT"/>
          <w:b/>
          <w:sz w:val="24"/>
          <w:szCs w:val="24"/>
        </w:rPr>
        <w:t>PRO</w:t>
      </w:r>
      <w:r w:rsidR="00E01E80">
        <w:rPr>
          <w:rFonts w:ascii="Gill Sans MT" w:hAnsi="Gill Sans MT" w:cs="Gill Sans MT"/>
          <w:b/>
          <w:sz w:val="24"/>
          <w:szCs w:val="24"/>
        </w:rPr>
        <w:t xml:space="preserve">CEDURA APERTA PER LA FORNITURA IN SERVICE DI SISTEMI DIAGNOSTICI PER L’ESECUZIONE DI INDAGINI ISTOCHIMICHE, </w:t>
      </w:r>
      <w:r w:rsidR="00E01E80" w:rsidRPr="00E01E80">
        <w:rPr>
          <w:rFonts w:ascii="Gill Sans MT" w:hAnsi="Gill Sans MT" w:cs="Gill Sans MT"/>
          <w:b/>
          <w:bCs/>
          <w:sz w:val="24"/>
          <w:szCs w:val="24"/>
        </w:rPr>
        <w:t>IMMUNOISTOCHIMICHE, FISH E DI PATOLOGIA MOLECOLARE,</w:t>
      </w:r>
      <w:r w:rsidR="00316A1D">
        <w:rPr>
          <w:rFonts w:ascii="Gill Sans MT" w:hAnsi="Gill Sans MT" w:cs="Gill Sans MT"/>
          <w:b/>
          <w:bCs/>
          <w:sz w:val="24"/>
          <w:szCs w:val="24"/>
        </w:rPr>
        <w:t xml:space="preserve"> DEDICATI </w:t>
      </w:r>
      <w:r w:rsidR="00E01E80">
        <w:rPr>
          <w:rFonts w:ascii="Gill Sans MT" w:hAnsi="Gill Sans MT" w:cs="Gill Sans MT"/>
          <w:b/>
          <w:bCs/>
          <w:sz w:val="24"/>
          <w:szCs w:val="24"/>
        </w:rPr>
        <w:t xml:space="preserve">AL LABORATORIO DI ANATOMIA PATOLOGICA </w:t>
      </w:r>
      <w:r w:rsidR="00106D90">
        <w:rPr>
          <w:rFonts w:ascii="Gill Sans MT" w:hAnsi="Gill Sans MT" w:cs="Gill Sans MT"/>
          <w:b/>
          <w:bCs/>
          <w:sz w:val="24"/>
          <w:szCs w:val="24"/>
        </w:rPr>
        <w:t>PER L’</w:t>
      </w:r>
      <w:r w:rsidR="00E01E80">
        <w:rPr>
          <w:rFonts w:ascii="Gill Sans MT" w:hAnsi="Gill Sans MT" w:cs="Gill Sans MT"/>
          <w:b/>
          <w:bCs/>
          <w:sz w:val="24"/>
          <w:szCs w:val="24"/>
        </w:rPr>
        <w:t xml:space="preserve">ASL ROMA 1 </w:t>
      </w:r>
    </w:p>
    <w:p w14:paraId="0FEBFB6C"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p>
    <w:p w14:paraId="6B190D36"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ALLEGATO 1 DOMANDA DI PARTECIPAZIONE</w:t>
      </w:r>
    </w:p>
    <w:p w14:paraId="4608BE18" w14:textId="77777777" w:rsidR="003F22E2" w:rsidRPr="003F22E2" w:rsidRDefault="003F22E2" w:rsidP="003F22E2">
      <w:pPr>
        <w:spacing w:line="360" w:lineRule="auto"/>
        <w:rPr>
          <w:rFonts w:ascii="Gill Sans MT" w:hAnsi="Gill Sans MT"/>
          <w:b/>
          <w:szCs w:val="24"/>
          <w:lang w:val="it-IT" w:eastAsia="it-IT"/>
        </w:rPr>
      </w:pPr>
    </w:p>
    <w:p w14:paraId="5BE1119B" w14:textId="77777777" w:rsidR="0028588E" w:rsidRPr="0028588E" w:rsidRDefault="0028588E" w:rsidP="0028588E">
      <w:pPr>
        <w:spacing w:before="120" w:after="120" w:line="360" w:lineRule="auto"/>
        <w:jc w:val="center"/>
        <w:rPr>
          <w:rFonts w:ascii="Gill Sans MT" w:hAnsi="Gill Sans MT"/>
          <w:b/>
          <w:sz w:val="24"/>
          <w:szCs w:val="24"/>
          <w:lang w:val="it-IT"/>
        </w:rPr>
      </w:pPr>
    </w:p>
    <w:p w14:paraId="3525D9E6" w14:textId="77777777" w:rsidR="006B7543" w:rsidRDefault="006B7543" w:rsidP="00604D24">
      <w:pPr>
        <w:autoSpaceDE w:val="0"/>
        <w:autoSpaceDN w:val="0"/>
        <w:adjustRightInd w:val="0"/>
        <w:spacing w:line="276" w:lineRule="auto"/>
        <w:jc w:val="center"/>
        <w:rPr>
          <w:b/>
          <w:lang w:val="it-IT"/>
        </w:rPr>
      </w:pPr>
    </w:p>
    <w:p w14:paraId="08250A86" w14:textId="77777777" w:rsidR="006B7543" w:rsidRPr="00604D24" w:rsidRDefault="006B7543" w:rsidP="00604D24">
      <w:pPr>
        <w:autoSpaceDE w:val="0"/>
        <w:autoSpaceDN w:val="0"/>
        <w:adjustRightInd w:val="0"/>
        <w:spacing w:line="276" w:lineRule="auto"/>
        <w:jc w:val="center"/>
        <w:rPr>
          <w:b/>
          <w:lang w:val="it-IT"/>
        </w:rPr>
      </w:pPr>
    </w:p>
    <w:p w14:paraId="1011727A" w14:textId="77777777" w:rsidR="00604D24" w:rsidRDefault="00604D24">
      <w:pPr>
        <w:rPr>
          <w:sz w:val="14"/>
          <w:lang w:val="it-IT"/>
        </w:rPr>
      </w:pPr>
      <w:r w:rsidRPr="00604D24">
        <w:rPr>
          <w:sz w:val="14"/>
          <w:lang w:val="it-IT"/>
        </w:rPr>
        <w:br w:type="page"/>
      </w:r>
    </w:p>
    <w:p w14:paraId="086163DA" w14:textId="77777777" w:rsidR="008B1F18" w:rsidRPr="008B1F18" w:rsidRDefault="008B1F18">
      <w:pPr>
        <w:spacing w:before="85"/>
        <w:ind w:left="1900" w:right="777"/>
        <w:rPr>
          <w:b/>
          <w:color w:val="010101"/>
          <w:w w:val="105"/>
          <w:sz w:val="15"/>
          <w:lang w:val="it-IT"/>
        </w:rPr>
      </w:pPr>
    </w:p>
    <w:p w14:paraId="5735EDFE"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14:paraId="4AF80882"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sz w:val="24"/>
          <w:szCs w:val="24"/>
          <w:lang w:val="it-IT"/>
        </w:rPr>
      </w:pPr>
      <w:r w:rsidRPr="00B21E7A">
        <w:rPr>
          <w:rFonts w:ascii="Gill Sans MT" w:hAnsi="Gill Sans MT" w:cs="Gill Sans MT"/>
          <w:sz w:val="24"/>
          <w:szCs w:val="24"/>
          <w:lang w:val="it-IT"/>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286B37E6" w14:textId="1097B349"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b/>
          <w:sz w:val="24"/>
          <w:szCs w:val="24"/>
          <w:lang w:val="it-IT"/>
        </w:rPr>
      </w:pPr>
      <w:r w:rsidRPr="00B21E7A">
        <w:rPr>
          <w:rFonts w:ascii="Gill Sans MT" w:hAnsi="Gill Sans MT" w:cs="Gill Sans MT"/>
          <w:sz w:val="24"/>
          <w:szCs w:val="24"/>
          <w:lang w:val="it-IT"/>
        </w:rPr>
        <w:t xml:space="preserve">ai fini della partecipazione alla procedura aperta per la fornitura </w:t>
      </w:r>
      <w:r w:rsidR="007B5580">
        <w:rPr>
          <w:rFonts w:ascii="Gill Sans MT" w:hAnsi="Gill Sans MT" w:cs="Gill Sans MT"/>
          <w:sz w:val="24"/>
          <w:szCs w:val="24"/>
          <w:lang w:val="it-IT"/>
        </w:rPr>
        <w:t xml:space="preserve">in service di sistemi diagnostici per l’esecuzione di indagini istochimiche, immunoistochimiche, fish e di patologia molecolare dedicati al Laboratorio di Anatomia Patologica per la </w:t>
      </w:r>
      <w:r w:rsidRPr="00B21E7A">
        <w:rPr>
          <w:rFonts w:ascii="Gill Sans MT" w:hAnsi="Gill Sans MT" w:cs="Gill Sans MT"/>
          <w:sz w:val="24"/>
          <w:szCs w:val="24"/>
          <w:lang w:val="it-IT"/>
        </w:rPr>
        <w:t>ASL Roma 1</w:t>
      </w:r>
    </w:p>
    <w:p w14:paraId="344C2FC6" w14:textId="77777777" w:rsidR="00B21E7A" w:rsidRDefault="00B21E7A" w:rsidP="00B21E7A">
      <w:pPr>
        <w:widowControl/>
        <w:numPr>
          <w:ilvl w:val="0"/>
          <w:numId w:val="30"/>
        </w:numPr>
        <w:suppressAutoHyphens/>
        <w:spacing w:before="120" w:after="120" w:line="360" w:lineRule="auto"/>
        <w:ind w:left="425" w:hanging="425"/>
        <w:jc w:val="center"/>
        <w:rPr>
          <w:rFonts w:ascii="Gill Sans MT" w:hAnsi="Gill Sans MT" w:cs="Gill Sans MT"/>
          <w:sz w:val="24"/>
          <w:szCs w:val="24"/>
        </w:rPr>
      </w:pPr>
      <w:r>
        <w:rPr>
          <w:rFonts w:ascii="Gill Sans MT" w:hAnsi="Gill Sans MT" w:cs="Gill Sans MT"/>
          <w:b/>
          <w:sz w:val="24"/>
          <w:szCs w:val="24"/>
        </w:rPr>
        <w:t>DICHIARA</w:t>
      </w:r>
      <w:r>
        <w:rPr>
          <w:rFonts w:ascii="Gill Sans MT" w:hAnsi="Gill Sans MT" w:cs="Gill Sans MT"/>
          <w:b/>
          <w:sz w:val="24"/>
          <w:szCs w:val="24"/>
          <w:lang w:eastAsia="ar-SA"/>
        </w:rPr>
        <w:t xml:space="preserve"> SOTTO LA PROPRIA RESPONSABILITÀ</w:t>
      </w:r>
    </w:p>
    <w:p w14:paraId="69D181C3"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aver preso piena conoscenza e di accettare quanto previsto nel Bando di gara, nel Disciplinare di gara, nel Capitolato Tecnico, in tutti gli Allegati, nonché nei chiarimenti pubblicati sul sito ww.aslroma1.it;</w:t>
      </w:r>
    </w:p>
    <w:p w14:paraId="256C16F1" w14:textId="538DED6F"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 xml:space="preserve">di presentare offerta per </w:t>
      </w:r>
      <w:r w:rsidR="000E7F53">
        <w:rPr>
          <w:rFonts w:ascii="Gill Sans MT" w:hAnsi="Gill Sans MT" w:cs="Gill Sans MT"/>
          <w:sz w:val="24"/>
          <w:szCs w:val="24"/>
        </w:rPr>
        <w:t>i seguenti Lotti:</w:t>
      </w:r>
    </w:p>
    <w:p w14:paraId="01F29D6C" w14:textId="7668B31D" w:rsidR="000E7F53" w:rsidRDefault="000E7F53" w:rsidP="000E7F53">
      <w:pPr>
        <w:pStyle w:val="Numerazioneperbuste"/>
        <w:numPr>
          <w:ilvl w:val="0"/>
          <w:numId w:val="38"/>
        </w:numPr>
        <w:jc w:val="both"/>
        <w:rPr>
          <w:rFonts w:ascii="Gill Sans MT" w:hAnsi="Gill Sans MT" w:cs="Gill Sans MT"/>
          <w:sz w:val="24"/>
          <w:szCs w:val="24"/>
        </w:rPr>
      </w:pPr>
      <w:r>
        <w:rPr>
          <w:rFonts w:ascii="Gill Sans MT" w:hAnsi="Gill Sans MT" w:cs="Gill Sans MT"/>
          <w:sz w:val="24"/>
          <w:szCs w:val="24"/>
        </w:rPr>
        <w:t>Lotto 1</w:t>
      </w:r>
    </w:p>
    <w:p w14:paraId="0A659744" w14:textId="524105AB" w:rsidR="000E7F53" w:rsidRDefault="000E7F53" w:rsidP="000E7F53">
      <w:pPr>
        <w:pStyle w:val="Numerazioneperbuste"/>
        <w:numPr>
          <w:ilvl w:val="0"/>
          <w:numId w:val="38"/>
        </w:numPr>
        <w:jc w:val="both"/>
        <w:rPr>
          <w:rFonts w:ascii="Gill Sans MT" w:hAnsi="Gill Sans MT" w:cs="Gill Sans MT"/>
          <w:sz w:val="24"/>
          <w:szCs w:val="24"/>
        </w:rPr>
      </w:pPr>
      <w:r>
        <w:rPr>
          <w:rFonts w:ascii="Gill Sans MT" w:hAnsi="Gill Sans MT" w:cs="Gill Sans MT"/>
          <w:sz w:val="24"/>
          <w:szCs w:val="24"/>
        </w:rPr>
        <w:t>Lotto 2</w:t>
      </w:r>
    </w:p>
    <w:p w14:paraId="29AC4E35" w14:textId="00A2DCBD" w:rsidR="000E7F53" w:rsidRDefault="000E7F53" w:rsidP="000E7F53">
      <w:pPr>
        <w:pStyle w:val="Numerazioneperbuste"/>
        <w:numPr>
          <w:ilvl w:val="0"/>
          <w:numId w:val="38"/>
        </w:numPr>
        <w:jc w:val="both"/>
        <w:rPr>
          <w:rFonts w:ascii="Gill Sans MT" w:hAnsi="Gill Sans MT" w:cs="Gill Sans MT"/>
          <w:sz w:val="24"/>
          <w:szCs w:val="24"/>
        </w:rPr>
      </w:pPr>
      <w:r>
        <w:rPr>
          <w:rFonts w:ascii="Gill Sans MT" w:hAnsi="Gill Sans MT" w:cs="Gill Sans MT"/>
          <w:sz w:val="24"/>
          <w:szCs w:val="24"/>
        </w:rPr>
        <w:t xml:space="preserve">Lotto 3 </w:t>
      </w:r>
    </w:p>
    <w:p w14:paraId="238356BA" w14:textId="61DF6851" w:rsidR="000E7F53" w:rsidRDefault="000E7F53" w:rsidP="000E7F53">
      <w:pPr>
        <w:pStyle w:val="Numerazioneperbuste"/>
        <w:numPr>
          <w:ilvl w:val="0"/>
          <w:numId w:val="38"/>
        </w:numPr>
        <w:jc w:val="both"/>
        <w:rPr>
          <w:rFonts w:ascii="Gill Sans MT" w:hAnsi="Gill Sans MT" w:cs="Gill Sans MT"/>
          <w:sz w:val="24"/>
          <w:szCs w:val="24"/>
        </w:rPr>
      </w:pPr>
      <w:r>
        <w:rPr>
          <w:rFonts w:ascii="Gill Sans MT" w:hAnsi="Gill Sans MT" w:cs="Gill Sans MT"/>
          <w:sz w:val="24"/>
          <w:szCs w:val="24"/>
        </w:rPr>
        <w:t>Lotto 4</w:t>
      </w:r>
    </w:p>
    <w:p w14:paraId="7A993050" w14:textId="0D841E5B" w:rsidR="000E7F53" w:rsidRDefault="000E7F53" w:rsidP="000E7F53">
      <w:pPr>
        <w:pStyle w:val="Numerazioneperbuste"/>
        <w:numPr>
          <w:ilvl w:val="0"/>
          <w:numId w:val="38"/>
        </w:numPr>
        <w:jc w:val="both"/>
        <w:rPr>
          <w:rFonts w:ascii="Gill Sans MT" w:hAnsi="Gill Sans MT" w:cs="Gill Sans MT"/>
          <w:sz w:val="24"/>
          <w:szCs w:val="24"/>
        </w:rPr>
      </w:pPr>
      <w:r>
        <w:rPr>
          <w:rFonts w:ascii="Gill Sans MT" w:hAnsi="Gill Sans MT" w:cs="Gill Sans MT"/>
          <w:sz w:val="24"/>
          <w:szCs w:val="24"/>
        </w:rPr>
        <w:t>Lotto 5</w:t>
      </w:r>
    </w:p>
    <w:p w14:paraId="52B1E3FC" w14:textId="208D3A70" w:rsidR="000E7F53" w:rsidRDefault="000E7F53" w:rsidP="000E7F53">
      <w:pPr>
        <w:pStyle w:val="Numerazioneperbuste"/>
        <w:numPr>
          <w:ilvl w:val="0"/>
          <w:numId w:val="38"/>
        </w:numPr>
        <w:jc w:val="both"/>
        <w:rPr>
          <w:rFonts w:ascii="Gill Sans MT" w:hAnsi="Gill Sans MT" w:cs="Gill Sans MT"/>
          <w:sz w:val="24"/>
          <w:szCs w:val="24"/>
        </w:rPr>
      </w:pPr>
      <w:r>
        <w:rPr>
          <w:rFonts w:ascii="Gill Sans MT" w:hAnsi="Gill Sans MT" w:cs="Gill Sans MT"/>
          <w:sz w:val="24"/>
          <w:szCs w:val="24"/>
        </w:rPr>
        <w:t>Lotto 6</w:t>
      </w:r>
    </w:p>
    <w:p w14:paraId="3EB8F41E"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mantenere valida l’offerta per un tempo non inferiore a 240 giorni dal termine fissato per la presentazione dell’offerta;</w:t>
      </w:r>
    </w:p>
    <w:p w14:paraId="5879F133" w14:textId="215297B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che questa Impresa ha ottenuto il PASSOE, secondo le indicazioni presenti sul sito </w:t>
      </w:r>
      <w:hyperlink r:id="rId10" w:history="1">
        <w:r w:rsidRPr="00B21E7A">
          <w:rPr>
            <w:rStyle w:val="Collegamentoipertestuale"/>
            <w:rFonts w:ascii="Gill Sans MT" w:hAnsi="Gill Sans MT" w:cs="Gill Sans MT"/>
            <w:sz w:val="24"/>
            <w:szCs w:val="24"/>
            <w:lang w:val="it-IT"/>
          </w:rPr>
          <w:t>www.anticorruzione.it</w:t>
        </w:r>
      </w:hyperlink>
      <w:r w:rsidRPr="00B21E7A">
        <w:rPr>
          <w:rFonts w:ascii="Gill Sans MT" w:hAnsi="Gill Sans MT" w:cs="Gill Sans MT"/>
          <w:sz w:val="24"/>
          <w:szCs w:val="24"/>
          <w:lang w:val="it-IT"/>
        </w:rPr>
        <w:t>., che all</w:t>
      </w:r>
      <w:r w:rsidR="00930596">
        <w:rPr>
          <w:rFonts w:ascii="Gill Sans MT" w:hAnsi="Gill Sans MT" w:cs="Gill Sans MT"/>
          <w:sz w:val="24"/>
          <w:szCs w:val="24"/>
          <w:lang w:val="it-IT"/>
        </w:rPr>
        <w:t>ega alla presente dichiarazione;</w:t>
      </w:r>
      <w:r w:rsidRPr="00B21E7A">
        <w:rPr>
          <w:rFonts w:ascii="Gill Sans MT" w:hAnsi="Gill Sans MT" w:cs="Gill Sans MT"/>
          <w:sz w:val="24"/>
          <w:szCs w:val="24"/>
          <w:lang w:val="it-IT"/>
        </w:rPr>
        <w:t xml:space="preserve"> </w:t>
      </w:r>
    </w:p>
    <w:p w14:paraId="48DAD31B" w14:textId="0D975AF4" w:rsidR="00B21E7A" w:rsidRPr="00A427D2" w:rsidRDefault="00B21E7A" w:rsidP="00A427D2">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lastRenderedPageBreak/>
        <w:t>che questa Impresa ha versato una cauzione provvisoria pari a € __________ corredata dall’impegno di un fideiussore a rilasciare la garanzia fideiussoria per l’esecuzione del relativo contratto, ed è comprovata dal/i documento/i allegato/i alla presente dichiarazione,</w:t>
      </w:r>
      <w:r w:rsidR="00E22EE3">
        <w:rPr>
          <w:rFonts w:ascii="Gill Sans MT" w:hAnsi="Gill Sans MT" w:cs="Gill Sans MT"/>
          <w:sz w:val="24"/>
          <w:szCs w:val="24"/>
          <w:lang w:val="it-IT"/>
        </w:rPr>
        <w:t xml:space="preserve"> </w:t>
      </w:r>
      <w:r w:rsidRPr="00A427D2">
        <w:rPr>
          <w:rFonts w:ascii="Gill Sans MT" w:hAnsi="Gill Sans MT" w:cs="Gill Sans MT"/>
          <w:sz w:val="24"/>
          <w:szCs w:val="24"/>
          <w:lang w:val="it-IT"/>
        </w:rPr>
        <w:t>e che tale importo è:</w:t>
      </w:r>
    </w:p>
    <w:p w14:paraId="0DE19412" w14:textId="77777777" w:rsidR="00B21E7A" w:rsidRDefault="00B21E7A" w:rsidP="00B21E7A">
      <w:pPr>
        <w:pStyle w:val="Numerazioneperbuste"/>
        <w:ind w:left="360" w:firstLine="0"/>
        <w:rPr>
          <w:rFonts w:ascii="Gill Sans MT" w:eastAsia="Wingdings" w:hAnsi="Gill Sans MT" w:cs="Gill Sans MT"/>
          <w:i/>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pari al 2% dell’importo complessivo della gara,</w:t>
      </w:r>
    </w:p>
    <w:p w14:paraId="21FA212D" w14:textId="77777777" w:rsidR="00B21E7A" w:rsidRDefault="00B21E7A" w:rsidP="00B21E7A">
      <w:pPr>
        <w:pStyle w:val="Numerazioneperbuste"/>
        <w:ind w:left="0" w:firstLine="360"/>
        <w:rPr>
          <w:rFonts w:ascii="Wingdings" w:eastAsia="Wingdings" w:hAnsi="Wingdings" w:cs="Wingdings"/>
          <w:sz w:val="22"/>
          <w:szCs w:val="22"/>
        </w:rPr>
      </w:pPr>
      <w:r>
        <w:rPr>
          <w:rFonts w:ascii="Gill Sans MT" w:eastAsia="Wingdings" w:hAnsi="Gill Sans MT" w:cs="Gill Sans MT"/>
          <w:i/>
          <w:sz w:val="22"/>
          <w:szCs w:val="22"/>
        </w:rPr>
        <w:t xml:space="preserve">ovvero </w:t>
      </w:r>
    </w:p>
    <w:p w14:paraId="13D77C63" w14:textId="77777777" w:rsidR="00B21E7A" w:rsidRDefault="00B21E7A" w:rsidP="00B21E7A">
      <w:pPr>
        <w:pStyle w:val="Numerazioneperbuste"/>
        <w:ind w:left="360" w:firstLine="0"/>
        <w:rPr>
          <w:rFonts w:ascii="Gill Sans MT" w:eastAsia="Wingdings" w:hAnsi="Gill Sans MT" w:cs="Gill Sans MT"/>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 xml:space="preserve">pari allo ______ dell’importo complessivo della gara. </w:t>
      </w:r>
    </w:p>
    <w:p w14:paraId="4CCBAEEA" w14:textId="0530DBAF" w:rsidR="00B21E7A" w:rsidRDefault="00B21E7A" w:rsidP="00B21E7A">
      <w:pPr>
        <w:pStyle w:val="Numerazioneperbuste"/>
        <w:ind w:left="360" w:firstLine="0"/>
        <w:rPr>
          <w:rFonts w:ascii="Gill Sans MT" w:eastAsia="Wingdings" w:hAnsi="Gill Sans MT" w:cs="Gill Sans MT"/>
          <w:sz w:val="24"/>
          <w:szCs w:val="24"/>
        </w:rPr>
      </w:pPr>
      <w:r w:rsidRPr="00E56E36">
        <w:rPr>
          <w:rFonts w:ascii="Gill Sans MT" w:eastAsia="Wingdings" w:hAnsi="Gill Sans MT" w:cs="Gill Sans MT"/>
          <w:sz w:val="24"/>
          <w:szCs w:val="24"/>
        </w:rPr>
        <w:t>In questo secondo caso, per avere diritto alla riduzione dell’importo cauzionale, specificare quale/i documento/i si allega/no, in conformità alle disposizioni di cui all’art. 93 del D.Lgs. n. 50/2016, secondo quanto specificato al paragrafo “Cauzione provvis</w:t>
      </w:r>
      <w:r w:rsidR="000E7F53">
        <w:rPr>
          <w:rFonts w:ascii="Gill Sans MT" w:eastAsia="Wingdings" w:hAnsi="Gill Sans MT" w:cs="Gill Sans MT"/>
          <w:sz w:val="24"/>
          <w:szCs w:val="24"/>
        </w:rPr>
        <w:t>oria” del Disciplinare di gara;</w:t>
      </w:r>
    </w:p>
    <w:p w14:paraId="012BB7A5" w14:textId="0AF22967" w:rsidR="000E7F53" w:rsidRPr="000E7F53" w:rsidRDefault="000E7F53" w:rsidP="00B21E7A">
      <w:pPr>
        <w:pStyle w:val="Numerazioneperbuste"/>
        <w:ind w:left="360" w:firstLine="0"/>
        <w:rPr>
          <w:rFonts w:ascii="Gill Sans MT" w:eastAsia="Gill Sans MT" w:hAnsi="Gill Sans MT" w:cs="Gill Sans MT"/>
          <w:i/>
          <w:sz w:val="24"/>
          <w:szCs w:val="24"/>
        </w:rPr>
      </w:pPr>
      <w:r>
        <w:rPr>
          <w:rFonts w:ascii="Gill Sans MT" w:eastAsia="Wingdings" w:hAnsi="Gill Sans MT" w:cs="Gill Sans MT"/>
          <w:i/>
          <w:sz w:val="24"/>
          <w:szCs w:val="24"/>
        </w:rPr>
        <w:t>(</w:t>
      </w:r>
      <w:r w:rsidRPr="000E7F53">
        <w:rPr>
          <w:rFonts w:ascii="Gill Sans MT" w:eastAsia="Wingdings" w:hAnsi="Gill Sans MT" w:cs="Gill Sans MT"/>
          <w:i/>
          <w:sz w:val="24"/>
          <w:szCs w:val="24"/>
        </w:rPr>
        <w:t>ripetere per ogni lotto per cui si presenta offerta</w:t>
      </w:r>
      <w:r>
        <w:rPr>
          <w:rFonts w:ascii="Gill Sans MT" w:eastAsia="Wingdings" w:hAnsi="Gill Sans MT" w:cs="Gill Sans MT"/>
          <w:i/>
          <w:sz w:val="24"/>
          <w:szCs w:val="24"/>
        </w:rPr>
        <w:t>)</w:t>
      </w:r>
    </w:p>
    <w:p w14:paraId="3D0235C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Gill Sans MT" w:hAnsi="Gill Sans MT" w:cs="Gill Sans MT"/>
          <w:i/>
          <w:sz w:val="24"/>
          <w:szCs w:val="24"/>
        </w:rPr>
        <w:t xml:space="preserve"> </w:t>
      </w:r>
      <w:r>
        <w:rPr>
          <w:rFonts w:ascii="Gill Sans MT" w:eastAsia="Wingdings" w:hAnsi="Gill Sans MT" w:cs="Gill Sans MT"/>
          <w:i/>
          <w:sz w:val="24"/>
          <w:szCs w:val="24"/>
        </w:rPr>
        <w:t xml:space="preserve">[in </w:t>
      </w:r>
      <w:r>
        <w:rPr>
          <w:rFonts w:ascii="Gill Sans MT" w:eastAsia="Wingdings" w:hAnsi="Gill Sans MT" w:cs="Gill Sans MT"/>
          <w:sz w:val="24"/>
          <w:szCs w:val="24"/>
        </w:rPr>
        <w:t>caso</w:t>
      </w:r>
      <w:r>
        <w:rPr>
          <w:rFonts w:ascii="Gill Sans MT" w:eastAsia="Wingdings" w:hAnsi="Gill Sans MT" w:cs="Gill Sans MT"/>
          <w:i/>
          <w:sz w:val="24"/>
          <w:szCs w:val="24"/>
        </w:rPr>
        <w:t xml:space="preserve"> di R.T.I./Consorzio ordinario/Rete d’Impresa/GEIE</w:t>
      </w:r>
      <w:r>
        <w:rPr>
          <w:rFonts w:ascii="Gill Sans MT" w:eastAsia="Wingdings" w:hAnsi="Gill Sans MT" w:cs="Gill Sans MT"/>
          <w:sz w:val="24"/>
          <w:szCs w:val="24"/>
        </w:rPr>
        <w:t>] che le imprese partecipanti al R.T.I./Consorzio/Rete d’Impresa/GEIE eseguiranno i seguenti servizi:</w:t>
      </w:r>
    </w:p>
    <w:p w14:paraId="18D4F26D"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3C64F3C0"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07E7D06A" w14:textId="77777777" w:rsidR="00B21E7A" w:rsidRDefault="00B21E7A" w:rsidP="00B21E7A">
      <w:pPr>
        <w:spacing w:before="120" w:after="120" w:line="360" w:lineRule="auto"/>
        <w:jc w:val="both"/>
        <w:rPr>
          <w:rFonts w:ascii="Gill Sans MT" w:eastAsia="Wingdings" w:hAnsi="Gill Sans MT" w:cs="Gill Sans MT"/>
          <w:i/>
          <w:sz w:val="24"/>
          <w:szCs w:val="24"/>
        </w:rPr>
      </w:pPr>
      <w:r>
        <w:rPr>
          <w:rFonts w:ascii="Gill Sans MT" w:eastAsia="Wingdings" w:hAnsi="Gill Sans MT" w:cs="Gill Sans MT"/>
          <w:sz w:val="24"/>
          <w:szCs w:val="24"/>
        </w:rPr>
        <w:t>Impresa ___________________ Forniture/Servizi ________________________ % ______</w:t>
      </w:r>
    </w:p>
    <w:p w14:paraId="633326CE" w14:textId="77777777" w:rsidR="00B21E7A" w:rsidRDefault="00B21E7A" w:rsidP="00B21E7A">
      <w:pPr>
        <w:pStyle w:val="Numerazioneperbuste"/>
        <w:numPr>
          <w:ilvl w:val="0"/>
          <w:numId w:val="32"/>
        </w:numPr>
        <w:jc w:val="both"/>
        <w:rPr>
          <w:rFonts w:ascii="Wingdings" w:eastAsia="Wingdings" w:hAnsi="Wingdings" w:cs="Wingdings"/>
          <w:sz w:val="24"/>
          <w:szCs w:val="24"/>
        </w:rPr>
      </w:pPr>
      <w:r>
        <w:rPr>
          <w:rFonts w:ascii="Gill Sans MT" w:eastAsia="Wingdings" w:hAnsi="Gill Sans MT" w:cs="Gill Sans MT"/>
          <w:i/>
          <w:sz w:val="24"/>
          <w:szCs w:val="24"/>
        </w:rPr>
        <w:t>[In caso di R.T.I./Consorzio ordinario/GEIE]</w:t>
      </w:r>
    </w:p>
    <w:p w14:paraId="3C64A4CC" w14:textId="77777777" w:rsidR="00B21E7A" w:rsidRDefault="00B21E7A" w:rsidP="00B21E7A">
      <w:pPr>
        <w:pStyle w:val="Numerazioneperbuste"/>
        <w:ind w:left="360" w:firstLine="0"/>
        <w:jc w:val="both"/>
        <w:rPr>
          <w:rFonts w:ascii="Gill Sans MT" w:eastAsia="Wingdings" w:hAnsi="Gill Sans MT" w:cs="Gill Sans MT"/>
          <w:i/>
          <w:sz w:val="24"/>
          <w:szCs w:val="24"/>
        </w:rPr>
      </w:pPr>
      <w:r>
        <w:rPr>
          <w:rFonts w:ascii="Wingdings" w:eastAsia="Wingdings" w:hAnsi="Wingdings" w:cs="Wingdings"/>
          <w:sz w:val="24"/>
          <w:szCs w:val="24"/>
        </w:rPr>
        <w:t></w:t>
      </w:r>
      <w:r>
        <w:rPr>
          <w:rFonts w:ascii="Gill Sans MT" w:eastAsia="Wingdings" w:hAnsi="Gill Sans MT" w:cs="Gill Sans MT"/>
          <w:sz w:val="24"/>
          <w:szCs w:val="24"/>
        </w:rPr>
        <w:tab/>
        <w:t>che l’R.T.I./Consorzio ordinario/GEIE sono già costituiti, come si evince dalla copia autentica del mandato collettivo/atto costitutivo allegata;</w:t>
      </w:r>
    </w:p>
    <w:p w14:paraId="7C12F887" w14:textId="77777777" w:rsidR="00B21E7A" w:rsidRDefault="00B21E7A" w:rsidP="00B21E7A">
      <w:pPr>
        <w:pStyle w:val="Numerazioneperbuste"/>
        <w:ind w:left="360" w:firstLine="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7ED54BC0" w14:textId="77777777" w:rsidR="00B21E7A" w:rsidRDefault="00B21E7A" w:rsidP="00B21E7A">
      <w:pPr>
        <w:pStyle w:val="Numerazioneperbuste"/>
        <w:numPr>
          <w:ilvl w:val="0"/>
          <w:numId w:val="29"/>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 dichiarazioni/dichiarazione congiunta allegate/a.</w:t>
      </w:r>
    </w:p>
    <w:p w14:paraId="57C7F69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Wingdings" w:hAnsi="Gill Sans MT" w:cs="Gill Sans MT"/>
          <w:i/>
          <w:sz w:val="24"/>
          <w:szCs w:val="24"/>
        </w:rPr>
        <w:t>[in caso di Rete d’Impresa]</w:t>
      </w:r>
    </w:p>
    <w:p w14:paraId="2D4AEF38" w14:textId="77777777" w:rsidR="00B21E7A" w:rsidRDefault="00B21E7A" w:rsidP="00B21E7A">
      <w:pPr>
        <w:pStyle w:val="Numerazioneperbuste"/>
        <w:numPr>
          <w:ilvl w:val="0"/>
          <w:numId w:val="31"/>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che la Rete è dotata/priva di soggettività giuridica, ai sensi dell’articolo 3, comma 4-quater, d.l. 5/2009, e dotata di un organo comune con potere di rappresentanza in possesso dei requisiti di qualificazione richiesti per assumere la veste di mandataria e che la stessa è stata costituita </w:t>
      </w:r>
      <w:r>
        <w:rPr>
          <w:rFonts w:ascii="Gill Sans MT" w:eastAsia="Wingdings" w:hAnsi="Gill Sans MT" w:cs="Gill Sans MT"/>
          <w:sz w:val="24"/>
          <w:szCs w:val="24"/>
        </w:rPr>
        <w:lastRenderedPageBreak/>
        <w:t>mediante contratto redatto per atto pubblico/scrittura privata autenticata/atto firmato digitalmente a norma dell’articolo 25 del d.lgs. 82/2005, di cui si allega copia autentica,</w:t>
      </w:r>
    </w:p>
    <w:p w14:paraId="2EC80951" w14:textId="77777777" w:rsidR="00B21E7A" w:rsidRDefault="00B21E7A" w:rsidP="00B21E7A">
      <w:pPr>
        <w:pStyle w:val="Numerazioneperbuste"/>
        <w:ind w:left="357" w:firstLine="0"/>
        <w:jc w:val="both"/>
        <w:rPr>
          <w:rFonts w:ascii="Gill Sans MT" w:eastAsia="Wingdings" w:hAnsi="Gill Sans MT" w:cs="Gill Sans MT"/>
          <w:sz w:val="24"/>
          <w:szCs w:val="24"/>
        </w:rPr>
      </w:pPr>
      <w:r>
        <w:rPr>
          <w:rFonts w:ascii="Gill Sans MT" w:eastAsia="Wingdings" w:hAnsi="Gill Sans MT" w:cs="Gill Sans MT"/>
          <w:i/>
          <w:sz w:val="24"/>
          <w:szCs w:val="24"/>
        </w:rPr>
        <w:t>ovvero [nelle ulteriori ipotesi di configurazione giuridica della Rete]</w:t>
      </w:r>
    </w:p>
    <w:p w14:paraId="47C94F42" w14:textId="041AA7D5" w:rsidR="00B21E7A" w:rsidRPr="00A427D2" w:rsidRDefault="00B21E7A" w:rsidP="00A427D2">
      <w:pPr>
        <w:pStyle w:val="Numerazioneperbuste"/>
        <w:numPr>
          <w:ilvl w:val="0"/>
          <w:numId w:val="31"/>
        </w:numPr>
        <w:ind w:left="714" w:hanging="357"/>
        <w:jc w:val="both"/>
        <w:rPr>
          <w:rFonts w:ascii="Gill Sans MT" w:eastAsia="Wingdings" w:hAnsi="Gill Sans MT" w:cs="Gill Sans MT"/>
          <w:sz w:val="24"/>
          <w:szCs w:val="24"/>
        </w:rPr>
      </w:pPr>
      <w:r>
        <w:rPr>
          <w:rFonts w:ascii="Gill Sans MT" w:eastAsia="Wingdings" w:hAnsi="Gill Sans MT" w:cs="Gill Sans MT"/>
          <w:sz w:val="24"/>
          <w:szCs w:val="24"/>
        </w:rPr>
        <w:t>che la Rete è dotata/priva di soggettività giuridica, dotata/priva di organo comune dotato/privo del potere di rappresentanza e dotato/privo dei requisiti di qualificazione richiesti per assumere la veste di mandataria ed è stata costituita mediante contratto redatto per atto pubblico/scrittura privata autenticata/atto firmato digitalmente a norma dell’articolo 25 del d.lgs. 82/2005/</w:t>
      </w:r>
      <w:r>
        <w:rPr>
          <w:rFonts w:ascii="Gill Sans MT" w:eastAsia="Wingdings" w:hAnsi="Gill Sans MT" w:cs="Gill Sans MT"/>
          <w:i/>
          <w:sz w:val="24"/>
          <w:szCs w:val="24"/>
        </w:rPr>
        <w:t>[indicare l’eventuale ulteriore forma di redazione del contratto di Rete]</w:t>
      </w:r>
      <w:r>
        <w:rPr>
          <w:rFonts w:ascii="Gill Sans MT" w:eastAsia="Wingdings" w:hAnsi="Gill Sans MT" w:cs="Gill Sans MT"/>
          <w:sz w:val="24"/>
          <w:szCs w:val="24"/>
        </w:rPr>
        <w:t xml:space="preserve"> _________________________________, di cui si allega copia autentica, e che </w:t>
      </w:r>
      <w:r w:rsidRPr="00A427D2">
        <w:rPr>
          <w:rFonts w:ascii="Gill Sans MT" w:eastAsia="Wingdings" w:hAnsi="Gill Sans MT" w:cs="Gill Sans MT"/>
          <w:sz w:val="24"/>
          <w:szCs w:val="24"/>
        </w:rPr>
        <w:t>è già stato conferito mandato, come si evince dall’allegato documento prodotto in copia autentica,</w:t>
      </w:r>
    </w:p>
    <w:p w14:paraId="10F2643B" w14:textId="302408B6" w:rsidR="00B21E7A" w:rsidRPr="00B21E7A" w:rsidRDefault="00DA3346" w:rsidP="00DA3346">
      <w:pPr>
        <w:spacing w:before="120" w:after="120" w:line="360" w:lineRule="auto"/>
        <w:jc w:val="both"/>
        <w:rPr>
          <w:rFonts w:ascii="Gill Sans MT" w:eastAsia="Wingdings" w:hAnsi="Gill Sans MT" w:cs="Gill Sans MT"/>
          <w:sz w:val="24"/>
          <w:szCs w:val="24"/>
          <w:lang w:val="it-IT"/>
        </w:rPr>
      </w:pPr>
      <w:r>
        <w:rPr>
          <w:rFonts w:ascii="Gill Sans MT" w:eastAsia="Wingdings" w:hAnsi="Gill Sans MT" w:cs="Gill Sans MT"/>
          <w:i/>
          <w:sz w:val="24"/>
          <w:szCs w:val="24"/>
          <w:lang w:val="it-IT"/>
        </w:rPr>
        <w:t xml:space="preserve">          </w:t>
      </w:r>
      <w:r w:rsidR="00B21E7A" w:rsidRPr="00B21E7A">
        <w:rPr>
          <w:rFonts w:ascii="Gill Sans MT" w:eastAsia="Wingdings" w:hAnsi="Gill Sans MT" w:cs="Gill Sans MT"/>
          <w:i/>
          <w:sz w:val="24"/>
          <w:szCs w:val="24"/>
          <w:lang w:val="it-IT"/>
        </w:rPr>
        <w:t>ovvero</w:t>
      </w:r>
    </w:p>
    <w:p w14:paraId="65F0A87F" w14:textId="5C7CF6E5" w:rsidR="008F040C" w:rsidRPr="008F040C" w:rsidRDefault="00B21E7A" w:rsidP="008F040C">
      <w:pPr>
        <w:spacing w:before="120" w:after="120" w:line="360" w:lineRule="auto"/>
        <w:ind w:left="720"/>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non è ancora stato conferito mandato, ma è già stata individuata l’Impresa a cui, in caso di aggiudicazione, lo stesso sarà conferito nelle forme richieste dal Disciplinare di gara e vi è l’impegno ad uniformarsi alla disciplina prevista dall’articolo 48, comma 8, d.lgs. 50/2016, come si evince dalle dichiarazioni/dichiarazione congiunta allegate/a;</w:t>
      </w:r>
    </w:p>
    <w:p w14:paraId="0432F058" w14:textId="102B20F7" w:rsidR="00B21E7A" w:rsidRDefault="00B21E7A" w:rsidP="002A58DC">
      <w:pPr>
        <w:pStyle w:val="Numerazioneperbuste"/>
        <w:numPr>
          <w:ilvl w:val="0"/>
          <w:numId w:val="32"/>
        </w:numPr>
        <w:jc w:val="both"/>
        <w:rPr>
          <w:rFonts w:ascii="Gill Sans MT" w:eastAsia="Wingdings" w:hAnsi="Gill Sans MT" w:cs="Gill Sans MT"/>
          <w:i/>
          <w:sz w:val="24"/>
          <w:szCs w:val="24"/>
        </w:rPr>
      </w:pPr>
      <w:r>
        <w:rPr>
          <w:rFonts w:ascii="Gill Sans MT" w:eastAsia="Wingdings" w:hAnsi="Gill Sans MT" w:cs="Gill Sans MT"/>
          <w:i/>
          <w:sz w:val="24"/>
          <w:szCs w:val="24"/>
        </w:rPr>
        <w:t>[in caso Consorzio di cui all’articolo 45, comma 2, lettere b) o c</w:t>
      </w:r>
      <w:r w:rsidR="00D17E90">
        <w:rPr>
          <w:rFonts w:ascii="Gill Sans MT" w:eastAsia="Wingdings" w:hAnsi="Gill Sans MT" w:cs="Gill Sans MT"/>
          <w:i/>
          <w:sz w:val="24"/>
          <w:szCs w:val="24"/>
        </w:rPr>
        <w:t>), d.lgs. 50/2016 e di Rete d’I</w:t>
      </w:r>
      <w:r>
        <w:rPr>
          <w:rFonts w:ascii="Gill Sans MT" w:eastAsia="Wingdings" w:hAnsi="Gill Sans MT" w:cs="Gill Sans MT"/>
          <w:i/>
          <w:sz w:val="24"/>
          <w:szCs w:val="24"/>
        </w:rPr>
        <w:t xml:space="preserve">mpresa di cui all’art. 3, comma 4-quater D.L. n. 5/2009] </w:t>
      </w:r>
      <w:r>
        <w:rPr>
          <w:rFonts w:ascii="Gill Sans MT" w:eastAsia="Wingdings" w:hAnsi="Gill Sans MT" w:cs="Gill Sans MT"/>
          <w:sz w:val="24"/>
          <w:szCs w:val="24"/>
        </w:rPr>
        <w:t>che il Consorzio/Rete d’Impresa partecipa per le seguenti consorziate/imprese:</w:t>
      </w:r>
    </w:p>
    <w:p w14:paraId="313B159E" w14:textId="77777777" w:rsidR="00B21E7A" w:rsidRDefault="00B21E7A" w:rsidP="00B21E7A">
      <w:pPr>
        <w:pStyle w:val="Numerazioneperbuste"/>
        <w:ind w:left="360" w:firstLine="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42B92A56" w14:textId="77777777" w:rsidR="00B21E7A" w:rsidRDefault="00B21E7A" w:rsidP="00B21E7A">
      <w:pPr>
        <w:pStyle w:val="Numerazioneperbuste"/>
        <w:ind w:left="360" w:firstLine="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5499FA36" w14:textId="77777777" w:rsidR="00B21E7A" w:rsidRDefault="00B21E7A" w:rsidP="00B21E7A">
      <w:pPr>
        <w:pStyle w:val="Numerazioneperbuste"/>
        <w:ind w:left="357" w:firstLine="0"/>
        <w:jc w:val="both"/>
        <w:rPr>
          <w:rFonts w:ascii="Gill Sans MT" w:eastAsia="Wingdings" w:hAnsi="Gill Sans MT" w:cs="Gill Sans MT"/>
          <w:sz w:val="24"/>
          <w:szCs w:val="24"/>
        </w:rPr>
      </w:pPr>
      <w:r>
        <w:rPr>
          <w:rFonts w:ascii="Gill Sans MT" w:eastAsia="Wingdings" w:hAnsi="Gill Sans MT" w:cs="Gill Sans MT"/>
          <w:i/>
          <w:sz w:val="24"/>
          <w:szCs w:val="24"/>
        </w:rPr>
        <w:t>_____________________________________________________________________________</w:t>
      </w:r>
    </w:p>
    <w:p w14:paraId="3220C2B5"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 xml:space="preserve">che per la ricezione di ogni eventuale comunicazione inerente la gara in oggetto e/o di richieste di chiarimento e/o integrazione della documentazione presentata, ivi comprese le comunicazioni di cui all’articolo 76 del d.lgs. 50/2016, si elegge domicilio in: </w:t>
      </w:r>
    </w:p>
    <w:p w14:paraId="2DDA7278" w14:textId="77777777" w:rsidR="00B21E7A" w:rsidRDefault="00B21E7A" w:rsidP="00B21E7A">
      <w:pPr>
        <w:pStyle w:val="Numerazioneperbuste"/>
        <w:ind w:left="357" w:firstLine="0"/>
        <w:jc w:val="both"/>
        <w:rPr>
          <w:rFonts w:ascii="Gill Sans MT" w:eastAsia="Wingdings" w:hAnsi="Gill Sans MT" w:cs="Gill Sans MT"/>
          <w:sz w:val="24"/>
          <w:szCs w:val="24"/>
        </w:rPr>
      </w:pPr>
      <w:r>
        <w:rPr>
          <w:rFonts w:ascii="Gill Sans MT" w:eastAsia="Wingdings" w:hAnsi="Gill Sans MT" w:cs="Gill Sans MT"/>
          <w:sz w:val="24"/>
          <w:szCs w:val="24"/>
        </w:rPr>
        <w:t>Città ________________, via _________________, n. _____, CAP _______, tel. ________, PEC _______________________________; nominativo di riferimento (cognome, nome e qualifica) ________________________________________;</w:t>
      </w:r>
    </w:p>
    <w:p w14:paraId="306641D5"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in caso di aggiudicazione, acconsentirà all’effettuazione dei controlli che il Committente, o per esso qualunque Ufficio dipendente, si riserva di disporre sull’efficienza ed efficacia del servizio;</w:t>
      </w:r>
    </w:p>
    <w:p w14:paraId="5DF852DB"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sz w:val="24"/>
          <w:szCs w:val="24"/>
        </w:rPr>
        <w:lastRenderedPageBreak/>
        <w:t>che l’Impresa è in regola con gli obblighi assicurativi e previdenziali nei confronti del personale dipendente e si impegna a rispettare gli stessi e ad applicare le norme dei contratti collettivi di lavoro e degli accordi integrativi;</w:t>
      </w:r>
    </w:p>
    <w:p w14:paraId="1A8F8A88" w14:textId="77777777" w:rsidR="00B21E7A" w:rsidRDefault="00B21E7A" w:rsidP="002A58DC">
      <w:pPr>
        <w:pStyle w:val="Numerazioneperbuste"/>
        <w:numPr>
          <w:ilvl w:val="0"/>
          <w:numId w:val="32"/>
        </w:numPr>
        <w:ind w:left="357"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14:paraId="0FC23743" w14:textId="77777777" w:rsidR="00B21E7A" w:rsidRDefault="00B21E7A" w:rsidP="002A58DC">
      <w:pPr>
        <w:pStyle w:val="Numerazioneperbuste"/>
        <w:numPr>
          <w:ilvl w:val="0"/>
          <w:numId w:val="32"/>
        </w:numPr>
        <w:jc w:val="both"/>
        <w:rPr>
          <w:rFonts w:ascii="Gill Sans MT" w:eastAsia="Wingdings" w:hAnsi="Gill Sans MT" w:cs="Gill Sans MT"/>
          <w:sz w:val="24"/>
          <w:szCs w:val="24"/>
        </w:rPr>
      </w:pPr>
      <w:r>
        <w:rPr>
          <w:rFonts w:ascii="Gill Sans MT" w:eastAsia="Wingdings" w:hAnsi="Gill Sans MT" w:cs="Gill Sans MT"/>
          <w:i/>
          <w:sz w:val="24"/>
          <w:szCs w:val="24"/>
        </w:rPr>
        <w:t>[in caso di partecipazione di Impresa avente sede, residenza o domicilio nei Paesi inseriti nelle cosiddette “black list” di cui al Decreto del Ministero delle Finanze del 4 maggio 1999 ed al Decreto del Ministero dell’Economia e delle Finanze del 21 novembre 2001]:</w:t>
      </w:r>
    </w:p>
    <w:p w14:paraId="28CEAD21"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 possesso dell’autorizzazione rilasciata ai sensi dell’articolo 37 del d.l. 78/2010 e del D.M. 14 dicembre 2010;</w:t>
      </w:r>
    </w:p>
    <w:p w14:paraId="1BD48FC6" w14:textId="77777777" w:rsidR="00B21E7A" w:rsidRDefault="00B21E7A" w:rsidP="00B21E7A">
      <w:pPr>
        <w:pStyle w:val="Numerazioneperbuste"/>
        <w:ind w:left="720" w:hanging="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449C6F07"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di avere richiesto l’autorizzazione ai sensi dell’articolo 37 del d.l. 78/2010 e del D.M. 14 dicembre 2010;</w:t>
      </w:r>
    </w:p>
    <w:p w14:paraId="405C400D"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i/>
          <w:sz w:val="24"/>
          <w:szCs w:val="24"/>
        </w:rPr>
        <w:t>[in caso di soggetto non residente e privo di stabile organizzazione in Italia]</w:t>
      </w:r>
      <w:r>
        <w:rPr>
          <w:rFonts w:ascii="Gill Sans MT" w:eastAsia="Wingdings" w:hAnsi="Gill Sans MT" w:cs="Gill Sans MT"/>
          <w:sz w:val="24"/>
          <w:szCs w:val="24"/>
        </w:rPr>
        <w:t xml:space="preserve"> che l’Impresa, in caso di aggiudicazione, si uniformerà alla disciplina di cui agli articoli 17, comma 2, e 53, comma 3, d.P.R. 633/1972 e comunicherà alla Stazione Appaltante</w:t>
      </w:r>
      <w:r>
        <w:rPr>
          <w:rFonts w:ascii="Gill Sans MT" w:eastAsia="Wingdings" w:hAnsi="Gill Sans MT" w:cs="Gill Sans MT"/>
          <w:i/>
          <w:sz w:val="24"/>
          <w:szCs w:val="24"/>
        </w:rPr>
        <w:t xml:space="preserve"> </w:t>
      </w:r>
      <w:r>
        <w:rPr>
          <w:rFonts w:ascii="Gill Sans MT" w:eastAsia="Wingdings" w:hAnsi="Gill Sans MT" w:cs="Gill Sans MT"/>
          <w:sz w:val="24"/>
          <w:szCs w:val="24"/>
        </w:rPr>
        <w:t>la nomina del proprio rappresentante fiscale, nelle forme di legge;</w:t>
      </w:r>
    </w:p>
    <w:p w14:paraId="2E120AC4"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questa Impresa non presenterà offerta per il singolo Lotto di gara in oggetto al contempo singolarmente e quale componente di un R.T.I., Rete, Consorzio o gruppo ovvero che non parteciperà a più R.T.I., Reti, Consorzi o gruppi;</w:t>
      </w:r>
    </w:p>
    <w:p w14:paraId="0533C518"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ha esaminato,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w:t>
      </w:r>
    </w:p>
    <w:p w14:paraId="2E1CCC90" w14:textId="77777777" w:rsidR="00B21E7A" w:rsidRDefault="00B21E7A" w:rsidP="002A58DC">
      <w:pPr>
        <w:pStyle w:val="Numerazioneperbuste"/>
        <w:numPr>
          <w:ilvl w:val="0"/>
          <w:numId w:val="32"/>
        </w:numPr>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si impegna ad eseguire l’appalto nei modi e nei termini stabiliti nel Capitolato Tecnico, nello Schema di contratto e, comunque, nel Bando di gara, nel Disciplinare di gara e negli ulteriori loro allegati;</w:t>
      </w:r>
    </w:p>
    <w:p w14:paraId="21E0758C" w14:textId="77777777" w:rsidR="00B21E7A" w:rsidRDefault="00B21E7A" w:rsidP="002A58DC">
      <w:pPr>
        <w:pStyle w:val="Numerazioneperbuste"/>
        <w:numPr>
          <w:ilvl w:val="0"/>
          <w:numId w:val="32"/>
        </w:numPr>
        <w:ind w:left="357" w:hanging="357"/>
        <w:jc w:val="both"/>
      </w:pPr>
      <w:r>
        <w:rPr>
          <w:rFonts w:ascii="Gill Sans MT" w:eastAsia="Wingdings" w:hAnsi="Gill Sans MT" w:cs="Gill Sans MT"/>
          <w:sz w:val="24"/>
          <w:szCs w:val="24"/>
        </w:rPr>
        <w:t>l’Impresa dichiara quanto di seguito riportato:</w:t>
      </w:r>
    </w:p>
    <w:p w14:paraId="00FA509C" w14:textId="77777777" w:rsidR="001265E5" w:rsidRDefault="001265E5">
      <w:pPr>
        <w:spacing w:before="79"/>
        <w:ind w:right="418"/>
        <w:jc w:val="center"/>
        <w:rPr>
          <w:b/>
          <w:color w:val="010101"/>
          <w:w w:val="105"/>
          <w:sz w:val="19"/>
          <w:lang w:val="it-IT"/>
        </w:rPr>
      </w:pPr>
    </w:p>
    <w:p w14:paraId="1DF321AD" w14:textId="77777777" w:rsidR="0091346B" w:rsidRPr="008B1F18" w:rsidRDefault="00AE2379">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14:paraId="135FBBC0" w14:textId="77777777" w:rsidR="0091346B" w:rsidRPr="008B1F18" w:rsidRDefault="0091346B">
      <w:pPr>
        <w:pStyle w:val="Corpotesto"/>
        <w:rPr>
          <w:sz w:val="18"/>
          <w:lang w:val="it-IT"/>
        </w:rPr>
      </w:pPr>
    </w:p>
    <w:p w14:paraId="5AB261D1" w14:textId="77777777" w:rsidR="0091346B" w:rsidRPr="008B1F18" w:rsidRDefault="00AE2379">
      <w:pPr>
        <w:pStyle w:val="Titolo5"/>
        <w:spacing w:before="147"/>
        <w:ind w:right="418"/>
        <w:jc w:val="center"/>
        <w:rPr>
          <w:lang w:val="it-IT"/>
        </w:rPr>
      </w:pPr>
      <w:r w:rsidRPr="008B1F18">
        <w:rPr>
          <w:w w:val="105"/>
          <w:lang w:val="it-IT"/>
        </w:rPr>
        <w:t>A: MOTIVI LEGATI A CONDANNE PENALI</w:t>
      </w:r>
    </w:p>
    <w:p w14:paraId="085F85CE" w14:textId="77777777" w:rsidR="0091346B" w:rsidRPr="008B1F18" w:rsidRDefault="00DE04C1">
      <w:pPr>
        <w:pStyle w:val="Corpotesto"/>
        <w:spacing w:before="9"/>
        <w:rPr>
          <w:sz w:val="26"/>
          <w:lang w:val="it-IT"/>
        </w:rPr>
      </w:pPr>
      <w:r w:rsidRPr="008B1F18">
        <w:rPr>
          <w:noProof/>
          <w:lang w:val="it-IT" w:eastAsia="it-IT"/>
        </w:rPr>
        <mc:AlternateContent>
          <mc:Choice Requires="wpg">
            <w:drawing>
              <wp:anchor distT="0" distB="0" distL="0" distR="0" simplePos="0" relativeHeight="251652096" behindDoc="0" locked="0" layoutInCell="1" allowOverlap="1" wp14:anchorId="3C336C17" wp14:editId="1BC67637">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8AAF2" w14:textId="77777777" w:rsidR="00105F40" w:rsidRPr="00AE2379" w:rsidRDefault="00105F40">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105F40" w:rsidRDefault="00105F40">
                              <w:pPr>
                                <w:numPr>
                                  <w:ilvl w:val="0"/>
                                  <w:numId w:val="14"/>
                                </w:numPr>
                                <w:tabs>
                                  <w:tab w:val="left" w:pos="415"/>
                                </w:tabs>
                                <w:spacing w:before="101"/>
                                <w:ind w:firstLine="0"/>
                                <w:rPr>
                                  <w:sz w:val="13"/>
                                </w:rPr>
                              </w:pPr>
                              <w:r>
                                <w:rPr>
                                  <w:w w:val="105"/>
                                  <w:sz w:val="13"/>
                                </w:rPr>
                                <w:t>Partecipazione</w:t>
                              </w:r>
                              <w:r>
                                <w:rPr>
                                  <w:spacing w:val="-10"/>
                                  <w:w w:val="105"/>
                                  <w:sz w:val="13"/>
                                </w:rPr>
                                <w:t xml:space="preserve"> </w:t>
                              </w:r>
                              <w:r>
                                <w:rPr>
                                  <w:w w:val="105"/>
                                  <w:sz w:val="13"/>
                                </w:rPr>
                                <w:t>a</w:t>
                              </w:r>
                              <w:r>
                                <w:rPr>
                                  <w:spacing w:val="-8"/>
                                  <w:w w:val="105"/>
                                  <w:sz w:val="13"/>
                                </w:rPr>
                                <w:t xml:space="preserve"> </w:t>
                              </w:r>
                              <w:r>
                                <w:rPr>
                                  <w:w w:val="105"/>
                                  <w:sz w:val="13"/>
                                </w:rPr>
                                <w:t>un’organizzazione</w:t>
                              </w:r>
                              <w:r>
                                <w:rPr>
                                  <w:spacing w:val="-10"/>
                                  <w:w w:val="105"/>
                                  <w:sz w:val="13"/>
                                </w:rPr>
                                <w:t xml:space="preserve"> </w:t>
                              </w:r>
                              <w:r>
                                <w:rPr>
                                  <w:w w:val="105"/>
                                  <w:sz w:val="13"/>
                                </w:rPr>
                                <w:t>criminale</w:t>
                              </w:r>
                              <w:r>
                                <w:rPr>
                                  <w:spacing w:val="-8"/>
                                  <w:w w:val="105"/>
                                  <w:sz w:val="13"/>
                                </w:rPr>
                                <w:t xml:space="preserve"> </w:t>
                              </w:r>
                              <w:r>
                                <w:rPr>
                                  <w:w w:val="105"/>
                                  <w:sz w:val="13"/>
                                </w:rPr>
                                <w:t>(</w:t>
                              </w:r>
                              <w:r>
                                <w:rPr>
                                  <w:w w:val="105"/>
                                  <w:position w:val="7"/>
                                  <w:sz w:val="8"/>
                                </w:rPr>
                                <w:t>12</w:t>
                              </w:r>
                              <w:r>
                                <w:rPr>
                                  <w:w w:val="105"/>
                                  <w:sz w:val="13"/>
                                </w:rPr>
                                <w:t>)</w:t>
                              </w:r>
                            </w:p>
                            <w:p w14:paraId="5CC40879" w14:textId="77777777" w:rsidR="00105F40" w:rsidRDefault="00105F40">
                              <w:pPr>
                                <w:numPr>
                                  <w:ilvl w:val="0"/>
                                  <w:numId w:val="14"/>
                                </w:numPr>
                                <w:tabs>
                                  <w:tab w:val="left" w:pos="415"/>
                                </w:tabs>
                                <w:spacing w:before="101"/>
                                <w:ind w:left="414" w:hanging="414"/>
                                <w:rPr>
                                  <w:sz w:val="13"/>
                                </w:rPr>
                              </w:pPr>
                              <w:r>
                                <w:rPr>
                                  <w:w w:val="105"/>
                                  <w:sz w:val="13"/>
                                </w:rPr>
                                <w:t>Corruzione(</w:t>
                              </w:r>
                              <w:r>
                                <w:rPr>
                                  <w:w w:val="105"/>
                                  <w:position w:val="7"/>
                                  <w:sz w:val="8"/>
                                </w:rPr>
                                <w:t>13</w:t>
                              </w:r>
                              <w:r>
                                <w:rPr>
                                  <w:w w:val="105"/>
                                  <w:sz w:val="13"/>
                                </w:rPr>
                                <w:t>)</w:t>
                              </w:r>
                            </w:p>
                            <w:p w14:paraId="6785F0AE" w14:textId="77777777" w:rsidR="00105F40" w:rsidRDefault="00105F40">
                              <w:pPr>
                                <w:numPr>
                                  <w:ilvl w:val="0"/>
                                  <w:numId w:val="14"/>
                                </w:numPr>
                                <w:tabs>
                                  <w:tab w:val="left" w:pos="414"/>
                                </w:tabs>
                                <w:spacing w:before="99"/>
                                <w:ind w:left="413" w:hanging="413"/>
                                <w:rPr>
                                  <w:sz w:val="13"/>
                                </w:rPr>
                              </w:pPr>
                              <w:r>
                                <w:rPr>
                                  <w:w w:val="105"/>
                                  <w:sz w:val="13"/>
                                </w:rPr>
                                <w:t>Frode(</w:t>
                              </w:r>
                              <w:r>
                                <w:rPr>
                                  <w:w w:val="105"/>
                                  <w:position w:val="7"/>
                                  <w:sz w:val="8"/>
                                </w:rPr>
                                <w:t>14</w:t>
                              </w:r>
                              <w:r>
                                <w:rPr>
                                  <w:w w:val="105"/>
                                  <w:sz w:val="13"/>
                                </w:rPr>
                                <w:t>);</w:t>
                              </w:r>
                            </w:p>
                            <w:p w14:paraId="186F448A" w14:textId="77777777" w:rsidR="00105F40" w:rsidRPr="00AE2379" w:rsidRDefault="00105F40">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105F40" w:rsidRPr="00AE2379" w:rsidRDefault="00105F40">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105F40" w:rsidRPr="00AE2379" w:rsidRDefault="00105F40">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9CD9" w14:textId="77777777" w:rsidR="00105F40" w:rsidRDefault="00105F40">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49AE" w14:textId="77777777" w:rsidR="00105F40" w:rsidRPr="00AE2379" w:rsidRDefault="00105F40">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105F40" w:rsidRDefault="00105F40">
                              <w:pPr>
                                <w:spacing w:before="7" w:line="148" w:lineRule="exact"/>
                                <w:rPr>
                                  <w:sz w:val="13"/>
                                </w:rPr>
                              </w:pPr>
                              <w:r>
                                <w:rPr>
                                  <w:w w:val="105"/>
                                  <w:sz w:val="13"/>
                                </w:rPr>
                                <w:t>comma 1, del Codice);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61.55pt;margin-top:17.4pt;width:454.95pt;height:128.35pt;z-index:251652096;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AUAgYAAAk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Qqcxuv5J5&#10;DVaqWNdwoRjXcKG2R+Hi1Fg/lEKnFRHhyTfs8hA69g2WA5FlawJAKSy74SGSAaZ92jXgkQztGr7F&#10;SQzpGvAUVbOJ8oN7iIY88eQhdrkTHXkIz1UnoPY9xJC40E2ciL31CJTOHvRhLUiTnzus1biIhtXw&#10;Xl0EHpSE86Y4mupsrDzQ2r6H6/YJ3ov/AA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JRuwFAIGAAAJPAAADgAAAAAA&#10;AAAAAAAAAAAuAgAAZHJzL2Uyb0RvYy54bWxQSwECLQAUAAYACAAAACEAQ/lvzOAAAAALAQAADwAA&#10;AAAAAAAAAAAAAABcCAAAZHJzL2Rvd25yZXYueG1sUEsFBgAAAAAEAAQA8wAAAGkJAAAAAA==&#10;">
                <v:rect id="Rectangle 59" o:spid="_x0000_s1027"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28"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29"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0"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1"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2"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3"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34"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35"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36"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37"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38"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39"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0"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type id="_x0000_t202" coordsize="21600,21600" o:spt="202" path="m,l,21600r21600,l21600,xe">
                  <v:stroke joinstyle="miter"/>
                  <v:path gradientshapeok="t" o:connecttype="rect"/>
                </v:shapetype>
                <v:shape id="Text Box 45" o:spid="_x0000_s1041"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14:paraId="7548AAF2" w14:textId="77777777" w:rsidR="00105F40" w:rsidRPr="00AE2379" w:rsidRDefault="00105F40">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105F40" w:rsidRDefault="00105F40">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105F40" w:rsidRDefault="00105F40">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105F40" w:rsidRDefault="00105F40">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105F40" w:rsidRPr="00AE2379" w:rsidRDefault="00105F40">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105F40" w:rsidRPr="00AE2379" w:rsidRDefault="00105F40">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105F40" w:rsidRPr="00AE2379" w:rsidRDefault="00105F40">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2"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14:paraId="4CF69CD9" w14:textId="77777777" w:rsidR="00105F40" w:rsidRDefault="00105F40">
                        <w:pPr>
                          <w:spacing w:line="136" w:lineRule="exact"/>
                          <w:ind w:right="-20"/>
                          <w:rPr>
                            <w:sz w:val="13"/>
                          </w:rPr>
                        </w:pPr>
                        <w:r>
                          <w:rPr>
                            <w:w w:val="105"/>
                            <w:sz w:val="13"/>
                          </w:rPr>
                          <w:t>7.</w:t>
                        </w:r>
                      </w:p>
                    </w:txbxContent>
                  </v:textbox>
                </v:shape>
                <v:shape id="Text Box 43" o:spid="_x0000_s1043"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14:paraId="180949AE" w14:textId="77777777" w:rsidR="00105F40" w:rsidRPr="00AE2379" w:rsidRDefault="00105F40">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105F40" w:rsidRDefault="00105F40">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v:textbox>
                </v:shape>
                <w10:wrap type="topAndBottom" anchorx="page"/>
              </v:group>
            </w:pict>
          </mc:Fallback>
        </mc:AlternateContent>
      </w:r>
    </w:p>
    <w:p w14:paraId="539CD6CC" w14:textId="77777777" w:rsidR="0091346B" w:rsidRPr="008B1F18" w:rsidRDefault="0091346B">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91346B" w:rsidRPr="008B1F18" w14:paraId="7DFBDA4C" w14:textId="77777777">
        <w:trPr>
          <w:trHeight w:hRule="exact" w:val="655"/>
        </w:trPr>
        <w:tc>
          <w:tcPr>
            <w:tcW w:w="4403" w:type="dxa"/>
            <w:tcBorders>
              <w:top w:val="single" w:sz="4" w:space="0" w:color="010101"/>
              <w:left w:val="single" w:sz="4" w:space="0" w:color="010101"/>
              <w:bottom w:val="single" w:sz="4" w:space="0" w:color="010101"/>
            </w:tcBorders>
          </w:tcPr>
          <w:p w14:paraId="42E93B55" w14:textId="77777777" w:rsidR="0091346B" w:rsidRPr="008B1F18" w:rsidRDefault="00AE2379">
            <w:pPr>
              <w:pStyle w:val="TableParagraph"/>
              <w:spacing w:before="119" w:line="252" w:lineRule="auto"/>
              <w:ind w:left="85" w:right="96"/>
              <w:jc w:val="both"/>
              <w:rPr>
                <w:sz w:val="13"/>
                <w:lang w:val="it-IT"/>
              </w:rPr>
            </w:pPr>
            <w:r w:rsidRPr="008B1F18">
              <w:rPr>
                <w:b/>
                <w:w w:val="105"/>
                <w:sz w:val="13"/>
                <w:lang w:val="it-IT"/>
              </w:rPr>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14:paraId="089602F3" w14:textId="77777777" w:rsidR="0091346B" w:rsidRPr="008B1F18" w:rsidRDefault="00AE2379">
            <w:pPr>
              <w:pStyle w:val="TableParagraph"/>
              <w:spacing w:before="119"/>
              <w:ind w:left="85"/>
              <w:rPr>
                <w:b/>
                <w:sz w:val="13"/>
              </w:rPr>
            </w:pPr>
            <w:r w:rsidRPr="008B1F18">
              <w:rPr>
                <w:b/>
                <w:w w:val="105"/>
                <w:sz w:val="13"/>
              </w:rPr>
              <w:t>Risposta:</w:t>
            </w:r>
          </w:p>
        </w:tc>
      </w:tr>
      <w:tr w:rsidR="0091346B" w:rsidRPr="008B1F18" w14:paraId="28C266A0" w14:textId="77777777" w:rsidTr="00B90F3A">
        <w:trPr>
          <w:trHeight w:hRule="exact" w:val="1488"/>
        </w:trPr>
        <w:tc>
          <w:tcPr>
            <w:tcW w:w="4403" w:type="dxa"/>
            <w:tcBorders>
              <w:top w:val="single" w:sz="4" w:space="0" w:color="010101"/>
              <w:left w:val="single" w:sz="4" w:space="0" w:color="010101"/>
              <w:bottom w:val="single" w:sz="4" w:space="0" w:color="010101"/>
            </w:tcBorders>
          </w:tcPr>
          <w:p w14:paraId="41F29463"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14:paraId="123380B2" w14:textId="77777777" w:rsidR="0091346B" w:rsidRPr="008B1F18" w:rsidRDefault="00AE2379">
            <w:pPr>
              <w:pStyle w:val="TableParagraph"/>
              <w:spacing w:before="120"/>
              <w:ind w:left="85"/>
              <w:rPr>
                <w:sz w:val="13"/>
                <w:lang w:val="it-IT"/>
              </w:rPr>
            </w:pPr>
            <w:r w:rsidRPr="008B1F18">
              <w:rPr>
                <w:w w:val="105"/>
                <w:sz w:val="13"/>
                <w:lang w:val="it-IT"/>
              </w:rPr>
              <w:t>[ ] Sì [ ] No</w:t>
            </w:r>
          </w:p>
          <w:p w14:paraId="5CDCE143" w14:textId="77777777" w:rsidR="0091346B" w:rsidRPr="008B1F18" w:rsidRDefault="0091346B">
            <w:pPr>
              <w:pStyle w:val="TableParagraph"/>
              <w:rPr>
                <w:sz w:val="14"/>
                <w:lang w:val="it-IT"/>
              </w:rPr>
            </w:pPr>
          </w:p>
          <w:p w14:paraId="20BAB4D0" w14:textId="77777777" w:rsidR="0091346B" w:rsidRPr="008B1F18" w:rsidRDefault="0091346B">
            <w:pPr>
              <w:pStyle w:val="TableParagraph"/>
              <w:spacing w:before="5"/>
              <w:rPr>
                <w:sz w:val="20"/>
                <w:lang w:val="it-IT"/>
              </w:rPr>
            </w:pPr>
          </w:p>
          <w:p w14:paraId="35B75180" w14:textId="77777777" w:rsidR="0091346B" w:rsidRPr="008B1F18" w:rsidRDefault="00AE2379">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54BE6F58" w14:textId="77777777" w:rsidR="0091346B" w:rsidRPr="008B1F18" w:rsidRDefault="00AE2379">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91346B" w:rsidRPr="000E7F53" w14:paraId="48314B0C" w14:textId="77777777">
        <w:trPr>
          <w:trHeight w:hRule="exact" w:val="2197"/>
        </w:trPr>
        <w:tc>
          <w:tcPr>
            <w:tcW w:w="4403" w:type="dxa"/>
            <w:tcBorders>
              <w:top w:val="single" w:sz="4" w:space="0" w:color="010101"/>
              <w:left w:val="single" w:sz="4" w:space="0" w:color="010101"/>
              <w:bottom w:val="single" w:sz="4" w:space="0" w:color="010101"/>
            </w:tcBorders>
          </w:tcPr>
          <w:p w14:paraId="44E7D1EE" w14:textId="77777777" w:rsidR="0091346B" w:rsidRPr="008B1F18" w:rsidRDefault="00AE2379">
            <w:pPr>
              <w:pStyle w:val="TableParagraph"/>
              <w:spacing w:before="96"/>
              <w:ind w:left="85" w:right="92"/>
              <w:rPr>
                <w:sz w:val="13"/>
              </w:rPr>
            </w:pPr>
            <w:r w:rsidRPr="008B1F18">
              <w:rPr>
                <w:b/>
                <w:w w:val="105"/>
                <w:sz w:val="13"/>
              </w:rPr>
              <w:t>In caso affermativo</w:t>
            </w:r>
            <w:r w:rsidRPr="008B1F18">
              <w:rPr>
                <w:w w:val="105"/>
                <w:sz w:val="13"/>
              </w:rPr>
              <w:t>, indicare (</w:t>
            </w:r>
            <w:r w:rsidRPr="008B1F18">
              <w:rPr>
                <w:w w:val="105"/>
                <w:position w:val="7"/>
                <w:sz w:val="8"/>
              </w:rPr>
              <w:t>19</w:t>
            </w:r>
            <w:r w:rsidRPr="008B1F18">
              <w:rPr>
                <w:w w:val="105"/>
                <w:sz w:val="13"/>
              </w:rPr>
              <w:t>):</w:t>
            </w:r>
          </w:p>
          <w:p w14:paraId="0C6D6E15" w14:textId="77777777" w:rsidR="0091346B" w:rsidRPr="008B1F18" w:rsidRDefault="0091346B">
            <w:pPr>
              <w:pStyle w:val="TableParagraph"/>
              <w:spacing w:before="2"/>
              <w:rPr>
                <w:sz w:val="14"/>
              </w:rPr>
            </w:pPr>
          </w:p>
          <w:p w14:paraId="5D24CE34" w14:textId="77777777" w:rsidR="0091346B" w:rsidRPr="008B1F18" w:rsidRDefault="00AE2379">
            <w:pPr>
              <w:pStyle w:val="TableParagraph"/>
              <w:numPr>
                <w:ilvl w:val="0"/>
                <w:numId w:val="13"/>
              </w:numPr>
              <w:tabs>
                <w:tab w:val="left" w:pos="362"/>
              </w:tabs>
              <w:spacing w:line="252" w:lineRule="auto"/>
              <w:ind w:right="99"/>
              <w:jc w:val="both"/>
              <w:rPr>
                <w:sz w:val="13"/>
                <w:lang w:val="it-IT"/>
              </w:rPr>
            </w:pPr>
            <w:r w:rsidRPr="008B1F18">
              <w:rPr>
                <w:w w:val="105"/>
                <w:sz w:val="13"/>
                <w:lang w:val="it-IT"/>
              </w:rPr>
              <w:t>la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14:paraId="68079208" w14:textId="77777777" w:rsidR="0091346B" w:rsidRPr="008B1F18" w:rsidRDefault="0091346B">
            <w:pPr>
              <w:pStyle w:val="TableParagraph"/>
              <w:spacing w:before="10"/>
              <w:rPr>
                <w:sz w:val="19"/>
                <w:lang w:val="it-IT"/>
              </w:rPr>
            </w:pPr>
          </w:p>
          <w:p w14:paraId="057A2164"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dati</w:t>
            </w:r>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14:paraId="395F9CB2" w14:textId="77777777" w:rsidR="0091346B" w:rsidRPr="008B1F18" w:rsidRDefault="0091346B">
            <w:pPr>
              <w:pStyle w:val="TableParagraph"/>
              <w:rPr>
                <w:sz w:val="14"/>
                <w:lang w:val="it-IT"/>
              </w:rPr>
            </w:pPr>
          </w:p>
          <w:p w14:paraId="240B2851"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se stabilita direttamente nella sentenza di condanna la durata della pena accessoria, indicare:</w:t>
            </w:r>
          </w:p>
        </w:tc>
        <w:tc>
          <w:tcPr>
            <w:tcW w:w="4624" w:type="dxa"/>
            <w:tcBorders>
              <w:top w:val="single" w:sz="4" w:space="0" w:color="010101"/>
              <w:bottom w:val="single" w:sz="4" w:space="0" w:color="010101"/>
            </w:tcBorders>
          </w:tcPr>
          <w:p w14:paraId="5B16621F" w14:textId="77777777" w:rsidR="0091346B" w:rsidRPr="008B1F18" w:rsidRDefault="0091346B">
            <w:pPr>
              <w:pStyle w:val="TableParagraph"/>
              <w:rPr>
                <w:sz w:val="14"/>
                <w:lang w:val="it-IT"/>
              </w:rPr>
            </w:pPr>
          </w:p>
          <w:p w14:paraId="04BF3008" w14:textId="77777777" w:rsidR="0091346B" w:rsidRPr="008B1F18" w:rsidRDefault="0091346B">
            <w:pPr>
              <w:pStyle w:val="TableParagraph"/>
              <w:rPr>
                <w:sz w:val="14"/>
                <w:lang w:val="it-IT"/>
              </w:rPr>
            </w:pPr>
          </w:p>
          <w:p w14:paraId="35A2648B" w14:textId="77777777" w:rsidR="0091346B" w:rsidRPr="008B1F18" w:rsidRDefault="0091346B">
            <w:pPr>
              <w:pStyle w:val="TableParagraph"/>
              <w:rPr>
                <w:sz w:val="14"/>
                <w:lang w:val="it-IT"/>
              </w:rPr>
            </w:pPr>
          </w:p>
          <w:p w14:paraId="31F806D5" w14:textId="77777777" w:rsidR="0091346B" w:rsidRPr="008B1F18" w:rsidRDefault="0091346B">
            <w:pPr>
              <w:pStyle w:val="TableParagraph"/>
              <w:rPr>
                <w:sz w:val="14"/>
                <w:lang w:val="it-IT"/>
              </w:rPr>
            </w:pPr>
          </w:p>
          <w:p w14:paraId="132AE728" w14:textId="77777777" w:rsidR="0091346B" w:rsidRPr="008B1F18" w:rsidRDefault="0091346B">
            <w:pPr>
              <w:pStyle w:val="TableParagraph"/>
              <w:spacing w:before="7"/>
              <w:rPr>
                <w:sz w:val="11"/>
                <w:lang w:val="it-IT"/>
              </w:rPr>
            </w:pPr>
          </w:p>
          <w:p w14:paraId="6FF2B1D6" w14:textId="77777777" w:rsidR="0091346B" w:rsidRPr="008B1F18" w:rsidRDefault="00AE2379">
            <w:pPr>
              <w:pStyle w:val="TableParagraph"/>
              <w:tabs>
                <w:tab w:val="left" w:pos="4120"/>
              </w:tabs>
              <w:spacing w:before="1" w:line="688" w:lineRule="auto"/>
              <w:ind w:left="85" w:right="455"/>
              <w:rPr>
                <w:sz w:val="13"/>
                <w:lang w:val="it-IT"/>
              </w:rPr>
            </w:pPr>
            <w:r w:rsidRPr="008B1F18">
              <w:rPr>
                <w:w w:val="105"/>
                <w:sz w:val="13"/>
                <w:lang w:val="it-IT"/>
              </w:rPr>
              <w:t>a) Data:[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14:paraId="4C9D4372" w14:textId="77777777" w:rsidR="0091346B" w:rsidRPr="008B1F18" w:rsidRDefault="00AE2379" w:rsidP="007366DD">
            <w:pPr>
              <w:pStyle w:val="TableParagraph"/>
              <w:spacing w:before="8"/>
              <w:ind w:left="85"/>
              <w:rPr>
                <w:sz w:val="13"/>
                <w:lang w:val="it-IT"/>
              </w:rPr>
            </w:pPr>
            <w:r w:rsidRPr="008B1F18">
              <w:rPr>
                <w:w w:val="105"/>
                <w:sz w:val="13"/>
                <w:lang w:val="it-IT"/>
              </w:rPr>
              <w:t>c) du</w:t>
            </w:r>
            <w:r w:rsidR="007366DD">
              <w:rPr>
                <w:w w:val="105"/>
                <w:sz w:val="13"/>
                <w:lang w:val="it-IT"/>
              </w:rPr>
              <w:t>rata del periodo d'esclusione [</w:t>
            </w:r>
            <w:r w:rsidRPr="008B1F18">
              <w:rPr>
                <w:w w:val="105"/>
                <w:sz w:val="13"/>
                <w:lang w:val="it-IT"/>
              </w:rPr>
              <w:t>…], lettera comma 1, articolo 80 [ ],</w:t>
            </w:r>
          </w:p>
        </w:tc>
      </w:tr>
    </w:tbl>
    <w:p w14:paraId="2618F503" w14:textId="77777777" w:rsidR="0091346B" w:rsidRPr="008B1F18" w:rsidRDefault="0091346B">
      <w:pPr>
        <w:pStyle w:val="Corpotesto"/>
        <w:rPr>
          <w:sz w:val="20"/>
          <w:lang w:val="it-IT"/>
        </w:rPr>
      </w:pPr>
    </w:p>
    <w:p w14:paraId="267C2BEA" w14:textId="77777777" w:rsidR="0091346B" w:rsidRPr="008B1F18" w:rsidRDefault="0091346B">
      <w:pPr>
        <w:pStyle w:val="Corpotesto"/>
        <w:rPr>
          <w:sz w:val="20"/>
          <w:lang w:val="it-IT"/>
        </w:rPr>
      </w:pPr>
    </w:p>
    <w:p w14:paraId="04AD6FDA" w14:textId="77777777" w:rsidR="0091346B" w:rsidRPr="008B1F18" w:rsidRDefault="00DE04C1">
      <w:pPr>
        <w:pStyle w:val="Corpotesto"/>
        <w:spacing w:before="8"/>
        <w:rPr>
          <w:sz w:val="26"/>
          <w:lang w:val="it-IT"/>
        </w:rPr>
      </w:pPr>
      <w:r w:rsidRPr="008B1F18">
        <w:rPr>
          <w:noProof/>
          <w:lang w:val="it-IT" w:eastAsia="it-IT"/>
        </w:rPr>
        <mc:AlternateContent>
          <mc:Choice Requires="wps">
            <w:drawing>
              <wp:anchor distT="0" distB="0" distL="0" distR="0" simplePos="0" relativeHeight="251653120" behindDoc="0" locked="0" layoutInCell="1" allowOverlap="1" wp14:anchorId="27B1D6E0" wp14:editId="6C8D205F">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2E865" id="Line 4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14:paraId="0CA8A862" w14:textId="77777777" w:rsidR="0091346B" w:rsidRPr="008B1F18" w:rsidRDefault="00AE2379" w:rsidP="00B931EC">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14:paraId="3D507531" w14:textId="77777777" w:rsidR="0091346B" w:rsidRPr="008B1F18" w:rsidRDefault="00AE2379" w:rsidP="00B931EC">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(13)</w:t>
      </w:r>
      <w:r w:rsidR="00B931EC" w:rsidRPr="008B1F18">
        <w:rPr>
          <w:color w:val="010101"/>
          <w:w w:val="105"/>
          <w:position w:val="6"/>
          <w:sz w:val="13"/>
          <w:szCs w:val="13"/>
          <w:lang w:val="it-IT"/>
        </w:rPr>
        <w:t xml:space="preserve"> </w:t>
      </w:r>
      <w:r w:rsidRPr="008B1F18">
        <w:rPr>
          <w:w w:val="105"/>
          <w:sz w:val="13"/>
          <w:szCs w:val="13"/>
          <w:lang w:val="it-IT"/>
        </w:rPr>
        <w:t>Quale definita all'articolo 3 della convenzione relativa alla lotta contro la corruzione nella quale sono coinvolti funzionari delle   Comunità europee o degli Stati membri dell'Unione</w:t>
      </w:r>
      <w:r w:rsidR="00B931EC" w:rsidRPr="008B1F18">
        <w:rPr>
          <w:w w:val="105"/>
          <w:sz w:val="13"/>
          <w:szCs w:val="13"/>
          <w:lang w:val="it-IT"/>
        </w:rPr>
        <w:t xml:space="preserve"> </w:t>
      </w:r>
      <w:r w:rsidRPr="008B1F18">
        <w:rPr>
          <w:w w:val="105"/>
          <w:sz w:val="13"/>
          <w:szCs w:val="13"/>
          <w:lang w:val="it-IT"/>
        </w:rPr>
        <w:t>europea (GU C 195 del 25.6.1997, pag. 1) e all'articolo 2, paragrafo 1, della decisione quadro 2003/568/GAI del Consiglio, del 22 luglio 2003,</w:t>
      </w:r>
      <w:r w:rsidR="00B931EC" w:rsidRPr="008B1F18">
        <w:rPr>
          <w:w w:val="105"/>
          <w:sz w:val="13"/>
          <w:szCs w:val="13"/>
          <w:lang w:val="it-IT"/>
        </w:rPr>
        <w:t xml:space="preserve"> relativa alla lotta contro la </w:t>
      </w:r>
      <w:r w:rsidRPr="008B1F18">
        <w:rPr>
          <w:w w:val="105"/>
          <w:sz w:val="13"/>
          <w:szCs w:val="13"/>
          <w:lang w:val="it-IT"/>
        </w:rPr>
        <w:t>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14:paraId="52ACBE7A" w14:textId="77777777" w:rsidR="0091346B" w:rsidRPr="008B1F18" w:rsidRDefault="00B931EC" w:rsidP="00B931EC">
      <w:pPr>
        <w:pStyle w:val="Corpotesto"/>
        <w:spacing w:line="276" w:lineRule="auto"/>
        <w:ind w:left="510" w:right="777"/>
        <w:jc w:val="both"/>
        <w:rPr>
          <w:sz w:val="13"/>
          <w:szCs w:val="13"/>
          <w:lang w:val="it-IT"/>
        </w:rPr>
      </w:pPr>
      <w:r w:rsidRPr="008B1F18">
        <w:rPr>
          <w:color w:val="010101"/>
          <w:w w:val="105"/>
          <w:position w:val="6"/>
          <w:sz w:val="13"/>
          <w:szCs w:val="13"/>
          <w:lang w:val="it-IT"/>
        </w:rPr>
        <w:t xml:space="preserve">(14 ) </w:t>
      </w:r>
      <w:r w:rsidR="00AE2379" w:rsidRPr="008B1F18">
        <w:rPr>
          <w:w w:val="105"/>
          <w:sz w:val="13"/>
          <w:szCs w:val="13"/>
          <w:lang w:val="it-IT"/>
        </w:rPr>
        <w:t>Ai sensi dell'articolo 1 della convenzione relativa alla tutela degli interessi finanziari delle Comunità europee (GU C 316 del 27.11.1995, pag. 48).</w:t>
      </w:r>
    </w:p>
    <w:p w14:paraId="48143AD1" w14:textId="77777777" w:rsidR="0091346B" w:rsidRPr="008B1F18" w:rsidRDefault="00AE2379" w:rsidP="00B931EC">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 xml:space="preserve">Quali definiti agli articoli 1 e 3 della decisione quadro del Consiglio, </w:t>
      </w:r>
      <w:r w:rsidR="00B931EC" w:rsidRPr="008B1F18">
        <w:rPr>
          <w:w w:val="105"/>
          <w:sz w:val="13"/>
          <w:szCs w:val="13"/>
          <w:lang w:val="it-IT"/>
        </w:rPr>
        <w:t xml:space="preserve">del 13 giugno 2002, sulla lotta </w:t>
      </w:r>
      <w:r w:rsidRPr="008B1F18">
        <w:rPr>
          <w:w w:val="105"/>
          <w:sz w:val="13"/>
          <w:szCs w:val="13"/>
          <w:lang w:val="it-IT"/>
        </w:rPr>
        <w:t>contro il terrorismo (GU L 164 del 22.6.2</w:t>
      </w:r>
      <w:r w:rsidR="00B931EC" w:rsidRPr="008B1F18">
        <w:rPr>
          <w:w w:val="105"/>
          <w:sz w:val="13"/>
          <w:szCs w:val="13"/>
          <w:lang w:val="it-IT"/>
        </w:rPr>
        <w:t xml:space="preserve">002, pag. 3). Questo motivo di </w:t>
      </w:r>
      <w:r w:rsidRPr="008B1F18">
        <w:rPr>
          <w:w w:val="105"/>
          <w:sz w:val="13"/>
          <w:szCs w:val="13"/>
          <w:lang w:val="it-IT"/>
        </w:rPr>
        <w:t>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14:paraId="4B213E5D" w14:textId="77777777" w:rsidR="0091346B" w:rsidRPr="008B1F18" w:rsidRDefault="00AE2379" w:rsidP="00B931EC">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(16)</w:t>
      </w:r>
      <w:r w:rsidR="00B931EC" w:rsidRPr="008B1F18">
        <w:rPr>
          <w:color w:val="010101"/>
          <w:w w:val="105"/>
          <w:position w:val="6"/>
          <w:sz w:val="13"/>
          <w:szCs w:val="13"/>
          <w:lang w:val="it-IT"/>
        </w:rPr>
        <w:t xml:space="preserve">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14:paraId="556258D7" w14:textId="77777777" w:rsidR="0091346B" w:rsidRPr="008B1F18" w:rsidRDefault="00AE2379" w:rsidP="00B931EC">
      <w:pPr>
        <w:pStyle w:val="Corpotesto"/>
        <w:spacing w:line="276" w:lineRule="auto"/>
        <w:ind w:left="510" w:right="391"/>
        <w:jc w:val="both"/>
        <w:rPr>
          <w:sz w:val="13"/>
          <w:szCs w:val="13"/>
          <w:lang w:val="it-IT"/>
        </w:rPr>
      </w:pPr>
      <w:r w:rsidRPr="008B1F18">
        <w:rPr>
          <w:color w:val="010101"/>
          <w:w w:val="105"/>
          <w:position w:val="6"/>
          <w:sz w:val="13"/>
          <w:szCs w:val="13"/>
          <w:lang w:val="it-IT"/>
        </w:rPr>
        <w:t>(17)</w:t>
      </w:r>
      <w:r w:rsidR="00B931EC" w:rsidRPr="008B1F18">
        <w:rPr>
          <w:color w:val="010101"/>
          <w:w w:val="105"/>
          <w:position w:val="6"/>
          <w:sz w:val="13"/>
          <w:szCs w:val="13"/>
          <w:lang w:val="it-IT"/>
        </w:rPr>
        <w:t xml:space="preserve">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w:t>
      </w:r>
      <w:r w:rsidR="00B931EC" w:rsidRPr="008B1F18">
        <w:rPr>
          <w:w w:val="105"/>
          <w:sz w:val="13"/>
          <w:szCs w:val="13"/>
          <w:lang w:val="it-IT"/>
        </w:rPr>
        <w:t xml:space="preserve"> </w:t>
      </w:r>
      <w:r w:rsidRPr="008B1F18">
        <w:rPr>
          <w:w w:val="105"/>
          <w:sz w:val="13"/>
          <w:szCs w:val="13"/>
          <w:lang w:val="it-IT"/>
        </w:rPr>
        <w:t>umani e la protezione delle vittime, e che sostituisce la decisione quadro del Consiglio 2002/629/GAI (GU L 101 del 15.4.2011, pag. 1).</w:t>
      </w:r>
    </w:p>
    <w:p w14:paraId="38F70EE4"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(18)</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7903120C"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(19)</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05D852AB" w14:textId="77777777" w:rsidR="0091346B" w:rsidRPr="008B1F18" w:rsidRDefault="0091346B">
      <w:pPr>
        <w:spacing w:line="146" w:lineRule="exact"/>
        <w:rPr>
          <w:sz w:val="11"/>
          <w:lang w:val="it-IT"/>
        </w:rPr>
        <w:sectPr w:rsidR="0091346B" w:rsidRPr="008B1F18" w:rsidSect="00B21E7A">
          <w:headerReference w:type="default" r:id="rId11"/>
          <w:type w:val="continuous"/>
          <w:pgSz w:w="11900" w:h="16840"/>
          <w:pgMar w:top="1250" w:right="760" w:bottom="1540" w:left="840" w:header="568" w:footer="1340" w:gutter="0"/>
          <w:cols w:space="720"/>
          <w:titlePg/>
          <w:docGrid w:linePitch="299"/>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91346B" w:rsidRPr="008B1F18" w14:paraId="5DF1188D" w14:textId="77777777">
        <w:trPr>
          <w:trHeight w:hRule="exact" w:val="752"/>
        </w:trPr>
        <w:tc>
          <w:tcPr>
            <w:tcW w:w="4404" w:type="dxa"/>
            <w:tcBorders>
              <w:top w:val="single" w:sz="4" w:space="0" w:color="010101"/>
              <w:left w:val="single" w:sz="4" w:space="0" w:color="010101"/>
              <w:bottom w:val="single" w:sz="4" w:space="0" w:color="010101"/>
            </w:tcBorders>
          </w:tcPr>
          <w:p w14:paraId="56E82AC8" w14:textId="77777777" w:rsidR="0091346B" w:rsidRPr="008B1F18" w:rsidRDefault="00AE2379">
            <w:pPr>
              <w:pStyle w:val="TableParagraph"/>
              <w:spacing w:before="121" w:line="237" w:lineRule="auto"/>
              <w:ind w:left="85" w:right="177"/>
              <w:rPr>
                <w:b/>
                <w:sz w:val="13"/>
                <w:lang w:val="it-IT"/>
              </w:rPr>
            </w:pPr>
            <w:r w:rsidRPr="008B1F18">
              <w:rPr>
                <w:color w:val="010101"/>
                <w:w w:val="105"/>
                <w:sz w:val="13"/>
                <w:lang w:val="it-IT"/>
              </w:rPr>
              <w:lastRenderedPageBreak/>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 xml:space="preserve">(autodisciplina o “Self-Cleaning”, cfr. </w:t>
            </w:r>
            <w:r w:rsidRPr="008B1F18">
              <w:rPr>
                <w:b/>
                <w:w w:val="105"/>
                <w:sz w:val="13"/>
                <w:lang w:val="it-IT"/>
              </w:rPr>
              <w:t>articolo 80, comma 7)?</w:t>
            </w:r>
          </w:p>
        </w:tc>
        <w:tc>
          <w:tcPr>
            <w:tcW w:w="4626" w:type="dxa"/>
            <w:tcBorders>
              <w:top w:val="single" w:sz="4" w:space="0" w:color="010101"/>
              <w:bottom w:val="single" w:sz="4" w:space="0" w:color="010101"/>
            </w:tcBorders>
          </w:tcPr>
          <w:p w14:paraId="23BE317F" w14:textId="77777777" w:rsidR="0091346B" w:rsidRPr="008B1F18" w:rsidRDefault="0091346B">
            <w:pPr>
              <w:pStyle w:val="TableParagraph"/>
              <w:rPr>
                <w:sz w:val="14"/>
                <w:lang w:val="it-IT"/>
              </w:rPr>
            </w:pPr>
          </w:p>
          <w:p w14:paraId="527D8BC2" w14:textId="77777777" w:rsidR="0091346B" w:rsidRPr="008B1F18" w:rsidRDefault="0091346B">
            <w:pPr>
              <w:pStyle w:val="TableParagraph"/>
              <w:spacing w:before="2"/>
              <w:rPr>
                <w:sz w:val="20"/>
                <w:lang w:val="it-IT"/>
              </w:rPr>
            </w:pPr>
          </w:p>
          <w:p w14:paraId="35677B47" w14:textId="77777777" w:rsidR="0091346B" w:rsidRPr="008B1F18" w:rsidRDefault="00AE2379">
            <w:pPr>
              <w:pStyle w:val="TableParagraph"/>
              <w:spacing w:before="1"/>
              <w:ind w:left="85"/>
              <w:rPr>
                <w:sz w:val="13"/>
              </w:rPr>
            </w:pPr>
            <w:r w:rsidRPr="008B1F18">
              <w:rPr>
                <w:color w:val="010101"/>
                <w:w w:val="105"/>
                <w:sz w:val="13"/>
              </w:rPr>
              <w:t>[ ] Sì [ ] No</w:t>
            </w:r>
          </w:p>
        </w:tc>
      </w:tr>
      <w:tr w:rsidR="0091346B" w:rsidRPr="008B1F18" w14:paraId="75FDA96A" w14:textId="77777777">
        <w:trPr>
          <w:trHeight w:hRule="exact" w:val="4267"/>
        </w:trPr>
        <w:tc>
          <w:tcPr>
            <w:tcW w:w="4404" w:type="dxa"/>
            <w:tcBorders>
              <w:top w:val="single" w:sz="4" w:space="0" w:color="010101"/>
              <w:left w:val="single" w:sz="4" w:space="0" w:color="010101"/>
              <w:bottom w:val="single" w:sz="4" w:space="0" w:color="010101"/>
            </w:tcBorders>
          </w:tcPr>
          <w:p w14:paraId="0547B730" w14:textId="77777777" w:rsidR="0091346B" w:rsidRPr="008B1F18" w:rsidRDefault="00AE2379">
            <w:pPr>
              <w:pStyle w:val="TableParagraph"/>
              <w:spacing w:before="119"/>
              <w:ind w:left="85" w:right="177"/>
              <w:rPr>
                <w:sz w:val="13"/>
              </w:rPr>
            </w:pPr>
            <w:r w:rsidRPr="008B1F18">
              <w:rPr>
                <w:b/>
                <w:w w:val="105"/>
                <w:sz w:val="13"/>
              </w:rPr>
              <w:t>In caso affermativo</w:t>
            </w:r>
            <w:r w:rsidRPr="008B1F18">
              <w:rPr>
                <w:w w:val="105"/>
                <w:sz w:val="13"/>
              </w:rPr>
              <w:t>, indicare:</w:t>
            </w:r>
          </w:p>
          <w:p w14:paraId="2B4B575F" w14:textId="77777777" w:rsidR="0091346B" w:rsidRPr="008B1F18" w:rsidRDefault="00AE2379">
            <w:pPr>
              <w:pStyle w:val="TableParagraph"/>
              <w:numPr>
                <w:ilvl w:val="0"/>
                <w:numId w:val="12"/>
              </w:numPr>
              <w:tabs>
                <w:tab w:val="left" w:pos="380"/>
              </w:tabs>
              <w:spacing w:before="125" w:line="252" w:lineRule="auto"/>
              <w:ind w:right="99" w:firstLine="0"/>
              <w:rPr>
                <w:sz w:val="13"/>
                <w:lang w:val="it-IT"/>
              </w:rPr>
            </w:pPr>
            <w:r w:rsidRPr="008B1F18">
              <w:rPr>
                <w:w w:val="105"/>
                <w:sz w:val="13"/>
                <w:lang w:val="it-IT"/>
              </w:rPr>
              <w:t>la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14:paraId="0463B46D" w14:textId="77777777" w:rsidR="0091346B" w:rsidRPr="008B1F18" w:rsidRDefault="00AE2379">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14:paraId="000D7612" w14:textId="77777777" w:rsidR="0091346B" w:rsidRPr="008B1F18" w:rsidRDefault="00AE2379">
            <w:pPr>
              <w:pStyle w:val="TableParagraph"/>
              <w:numPr>
                <w:ilvl w:val="0"/>
                <w:numId w:val="12"/>
              </w:numPr>
              <w:tabs>
                <w:tab w:val="left" w:pos="380"/>
              </w:tabs>
              <w:spacing w:before="118" w:line="249" w:lineRule="auto"/>
              <w:ind w:right="99" w:firstLine="0"/>
              <w:rPr>
                <w:sz w:val="13"/>
                <w:lang w:val="it-IT"/>
              </w:rPr>
            </w:pPr>
            <w:r w:rsidRPr="008B1F18">
              <w:rPr>
                <w:w w:val="105"/>
                <w:sz w:val="13"/>
                <w:lang w:val="it-IT"/>
              </w:rPr>
              <w:t>in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14:paraId="1F77340F" w14:textId="77777777" w:rsidR="0091346B" w:rsidRPr="008B1F18" w:rsidRDefault="00AE2379">
            <w:pPr>
              <w:pStyle w:val="TableParagraph"/>
              <w:numPr>
                <w:ilvl w:val="0"/>
                <w:numId w:val="11"/>
              </w:numPr>
              <w:tabs>
                <w:tab w:val="left" w:pos="380"/>
              </w:tabs>
              <w:spacing w:before="118"/>
              <w:ind w:hanging="294"/>
              <w:rPr>
                <w:sz w:val="13"/>
                <w:lang w:val="it-IT"/>
              </w:rPr>
            </w:pPr>
            <w:r w:rsidRPr="008B1F18">
              <w:rPr>
                <w:w w:val="105"/>
                <w:sz w:val="13"/>
                <w:lang w:val="it-IT"/>
              </w:rPr>
              <w:t>hanno risarcito interamente il</w:t>
            </w:r>
            <w:r w:rsidRPr="008B1F18">
              <w:rPr>
                <w:spacing w:val="-27"/>
                <w:w w:val="105"/>
                <w:sz w:val="13"/>
                <w:lang w:val="it-IT"/>
              </w:rPr>
              <w:t xml:space="preserve"> </w:t>
            </w:r>
            <w:r w:rsidRPr="008B1F18">
              <w:rPr>
                <w:w w:val="105"/>
                <w:sz w:val="13"/>
                <w:lang w:val="it-IT"/>
              </w:rPr>
              <w:t>danno?</w:t>
            </w:r>
          </w:p>
          <w:p w14:paraId="3B14DAAC" w14:textId="77777777" w:rsidR="0091346B" w:rsidRPr="008B1F18" w:rsidRDefault="00AE2379">
            <w:pPr>
              <w:pStyle w:val="TableParagraph"/>
              <w:numPr>
                <w:ilvl w:val="0"/>
                <w:numId w:val="11"/>
              </w:numPr>
              <w:tabs>
                <w:tab w:val="left" w:pos="380"/>
              </w:tabs>
              <w:spacing w:before="124"/>
              <w:ind w:hanging="294"/>
              <w:rPr>
                <w:sz w:val="13"/>
                <w:lang w:val="it-IT"/>
              </w:rPr>
            </w:pPr>
            <w:r w:rsidRPr="008B1F18">
              <w:rPr>
                <w:w w:val="105"/>
                <w:sz w:val="13"/>
                <w:lang w:val="it-IT"/>
              </w:rPr>
              <w:t>si</w:t>
            </w:r>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14:paraId="2A15DAF1" w14:textId="77777777" w:rsidR="0091346B" w:rsidRPr="008B1F18" w:rsidRDefault="0091346B">
            <w:pPr>
              <w:pStyle w:val="TableParagraph"/>
              <w:rPr>
                <w:sz w:val="14"/>
                <w:lang w:val="it-IT"/>
              </w:rPr>
            </w:pPr>
          </w:p>
          <w:p w14:paraId="237D1CF4" w14:textId="77777777" w:rsidR="0091346B" w:rsidRPr="008B1F18" w:rsidRDefault="0091346B">
            <w:pPr>
              <w:pStyle w:val="TableParagraph"/>
              <w:spacing w:before="5"/>
              <w:rPr>
                <w:sz w:val="20"/>
                <w:lang w:val="it-IT"/>
              </w:rPr>
            </w:pPr>
          </w:p>
          <w:p w14:paraId="11CC8879" w14:textId="77777777" w:rsidR="0091346B" w:rsidRPr="008B1F18" w:rsidRDefault="00AE2379">
            <w:pPr>
              <w:pStyle w:val="TableParagraph"/>
              <w:numPr>
                <w:ilvl w:val="0"/>
                <w:numId w:val="10"/>
              </w:numPr>
              <w:tabs>
                <w:tab w:val="left" w:pos="381"/>
              </w:tabs>
              <w:spacing w:line="252" w:lineRule="auto"/>
              <w:ind w:right="99" w:firstLine="0"/>
              <w:jc w:val="both"/>
              <w:rPr>
                <w:sz w:val="13"/>
                <w:lang w:val="it-IT"/>
              </w:rPr>
            </w:pPr>
            <w:r w:rsidRPr="008B1F18">
              <w:rPr>
                <w:w w:val="105"/>
                <w:sz w:val="13"/>
                <w:lang w:val="it-IT"/>
              </w:rPr>
              <w:t>per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14:paraId="6E9C3689" w14:textId="77777777" w:rsidR="0091346B" w:rsidRPr="008B1F18" w:rsidRDefault="0091346B">
            <w:pPr>
              <w:pStyle w:val="TableParagraph"/>
              <w:rPr>
                <w:sz w:val="14"/>
                <w:lang w:val="it-IT"/>
              </w:rPr>
            </w:pPr>
          </w:p>
          <w:p w14:paraId="79E528E4" w14:textId="77777777" w:rsidR="0091346B" w:rsidRPr="008B1F18" w:rsidRDefault="0091346B">
            <w:pPr>
              <w:pStyle w:val="TableParagraph"/>
              <w:rPr>
                <w:sz w:val="14"/>
                <w:lang w:val="it-IT"/>
              </w:rPr>
            </w:pPr>
          </w:p>
          <w:p w14:paraId="675EAE3C" w14:textId="77777777" w:rsidR="0091346B" w:rsidRPr="008B1F18" w:rsidRDefault="0091346B">
            <w:pPr>
              <w:pStyle w:val="TableParagraph"/>
              <w:rPr>
                <w:sz w:val="14"/>
                <w:lang w:val="it-IT"/>
              </w:rPr>
            </w:pPr>
          </w:p>
          <w:p w14:paraId="364F13EE" w14:textId="77777777" w:rsidR="0091346B" w:rsidRPr="008B1F18" w:rsidRDefault="0091346B">
            <w:pPr>
              <w:pStyle w:val="TableParagraph"/>
              <w:spacing w:before="7"/>
              <w:rPr>
                <w:sz w:val="15"/>
                <w:lang w:val="it-IT"/>
              </w:rPr>
            </w:pPr>
          </w:p>
          <w:p w14:paraId="12BC6D07" w14:textId="77777777" w:rsidR="0091346B" w:rsidRPr="008B1F18" w:rsidRDefault="00AE2379">
            <w:pPr>
              <w:pStyle w:val="TableParagraph"/>
              <w:numPr>
                <w:ilvl w:val="0"/>
                <w:numId w:val="10"/>
              </w:numPr>
              <w:tabs>
                <w:tab w:val="left" w:pos="245"/>
              </w:tabs>
              <w:spacing w:line="249" w:lineRule="auto"/>
              <w:ind w:right="277" w:firstLine="0"/>
              <w:rPr>
                <w:sz w:val="13"/>
                <w:lang w:val="it-IT"/>
              </w:rPr>
            </w:pPr>
            <w:r w:rsidRPr="008B1F18">
              <w:rPr>
                <w:w w:val="105"/>
                <w:sz w:val="13"/>
                <w:lang w:val="it-IT"/>
              </w:rPr>
              <w:t>se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14:paraId="61AF57AB" w14:textId="77777777" w:rsidR="0091346B" w:rsidRPr="008B1F18" w:rsidRDefault="0091346B">
            <w:pPr>
              <w:pStyle w:val="TableParagraph"/>
              <w:rPr>
                <w:sz w:val="14"/>
                <w:lang w:val="it-IT"/>
              </w:rPr>
            </w:pPr>
          </w:p>
          <w:p w14:paraId="1EC328D2" w14:textId="77777777" w:rsidR="0091346B" w:rsidRPr="008B1F18" w:rsidRDefault="0091346B">
            <w:pPr>
              <w:pStyle w:val="TableParagraph"/>
              <w:spacing w:before="2"/>
              <w:rPr>
                <w:sz w:val="20"/>
                <w:lang w:val="it-IT"/>
              </w:rPr>
            </w:pPr>
          </w:p>
          <w:p w14:paraId="4001B0C5" w14:textId="77777777" w:rsidR="0091346B" w:rsidRPr="008B1F18" w:rsidRDefault="00AE2379">
            <w:pPr>
              <w:pStyle w:val="TableParagraph"/>
              <w:spacing w:before="1"/>
              <w:ind w:left="124"/>
              <w:jc w:val="both"/>
              <w:rPr>
                <w:sz w:val="13"/>
                <w:lang w:val="it-IT"/>
              </w:rPr>
            </w:pPr>
            <w:r w:rsidRPr="008B1F18">
              <w:rPr>
                <w:w w:val="105"/>
                <w:sz w:val="13"/>
                <w:lang w:val="it-IT"/>
              </w:rPr>
              <w:t>[ ] Sì [ ] No</w:t>
            </w:r>
          </w:p>
          <w:p w14:paraId="1BE73D0D" w14:textId="77777777" w:rsidR="0091346B" w:rsidRPr="008B1F18" w:rsidRDefault="0091346B">
            <w:pPr>
              <w:pStyle w:val="TableParagraph"/>
              <w:rPr>
                <w:sz w:val="14"/>
                <w:lang w:val="it-IT"/>
              </w:rPr>
            </w:pPr>
          </w:p>
          <w:p w14:paraId="111DDA24" w14:textId="77777777" w:rsidR="0091346B" w:rsidRPr="008B1F18" w:rsidRDefault="00AE2379">
            <w:pPr>
              <w:pStyle w:val="TableParagraph"/>
              <w:spacing w:before="120"/>
              <w:ind w:left="85"/>
              <w:jc w:val="both"/>
              <w:rPr>
                <w:sz w:val="13"/>
                <w:lang w:val="it-IT"/>
              </w:rPr>
            </w:pPr>
            <w:r w:rsidRPr="008B1F18">
              <w:rPr>
                <w:w w:val="105"/>
                <w:sz w:val="13"/>
                <w:lang w:val="it-IT"/>
              </w:rPr>
              <w:t>[ ] Sì [ ] No</w:t>
            </w:r>
          </w:p>
          <w:p w14:paraId="41465651" w14:textId="77777777" w:rsidR="0091346B" w:rsidRPr="008B1F18" w:rsidRDefault="0091346B">
            <w:pPr>
              <w:pStyle w:val="TableParagraph"/>
              <w:rPr>
                <w:sz w:val="14"/>
                <w:lang w:val="it-IT"/>
              </w:rPr>
            </w:pPr>
          </w:p>
          <w:p w14:paraId="426A46F4" w14:textId="77777777" w:rsidR="0091346B" w:rsidRPr="008B1F18" w:rsidRDefault="0091346B">
            <w:pPr>
              <w:pStyle w:val="TableParagraph"/>
              <w:rPr>
                <w:sz w:val="14"/>
                <w:lang w:val="it-IT"/>
              </w:rPr>
            </w:pPr>
          </w:p>
          <w:p w14:paraId="0230DD34" w14:textId="77777777" w:rsidR="0091346B" w:rsidRPr="008B1F18" w:rsidRDefault="0091346B">
            <w:pPr>
              <w:pStyle w:val="TableParagraph"/>
              <w:rPr>
                <w:sz w:val="14"/>
                <w:lang w:val="it-IT"/>
              </w:rPr>
            </w:pPr>
          </w:p>
          <w:p w14:paraId="27A2D036" w14:textId="77777777" w:rsidR="0091346B" w:rsidRPr="008B1F18" w:rsidRDefault="0091346B">
            <w:pPr>
              <w:pStyle w:val="TableParagraph"/>
              <w:spacing w:before="5"/>
              <w:rPr>
                <w:sz w:val="20"/>
                <w:lang w:val="it-IT"/>
              </w:rPr>
            </w:pPr>
          </w:p>
          <w:p w14:paraId="2C1A6390" w14:textId="77777777" w:rsidR="0091346B" w:rsidRPr="008B1F18" w:rsidRDefault="00AE2379">
            <w:pPr>
              <w:pStyle w:val="TableParagraph"/>
              <w:spacing w:before="1"/>
              <w:ind w:left="85"/>
              <w:jc w:val="both"/>
              <w:rPr>
                <w:sz w:val="13"/>
                <w:lang w:val="it-IT"/>
              </w:rPr>
            </w:pPr>
            <w:r w:rsidRPr="008B1F18">
              <w:rPr>
                <w:w w:val="105"/>
                <w:sz w:val="13"/>
                <w:lang w:val="it-IT"/>
              </w:rPr>
              <w:t>[ ] Sì [ ] No</w:t>
            </w:r>
          </w:p>
          <w:p w14:paraId="0B6A61C9"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0B3600AA" w14:textId="77777777" w:rsidR="0091346B" w:rsidRPr="008B1F18" w:rsidRDefault="0091346B">
            <w:pPr>
              <w:pStyle w:val="TableParagraph"/>
              <w:rPr>
                <w:sz w:val="14"/>
                <w:lang w:val="it-IT"/>
              </w:rPr>
            </w:pPr>
          </w:p>
          <w:p w14:paraId="31C4266B" w14:textId="77777777" w:rsidR="0091346B" w:rsidRPr="008B1F18" w:rsidRDefault="0091346B">
            <w:pPr>
              <w:pStyle w:val="TableParagraph"/>
              <w:spacing w:before="5"/>
              <w:rPr>
                <w:sz w:val="20"/>
                <w:lang w:val="it-IT"/>
              </w:rPr>
            </w:pPr>
          </w:p>
          <w:p w14:paraId="4D02943D" w14:textId="77777777" w:rsidR="0091346B" w:rsidRPr="008B1F18" w:rsidRDefault="00AE2379">
            <w:pPr>
              <w:pStyle w:val="TableParagraph"/>
              <w:ind w:left="85"/>
              <w:jc w:val="both"/>
              <w:rPr>
                <w:sz w:val="13"/>
                <w:lang w:val="it-IT"/>
              </w:rPr>
            </w:pPr>
            <w:r w:rsidRPr="008B1F18">
              <w:rPr>
                <w:w w:val="105"/>
                <w:sz w:val="13"/>
                <w:lang w:val="it-IT"/>
              </w:rPr>
              <w:t>[ ] Sì [ ] No</w:t>
            </w:r>
          </w:p>
          <w:p w14:paraId="76FDB8EE" w14:textId="77777777" w:rsidR="0091346B" w:rsidRPr="008B1F18" w:rsidRDefault="00AE2379">
            <w:pPr>
              <w:pStyle w:val="TableParagraph"/>
              <w:spacing w:before="124" w:line="252"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7EAC7B51" w14:textId="77777777" w:rsidR="0091346B" w:rsidRPr="008B1F18" w:rsidRDefault="00AE2379">
            <w:pPr>
              <w:pStyle w:val="TableParagraph"/>
              <w:spacing w:before="117"/>
              <w:ind w:left="85"/>
              <w:jc w:val="both"/>
              <w:rPr>
                <w:sz w:val="13"/>
              </w:rPr>
            </w:pPr>
            <w:r w:rsidRPr="008B1F18">
              <w:rPr>
                <w:w w:val="105"/>
                <w:sz w:val="13"/>
              </w:rPr>
              <w:t>[……..…][…….…][……..…][……..…]</w:t>
            </w:r>
          </w:p>
          <w:p w14:paraId="3A03D22E" w14:textId="77777777" w:rsidR="0091346B" w:rsidRPr="008B1F18" w:rsidRDefault="0091346B">
            <w:pPr>
              <w:pStyle w:val="TableParagraph"/>
              <w:rPr>
                <w:sz w:val="14"/>
              </w:rPr>
            </w:pPr>
          </w:p>
          <w:p w14:paraId="3FA2FD03" w14:textId="77777777" w:rsidR="0091346B" w:rsidRPr="008B1F18" w:rsidRDefault="0091346B">
            <w:pPr>
              <w:pStyle w:val="TableParagraph"/>
              <w:spacing w:before="5"/>
              <w:rPr>
                <w:sz w:val="20"/>
              </w:rPr>
            </w:pPr>
          </w:p>
          <w:p w14:paraId="6AD12ECF" w14:textId="77777777" w:rsidR="0091346B" w:rsidRPr="008B1F18" w:rsidRDefault="00AE2379">
            <w:pPr>
              <w:pStyle w:val="TableParagraph"/>
              <w:ind w:left="85"/>
              <w:jc w:val="both"/>
              <w:rPr>
                <w:sz w:val="13"/>
              </w:rPr>
            </w:pPr>
            <w:r w:rsidRPr="008B1F18">
              <w:rPr>
                <w:w w:val="105"/>
                <w:sz w:val="13"/>
              </w:rPr>
              <w:t>[……..…]</w:t>
            </w:r>
          </w:p>
        </w:tc>
      </w:tr>
    </w:tbl>
    <w:p w14:paraId="1F594F35" w14:textId="77777777" w:rsidR="0091346B" w:rsidRPr="008B1F18" w:rsidRDefault="0091346B">
      <w:pPr>
        <w:pStyle w:val="Corpotesto"/>
        <w:spacing w:before="5"/>
        <w:rPr>
          <w:sz w:val="26"/>
        </w:rPr>
      </w:pPr>
    </w:p>
    <w:p w14:paraId="404055EF" w14:textId="77777777" w:rsidR="0091346B" w:rsidRPr="008B1F18" w:rsidRDefault="00AE2379">
      <w:pPr>
        <w:pStyle w:val="Titolo6"/>
        <w:ind w:left="2547"/>
        <w:rPr>
          <w:lang w:val="it-IT"/>
        </w:rPr>
      </w:pPr>
      <w:r w:rsidRPr="008B1F18">
        <w:rPr>
          <w:color w:val="010101"/>
          <w:w w:val="105"/>
          <w:lang w:val="it-IT"/>
        </w:rPr>
        <w:t>B: MOTIVI LEGATI AL PAGAMENTO DI IMPOSTE O CONTRIBUTI PREVIDENZIALI</w:t>
      </w:r>
    </w:p>
    <w:p w14:paraId="7F2D75B5" w14:textId="77777777" w:rsidR="0091346B" w:rsidRPr="008B1F18" w:rsidRDefault="0091346B">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91346B" w:rsidRPr="008B1F18" w14:paraId="5A24A543" w14:textId="77777777">
        <w:trPr>
          <w:trHeight w:hRule="exact" w:val="578"/>
        </w:trPr>
        <w:tc>
          <w:tcPr>
            <w:tcW w:w="4515" w:type="dxa"/>
          </w:tcPr>
          <w:p w14:paraId="0E099053" w14:textId="77777777" w:rsidR="0091346B" w:rsidRPr="008B1F18" w:rsidRDefault="00AE2379">
            <w:pPr>
              <w:pStyle w:val="TableParagraph"/>
              <w:spacing w:before="119"/>
              <w:ind w:left="85" w:right="66"/>
              <w:rPr>
                <w:b/>
                <w:sz w:val="14"/>
                <w:lang w:val="it-IT"/>
              </w:rPr>
            </w:pPr>
            <w:r w:rsidRPr="008B1F18">
              <w:rPr>
                <w:b/>
                <w:w w:val="105"/>
                <w:sz w:val="14"/>
                <w:lang w:val="it-IT"/>
              </w:rPr>
              <w:t>Pagamento di imposte, tasse o contributi previdenziali</w:t>
            </w:r>
          </w:p>
          <w:p w14:paraId="1FF28577" w14:textId="77777777" w:rsidR="0091346B" w:rsidRPr="008B1F18" w:rsidRDefault="00AE2379">
            <w:pPr>
              <w:pStyle w:val="TableParagraph"/>
              <w:spacing w:before="7"/>
              <w:ind w:left="85" w:right="66"/>
              <w:rPr>
                <w:sz w:val="14"/>
              </w:rPr>
            </w:pPr>
            <w:r w:rsidRPr="008B1F18">
              <w:rPr>
                <w:w w:val="105"/>
                <w:sz w:val="14"/>
              </w:rPr>
              <w:t>(Articolo 80, comma 4, del Codice):</w:t>
            </w:r>
          </w:p>
        </w:tc>
        <w:tc>
          <w:tcPr>
            <w:tcW w:w="4517" w:type="dxa"/>
            <w:gridSpan w:val="2"/>
            <w:tcBorders>
              <w:right w:val="single" w:sz="3" w:space="0" w:color="010101"/>
            </w:tcBorders>
          </w:tcPr>
          <w:p w14:paraId="35F6DA62" w14:textId="77777777" w:rsidR="0091346B" w:rsidRPr="008B1F18" w:rsidRDefault="00AE2379">
            <w:pPr>
              <w:pStyle w:val="TableParagraph"/>
              <w:spacing w:before="119"/>
              <w:ind w:left="85"/>
              <w:rPr>
                <w:b/>
                <w:sz w:val="14"/>
              </w:rPr>
            </w:pPr>
            <w:r w:rsidRPr="008B1F18">
              <w:rPr>
                <w:b/>
                <w:color w:val="010101"/>
                <w:w w:val="105"/>
                <w:sz w:val="14"/>
              </w:rPr>
              <w:t>Risposta:</w:t>
            </w:r>
          </w:p>
        </w:tc>
      </w:tr>
      <w:tr w:rsidR="0091346B" w:rsidRPr="008B1F18" w14:paraId="453B70CA" w14:textId="77777777" w:rsidTr="007366DD">
        <w:trPr>
          <w:trHeight w:hRule="exact" w:val="991"/>
        </w:trPr>
        <w:tc>
          <w:tcPr>
            <w:tcW w:w="4515" w:type="dxa"/>
          </w:tcPr>
          <w:p w14:paraId="4AE4D601" w14:textId="77777777" w:rsidR="0091346B" w:rsidRPr="008B1F18" w:rsidRDefault="00AE2379">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14:paraId="47F2B5F6" w14:textId="77777777" w:rsidR="0091346B" w:rsidRPr="008B1F18" w:rsidRDefault="00AE2379">
            <w:pPr>
              <w:pStyle w:val="TableParagraph"/>
              <w:spacing w:before="119"/>
              <w:ind w:left="85"/>
              <w:rPr>
                <w:sz w:val="14"/>
              </w:rPr>
            </w:pPr>
            <w:r w:rsidRPr="008B1F18">
              <w:rPr>
                <w:color w:val="010101"/>
                <w:w w:val="105"/>
                <w:sz w:val="14"/>
              </w:rPr>
              <w:t>[ ] Sì [ ] No</w:t>
            </w:r>
          </w:p>
        </w:tc>
      </w:tr>
      <w:tr w:rsidR="0091346B" w:rsidRPr="008B1F18" w14:paraId="73652515" w14:textId="77777777">
        <w:trPr>
          <w:trHeight w:hRule="exact" w:val="467"/>
        </w:trPr>
        <w:tc>
          <w:tcPr>
            <w:tcW w:w="4515" w:type="dxa"/>
            <w:vMerge w:val="restart"/>
          </w:tcPr>
          <w:p w14:paraId="1462C7BB" w14:textId="77777777" w:rsidR="0091346B" w:rsidRPr="008B1F18" w:rsidRDefault="0091346B">
            <w:pPr>
              <w:pStyle w:val="TableParagraph"/>
              <w:rPr>
                <w:sz w:val="14"/>
              </w:rPr>
            </w:pPr>
          </w:p>
          <w:p w14:paraId="2C951C50" w14:textId="77777777" w:rsidR="0091346B" w:rsidRPr="008B1F18" w:rsidRDefault="0091346B">
            <w:pPr>
              <w:pStyle w:val="TableParagraph"/>
              <w:spacing w:before="11"/>
              <w:rPr>
                <w:sz w:val="10"/>
              </w:rPr>
            </w:pPr>
          </w:p>
          <w:p w14:paraId="6F6BF88F" w14:textId="77777777" w:rsidR="0091346B" w:rsidRPr="008B1F18" w:rsidRDefault="00AE2379">
            <w:pPr>
              <w:pStyle w:val="TableParagraph"/>
              <w:ind w:left="85" w:right="66"/>
              <w:rPr>
                <w:sz w:val="14"/>
              </w:rPr>
            </w:pPr>
            <w:r w:rsidRPr="008B1F18">
              <w:rPr>
                <w:b/>
                <w:w w:val="105"/>
                <w:sz w:val="14"/>
              </w:rPr>
              <w:t>In caso negativo</w:t>
            </w:r>
            <w:r w:rsidRPr="008B1F18">
              <w:rPr>
                <w:w w:val="105"/>
                <w:sz w:val="14"/>
              </w:rPr>
              <w:t>, indicare:</w:t>
            </w:r>
          </w:p>
          <w:p w14:paraId="1C2B7B70" w14:textId="77777777" w:rsidR="0091346B" w:rsidRPr="008B1F18" w:rsidRDefault="0091346B">
            <w:pPr>
              <w:pStyle w:val="TableParagraph"/>
              <w:rPr>
                <w:sz w:val="14"/>
              </w:rPr>
            </w:pPr>
          </w:p>
          <w:p w14:paraId="4B2B4A55" w14:textId="77777777" w:rsidR="0091346B" w:rsidRPr="008B1F18" w:rsidRDefault="0091346B">
            <w:pPr>
              <w:pStyle w:val="TableParagraph"/>
              <w:spacing w:before="2"/>
              <w:rPr>
                <w:sz w:val="11"/>
              </w:rPr>
            </w:pPr>
          </w:p>
          <w:p w14:paraId="56CF8621" w14:textId="77777777" w:rsidR="0091346B" w:rsidRPr="008B1F18" w:rsidRDefault="00AE2379">
            <w:pPr>
              <w:pStyle w:val="TableParagraph"/>
              <w:numPr>
                <w:ilvl w:val="0"/>
                <w:numId w:val="9"/>
              </w:numPr>
              <w:tabs>
                <w:tab w:val="left" w:pos="337"/>
              </w:tabs>
              <w:ind w:hanging="251"/>
              <w:rPr>
                <w:sz w:val="14"/>
              </w:rPr>
            </w:pPr>
            <w:r w:rsidRPr="008B1F18">
              <w:rPr>
                <w:w w:val="105"/>
                <w:sz w:val="14"/>
              </w:rPr>
              <w:t xml:space="preserve">Paese o </w:t>
            </w:r>
            <w:r w:rsidRPr="008B1F18">
              <w:rPr>
                <w:spacing w:val="-3"/>
                <w:w w:val="105"/>
                <w:sz w:val="14"/>
              </w:rPr>
              <w:t xml:space="preserve">Stato </w:t>
            </w:r>
            <w:r w:rsidRPr="008B1F18">
              <w:rPr>
                <w:w w:val="105"/>
                <w:sz w:val="14"/>
              </w:rPr>
              <w:t>membro</w:t>
            </w:r>
            <w:r w:rsidRPr="008B1F18">
              <w:rPr>
                <w:spacing w:val="-17"/>
                <w:w w:val="105"/>
                <w:sz w:val="14"/>
              </w:rPr>
              <w:t xml:space="preserve"> </w:t>
            </w:r>
            <w:r w:rsidRPr="008B1F18">
              <w:rPr>
                <w:w w:val="105"/>
                <w:sz w:val="14"/>
              </w:rPr>
              <w:t>interessato</w:t>
            </w:r>
          </w:p>
          <w:p w14:paraId="7259855D" w14:textId="77777777" w:rsidR="0091346B" w:rsidRPr="008B1F18" w:rsidRDefault="0091346B">
            <w:pPr>
              <w:pStyle w:val="TableParagraph"/>
              <w:rPr>
                <w:sz w:val="14"/>
              </w:rPr>
            </w:pPr>
          </w:p>
          <w:p w14:paraId="6F5E37C5" w14:textId="77777777" w:rsidR="0091346B" w:rsidRPr="008B1F18" w:rsidRDefault="0091346B">
            <w:pPr>
              <w:pStyle w:val="TableParagraph"/>
              <w:spacing w:before="3"/>
              <w:rPr>
                <w:sz w:val="11"/>
              </w:rPr>
            </w:pPr>
          </w:p>
          <w:p w14:paraId="0C8E6B7E" w14:textId="77777777" w:rsidR="0091346B" w:rsidRPr="008B1F18" w:rsidRDefault="00AE2379">
            <w:pPr>
              <w:pStyle w:val="TableParagraph"/>
              <w:numPr>
                <w:ilvl w:val="0"/>
                <w:numId w:val="9"/>
              </w:numPr>
              <w:tabs>
                <w:tab w:val="left" w:pos="337"/>
              </w:tabs>
              <w:ind w:hanging="251"/>
              <w:rPr>
                <w:sz w:val="14"/>
              </w:rPr>
            </w:pPr>
            <w:r w:rsidRPr="008B1F18">
              <w:rPr>
                <w:w w:val="105"/>
                <w:sz w:val="14"/>
              </w:rPr>
              <w:t>Di quale importo si</w:t>
            </w:r>
            <w:r w:rsidRPr="008B1F18">
              <w:rPr>
                <w:spacing w:val="-22"/>
                <w:w w:val="105"/>
                <w:sz w:val="14"/>
              </w:rPr>
              <w:t xml:space="preserve"> </w:t>
            </w:r>
            <w:r w:rsidRPr="008B1F18">
              <w:rPr>
                <w:w w:val="105"/>
                <w:sz w:val="14"/>
              </w:rPr>
              <w:t>tratta</w:t>
            </w:r>
          </w:p>
          <w:p w14:paraId="4EBE7C0B" w14:textId="77777777" w:rsidR="0091346B" w:rsidRPr="008B1F18" w:rsidRDefault="0091346B">
            <w:pPr>
              <w:pStyle w:val="TableParagraph"/>
              <w:rPr>
                <w:sz w:val="14"/>
              </w:rPr>
            </w:pPr>
          </w:p>
          <w:p w14:paraId="7CA97F78" w14:textId="77777777" w:rsidR="0091346B" w:rsidRPr="008B1F18" w:rsidRDefault="0091346B">
            <w:pPr>
              <w:pStyle w:val="TableParagraph"/>
              <w:spacing w:before="3"/>
              <w:rPr>
                <w:sz w:val="11"/>
              </w:rPr>
            </w:pPr>
          </w:p>
          <w:p w14:paraId="0D8C17C2" w14:textId="77777777" w:rsidR="0091346B" w:rsidRPr="008B1F18" w:rsidRDefault="00AE2379">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14:paraId="52781603" w14:textId="77777777" w:rsidR="0091346B" w:rsidRPr="008B1F18" w:rsidRDefault="0091346B">
            <w:pPr>
              <w:pStyle w:val="TableParagraph"/>
              <w:rPr>
                <w:sz w:val="14"/>
                <w:lang w:val="it-IT"/>
              </w:rPr>
            </w:pPr>
          </w:p>
          <w:p w14:paraId="63F15531" w14:textId="77777777" w:rsidR="0091346B" w:rsidRPr="008B1F18" w:rsidRDefault="0091346B">
            <w:pPr>
              <w:pStyle w:val="TableParagraph"/>
              <w:spacing w:before="3"/>
              <w:rPr>
                <w:sz w:val="11"/>
                <w:lang w:val="it-IT"/>
              </w:rPr>
            </w:pPr>
          </w:p>
          <w:p w14:paraId="3C5E2C6A" w14:textId="77777777" w:rsidR="0091346B" w:rsidRPr="008B1F18" w:rsidRDefault="00AE2379">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14:paraId="03DAC2C4" w14:textId="77777777" w:rsidR="0091346B" w:rsidRPr="008B1F18" w:rsidRDefault="0091346B">
            <w:pPr>
              <w:pStyle w:val="TableParagraph"/>
              <w:spacing w:before="7"/>
              <w:rPr>
                <w:sz w:val="11"/>
                <w:lang w:val="it-IT"/>
              </w:rPr>
            </w:pPr>
          </w:p>
          <w:p w14:paraId="7A6E8E06" w14:textId="77777777" w:rsidR="0091346B" w:rsidRPr="008B1F18" w:rsidRDefault="00AE2379">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14:paraId="7E4B7E8D" w14:textId="77777777" w:rsidR="0091346B" w:rsidRPr="008B1F18" w:rsidRDefault="0091346B">
            <w:pPr>
              <w:pStyle w:val="TableParagraph"/>
              <w:spacing w:before="6"/>
              <w:rPr>
                <w:sz w:val="11"/>
                <w:lang w:val="it-IT"/>
              </w:rPr>
            </w:pPr>
          </w:p>
          <w:p w14:paraId="3142E986" w14:textId="77777777" w:rsidR="0091346B" w:rsidRPr="008B1F18" w:rsidRDefault="00AE2379">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14:paraId="6F058EB9" w14:textId="77777777" w:rsidR="0091346B" w:rsidRPr="008B1F18" w:rsidRDefault="0091346B">
            <w:pPr>
              <w:pStyle w:val="TableParagraph"/>
              <w:spacing w:before="6"/>
              <w:rPr>
                <w:sz w:val="11"/>
                <w:lang w:val="it-IT"/>
              </w:rPr>
            </w:pPr>
          </w:p>
          <w:p w14:paraId="43412F44" w14:textId="77777777" w:rsidR="0091346B" w:rsidRPr="008B1F18" w:rsidRDefault="00AE2379">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14:paraId="36BF1873" w14:textId="77777777" w:rsidR="0091346B" w:rsidRPr="008B1F18" w:rsidRDefault="00AE2379">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14:paraId="5C19B7F6" w14:textId="77777777" w:rsidR="0091346B" w:rsidRPr="008B1F18" w:rsidRDefault="00AE2379">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14:paraId="61B33D72" w14:textId="77777777" w:rsidR="0091346B" w:rsidRPr="008B1F18" w:rsidRDefault="00AE2379">
            <w:pPr>
              <w:pStyle w:val="TableParagraph"/>
              <w:spacing w:before="119"/>
              <w:ind w:left="85"/>
              <w:rPr>
                <w:b/>
                <w:sz w:val="14"/>
              </w:rPr>
            </w:pPr>
            <w:r w:rsidRPr="008B1F18">
              <w:rPr>
                <w:b/>
                <w:w w:val="105"/>
                <w:sz w:val="14"/>
              </w:rPr>
              <w:t>Imposte/tasse</w:t>
            </w:r>
          </w:p>
        </w:tc>
        <w:tc>
          <w:tcPr>
            <w:tcW w:w="2259" w:type="dxa"/>
            <w:tcBorders>
              <w:right w:val="single" w:sz="3" w:space="0" w:color="010101"/>
            </w:tcBorders>
          </w:tcPr>
          <w:p w14:paraId="34491987" w14:textId="77777777" w:rsidR="0091346B" w:rsidRPr="008B1F18" w:rsidRDefault="00AE2379">
            <w:pPr>
              <w:pStyle w:val="TableParagraph"/>
              <w:spacing w:before="119"/>
              <w:ind w:left="85"/>
              <w:rPr>
                <w:b/>
                <w:sz w:val="14"/>
              </w:rPr>
            </w:pPr>
            <w:r w:rsidRPr="008B1F18">
              <w:rPr>
                <w:b/>
                <w:color w:val="010101"/>
                <w:w w:val="105"/>
                <w:sz w:val="14"/>
              </w:rPr>
              <w:t>Contributi previdenziali</w:t>
            </w:r>
          </w:p>
        </w:tc>
      </w:tr>
      <w:tr w:rsidR="0091346B" w:rsidRPr="008B1F18" w14:paraId="2882D8CF" w14:textId="77777777">
        <w:trPr>
          <w:trHeight w:hRule="exact" w:val="720"/>
        </w:trPr>
        <w:tc>
          <w:tcPr>
            <w:tcW w:w="4515" w:type="dxa"/>
            <w:vMerge/>
          </w:tcPr>
          <w:p w14:paraId="0A4C9D0E" w14:textId="77777777" w:rsidR="0091346B" w:rsidRPr="008B1F18" w:rsidRDefault="0091346B"/>
        </w:tc>
        <w:tc>
          <w:tcPr>
            <w:tcW w:w="2258" w:type="dxa"/>
            <w:tcBorders>
              <w:bottom w:val="nil"/>
            </w:tcBorders>
          </w:tcPr>
          <w:p w14:paraId="3831D078" w14:textId="77777777" w:rsidR="0091346B" w:rsidRPr="008B1F18" w:rsidRDefault="0091346B">
            <w:pPr>
              <w:pStyle w:val="TableParagraph"/>
              <w:rPr>
                <w:sz w:val="14"/>
              </w:rPr>
            </w:pPr>
          </w:p>
          <w:p w14:paraId="6A174FC7" w14:textId="77777777" w:rsidR="0091346B" w:rsidRPr="008B1F18" w:rsidRDefault="0091346B">
            <w:pPr>
              <w:pStyle w:val="TableParagraph"/>
              <w:rPr>
                <w:sz w:val="14"/>
              </w:rPr>
            </w:pPr>
          </w:p>
          <w:p w14:paraId="1B5C6A60" w14:textId="77777777" w:rsidR="0091346B" w:rsidRPr="008B1F18" w:rsidRDefault="00AE2379">
            <w:pPr>
              <w:pStyle w:val="TableParagraph"/>
              <w:spacing w:before="81"/>
              <w:ind w:left="85"/>
              <w:rPr>
                <w:sz w:val="14"/>
              </w:rPr>
            </w:pPr>
            <w:r w:rsidRPr="008B1F18">
              <w:rPr>
                <w:w w:val="105"/>
                <w:sz w:val="14"/>
              </w:rPr>
              <w:t>a) [………..…]</w:t>
            </w:r>
          </w:p>
        </w:tc>
        <w:tc>
          <w:tcPr>
            <w:tcW w:w="2259" w:type="dxa"/>
            <w:tcBorders>
              <w:bottom w:val="nil"/>
              <w:right w:val="single" w:sz="3" w:space="0" w:color="010101"/>
            </w:tcBorders>
          </w:tcPr>
          <w:p w14:paraId="436999A0" w14:textId="77777777" w:rsidR="0091346B" w:rsidRPr="008B1F18" w:rsidRDefault="0091346B">
            <w:pPr>
              <w:pStyle w:val="TableParagraph"/>
              <w:rPr>
                <w:sz w:val="14"/>
              </w:rPr>
            </w:pPr>
          </w:p>
          <w:p w14:paraId="4537642B" w14:textId="77777777" w:rsidR="0091346B" w:rsidRPr="008B1F18" w:rsidRDefault="0091346B">
            <w:pPr>
              <w:pStyle w:val="TableParagraph"/>
              <w:rPr>
                <w:sz w:val="14"/>
              </w:rPr>
            </w:pPr>
          </w:p>
          <w:p w14:paraId="790AA5AD" w14:textId="77777777" w:rsidR="0091346B" w:rsidRPr="008B1F18" w:rsidRDefault="00AE2379">
            <w:pPr>
              <w:pStyle w:val="TableParagraph"/>
              <w:spacing w:before="81"/>
              <w:ind w:left="85"/>
              <w:rPr>
                <w:sz w:val="14"/>
              </w:rPr>
            </w:pPr>
            <w:r w:rsidRPr="008B1F18">
              <w:rPr>
                <w:w w:val="105"/>
                <w:sz w:val="14"/>
              </w:rPr>
              <w:t>a) [………..…]</w:t>
            </w:r>
          </w:p>
        </w:tc>
      </w:tr>
      <w:tr w:rsidR="0091346B" w:rsidRPr="008B1F18" w14:paraId="4E7FFF9C" w14:textId="77777777">
        <w:trPr>
          <w:trHeight w:hRule="exact" w:val="620"/>
        </w:trPr>
        <w:tc>
          <w:tcPr>
            <w:tcW w:w="4515" w:type="dxa"/>
            <w:vMerge/>
          </w:tcPr>
          <w:p w14:paraId="3EC43386" w14:textId="77777777" w:rsidR="0091346B" w:rsidRPr="008B1F18" w:rsidRDefault="0091346B"/>
        </w:tc>
        <w:tc>
          <w:tcPr>
            <w:tcW w:w="2258" w:type="dxa"/>
            <w:tcBorders>
              <w:top w:val="nil"/>
              <w:bottom w:val="nil"/>
            </w:tcBorders>
          </w:tcPr>
          <w:p w14:paraId="07F9699C" w14:textId="77777777" w:rsidR="0091346B" w:rsidRPr="008B1F18" w:rsidRDefault="0091346B">
            <w:pPr>
              <w:pStyle w:val="TableParagraph"/>
              <w:spacing w:before="1"/>
              <w:rPr>
                <w:sz w:val="12"/>
              </w:rPr>
            </w:pPr>
          </w:p>
          <w:p w14:paraId="0655358E" w14:textId="77777777" w:rsidR="0091346B" w:rsidRPr="008B1F18" w:rsidRDefault="00AE2379">
            <w:pPr>
              <w:pStyle w:val="TableParagraph"/>
              <w:ind w:left="85"/>
              <w:rPr>
                <w:sz w:val="14"/>
              </w:rPr>
            </w:pPr>
            <w:r w:rsidRPr="008B1F18">
              <w:rPr>
                <w:w w:val="105"/>
                <w:sz w:val="14"/>
              </w:rPr>
              <w:t>b) [……..……]</w:t>
            </w:r>
          </w:p>
        </w:tc>
        <w:tc>
          <w:tcPr>
            <w:tcW w:w="2259" w:type="dxa"/>
            <w:tcBorders>
              <w:top w:val="nil"/>
              <w:bottom w:val="nil"/>
              <w:right w:val="single" w:sz="3" w:space="0" w:color="010101"/>
            </w:tcBorders>
          </w:tcPr>
          <w:p w14:paraId="0DF43EB0" w14:textId="77777777" w:rsidR="0091346B" w:rsidRPr="008B1F18" w:rsidRDefault="0091346B">
            <w:pPr>
              <w:pStyle w:val="TableParagraph"/>
              <w:spacing w:before="1"/>
              <w:rPr>
                <w:sz w:val="12"/>
              </w:rPr>
            </w:pPr>
          </w:p>
          <w:p w14:paraId="6E159EF5" w14:textId="77777777" w:rsidR="0091346B" w:rsidRPr="008B1F18" w:rsidRDefault="00AE2379">
            <w:pPr>
              <w:pStyle w:val="TableParagraph"/>
              <w:ind w:left="85"/>
              <w:rPr>
                <w:sz w:val="14"/>
              </w:rPr>
            </w:pPr>
            <w:r w:rsidRPr="008B1F18">
              <w:rPr>
                <w:w w:val="105"/>
                <w:sz w:val="14"/>
              </w:rPr>
              <w:t>b) [……..……]</w:t>
            </w:r>
          </w:p>
        </w:tc>
      </w:tr>
      <w:tr w:rsidR="0091346B" w:rsidRPr="008B1F18" w14:paraId="605848B0" w14:textId="77777777">
        <w:trPr>
          <w:trHeight w:hRule="exact" w:val="536"/>
        </w:trPr>
        <w:tc>
          <w:tcPr>
            <w:tcW w:w="4515" w:type="dxa"/>
            <w:vMerge/>
          </w:tcPr>
          <w:p w14:paraId="1F7DDF03" w14:textId="77777777" w:rsidR="0091346B" w:rsidRPr="008B1F18" w:rsidRDefault="0091346B"/>
        </w:tc>
        <w:tc>
          <w:tcPr>
            <w:tcW w:w="2258" w:type="dxa"/>
            <w:tcBorders>
              <w:top w:val="nil"/>
              <w:bottom w:val="nil"/>
            </w:tcBorders>
          </w:tcPr>
          <w:p w14:paraId="3AE139AD" w14:textId="77777777" w:rsidR="0091346B" w:rsidRPr="008B1F18" w:rsidRDefault="0091346B">
            <w:pPr>
              <w:pStyle w:val="TableParagraph"/>
              <w:rPr>
                <w:sz w:val="14"/>
              </w:rPr>
            </w:pPr>
          </w:p>
          <w:p w14:paraId="6D6E758A" w14:textId="77777777" w:rsidR="0091346B" w:rsidRPr="008B1F18" w:rsidRDefault="0091346B">
            <w:pPr>
              <w:pStyle w:val="TableParagraph"/>
              <w:spacing w:before="9"/>
              <w:rPr>
                <w:sz w:val="12"/>
              </w:rPr>
            </w:pPr>
          </w:p>
          <w:p w14:paraId="41A02B37" w14:textId="77777777" w:rsidR="0091346B" w:rsidRPr="008B1F18" w:rsidRDefault="00AE2379">
            <w:pPr>
              <w:pStyle w:val="TableParagraph"/>
              <w:ind w:left="85"/>
              <w:rPr>
                <w:sz w:val="14"/>
              </w:rPr>
            </w:pPr>
            <w:r w:rsidRPr="008B1F18">
              <w:rPr>
                <w:w w:val="105"/>
                <w:sz w:val="14"/>
              </w:rPr>
              <w:t>c1) [ ] Sì [ ] No</w:t>
            </w:r>
          </w:p>
        </w:tc>
        <w:tc>
          <w:tcPr>
            <w:tcW w:w="2259" w:type="dxa"/>
            <w:tcBorders>
              <w:top w:val="nil"/>
              <w:bottom w:val="nil"/>
              <w:right w:val="single" w:sz="3" w:space="0" w:color="010101"/>
            </w:tcBorders>
          </w:tcPr>
          <w:p w14:paraId="38A6AF07" w14:textId="77777777" w:rsidR="0091346B" w:rsidRPr="008B1F18" w:rsidRDefault="0091346B">
            <w:pPr>
              <w:pStyle w:val="TableParagraph"/>
              <w:rPr>
                <w:sz w:val="14"/>
              </w:rPr>
            </w:pPr>
          </w:p>
          <w:p w14:paraId="6D957569" w14:textId="77777777" w:rsidR="0091346B" w:rsidRPr="008B1F18" w:rsidRDefault="0091346B">
            <w:pPr>
              <w:pStyle w:val="TableParagraph"/>
              <w:spacing w:before="9"/>
              <w:rPr>
                <w:sz w:val="12"/>
              </w:rPr>
            </w:pPr>
          </w:p>
          <w:p w14:paraId="19C61D21" w14:textId="77777777" w:rsidR="0091346B" w:rsidRPr="008B1F18" w:rsidRDefault="00AE2379">
            <w:pPr>
              <w:pStyle w:val="TableParagraph"/>
              <w:ind w:left="85"/>
              <w:rPr>
                <w:sz w:val="14"/>
              </w:rPr>
            </w:pPr>
            <w:r w:rsidRPr="008B1F18">
              <w:rPr>
                <w:w w:val="105"/>
                <w:sz w:val="14"/>
              </w:rPr>
              <w:t>c1) [ ] Sì [ ] No</w:t>
            </w:r>
          </w:p>
        </w:tc>
      </w:tr>
      <w:tr w:rsidR="0091346B" w:rsidRPr="008B1F18" w14:paraId="054A9201" w14:textId="77777777">
        <w:trPr>
          <w:trHeight w:hRule="exact" w:val="284"/>
        </w:trPr>
        <w:tc>
          <w:tcPr>
            <w:tcW w:w="4515" w:type="dxa"/>
            <w:vMerge/>
          </w:tcPr>
          <w:p w14:paraId="35E96FA4" w14:textId="77777777" w:rsidR="0091346B" w:rsidRPr="008B1F18" w:rsidRDefault="0091346B"/>
        </w:tc>
        <w:tc>
          <w:tcPr>
            <w:tcW w:w="2258" w:type="dxa"/>
            <w:tcBorders>
              <w:top w:val="nil"/>
              <w:bottom w:val="nil"/>
            </w:tcBorders>
          </w:tcPr>
          <w:p w14:paraId="576CA90A"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 Sì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14:paraId="7E9DC2E4"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 Sì [ ]</w:t>
            </w:r>
            <w:r w:rsidRPr="008B1F18">
              <w:rPr>
                <w:spacing w:val="-7"/>
                <w:w w:val="105"/>
                <w:sz w:val="14"/>
              </w:rPr>
              <w:t xml:space="preserve"> </w:t>
            </w:r>
            <w:r w:rsidRPr="008B1F18">
              <w:rPr>
                <w:w w:val="105"/>
                <w:sz w:val="14"/>
              </w:rPr>
              <w:t>No</w:t>
            </w:r>
          </w:p>
        </w:tc>
      </w:tr>
      <w:tr w:rsidR="0091346B" w:rsidRPr="008B1F18" w14:paraId="4F61E2C8" w14:textId="77777777">
        <w:trPr>
          <w:trHeight w:hRule="exact" w:val="285"/>
        </w:trPr>
        <w:tc>
          <w:tcPr>
            <w:tcW w:w="4515" w:type="dxa"/>
            <w:vMerge/>
          </w:tcPr>
          <w:p w14:paraId="18CFD681" w14:textId="77777777" w:rsidR="0091346B" w:rsidRPr="008B1F18" w:rsidRDefault="0091346B"/>
        </w:tc>
        <w:tc>
          <w:tcPr>
            <w:tcW w:w="2258" w:type="dxa"/>
            <w:tcBorders>
              <w:top w:val="nil"/>
              <w:bottom w:val="nil"/>
            </w:tcBorders>
          </w:tcPr>
          <w:p w14:paraId="7864D7CB"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4FB78B25"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3A8AB1F8" w14:textId="77777777">
        <w:trPr>
          <w:trHeight w:hRule="exact" w:val="426"/>
        </w:trPr>
        <w:tc>
          <w:tcPr>
            <w:tcW w:w="4515" w:type="dxa"/>
            <w:vMerge/>
          </w:tcPr>
          <w:p w14:paraId="7945F269" w14:textId="77777777" w:rsidR="0091346B" w:rsidRPr="008B1F18" w:rsidRDefault="0091346B"/>
        </w:tc>
        <w:tc>
          <w:tcPr>
            <w:tcW w:w="2258" w:type="dxa"/>
            <w:tcBorders>
              <w:top w:val="nil"/>
              <w:bottom w:val="nil"/>
            </w:tcBorders>
          </w:tcPr>
          <w:p w14:paraId="0B71AB98"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22D0AD07"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1BDF9D93" w14:textId="77777777">
        <w:trPr>
          <w:trHeight w:hRule="exact" w:val="510"/>
        </w:trPr>
        <w:tc>
          <w:tcPr>
            <w:tcW w:w="4515" w:type="dxa"/>
            <w:vMerge/>
          </w:tcPr>
          <w:p w14:paraId="75DA5B6B" w14:textId="77777777" w:rsidR="0091346B" w:rsidRPr="008B1F18" w:rsidRDefault="0091346B"/>
        </w:tc>
        <w:tc>
          <w:tcPr>
            <w:tcW w:w="2258" w:type="dxa"/>
            <w:tcBorders>
              <w:top w:val="nil"/>
              <w:bottom w:val="nil"/>
            </w:tcBorders>
          </w:tcPr>
          <w:p w14:paraId="54F22064" w14:textId="77777777" w:rsidR="0091346B" w:rsidRPr="008B1F18" w:rsidRDefault="0091346B">
            <w:pPr>
              <w:pStyle w:val="TableParagraph"/>
              <w:spacing w:before="2"/>
              <w:rPr>
                <w:sz w:val="17"/>
              </w:rPr>
            </w:pPr>
          </w:p>
          <w:p w14:paraId="67D1745E" w14:textId="77777777" w:rsidR="0091346B" w:rsidRPr="008B1F18" w:rsidRDefault="00AE2379">
            <w:pPr>
              <w:pStyle w:val="TableParagraph"/>
              <w:ind w:left="85"/>
              <w:rPr>
                <w:sz w:val="14"/>
              </w:rPr>
            </w:pPr>
            <w:r w:rsidRPr="008B1F18">
              <w:rPr>
                <w:w w:val="105"/>
                <w:sz w:val="14"/>
              </w:rPr>
              <w:t>c2) [………….…]</w:t>
            </w:r>
          </w:p>
        </w:tc>
        <w:tc>
          <w:tcPr>
            <w:tcW w:w="2259" w:type="dxa"/>
            <w:tcBorders>
              <w:top w:val="nil"/>
              <w:bottom w:val="nil"/>
              <w:right w:val="single" w:sz="3" w:space="0" w:color="010101"/>
            </w:tcBorders>
          </w:tcPr>
          <w:p w14:paraId="696A2465" w14:textId="77777777" w:rsidR="0091346B" w:rsidRPr="008B1F18" w:rsidRDefault="0091346B">
            <w:pPr>
              <w:pStyle w:val="TableParagraph"/>
              <w:spacing w:before="2"/>
              <w:rPr>
                <w:sz w:val="17"/>
              </w:rPr>
            </w:pPr>
          </w:p>
          <w:p w14:paraId="28032643" w14:textId="77777777" w:rsidR="0091346B" w:rsidRPr="008B1F18" w:rsidRDefault="00AE2379">
            <w:pPr>
              <w:pStyle w:val="TableParagraph"/>
              <w:ind w:left="85"/>
              <w:rPr>
                <w:sz w:val="14"/>
              </w:rPr>
            </w:pPr>
            <w:r w:rsidRPr="008B1F18">
              <w:rPr>
                <w:w w:val="105"/>
                <w:sz w:val="14"/>
              </w:rPr>
              <w:t>c2) [………….…]</w:t>
            </w:r>
          </w:p>
        </w:tc>
      </w:tr>
      <w:tr w:rsidR="0091346B" w:rsidRPr="008B1F18" w14:paraId="2EA504BE" w14:textId="77777777">
        <w:trPr>
          <w:trHeight w:hRule="exact" w:val="310"/>
        </w:trPr>
        <w:tc>
          <w:tcPr>
            <w:tcW w:w="4515" w:type="dxa"/>
            <w:vMerge/>
            <w:tcBorders>
              <w:bottom w:val="single" w:sz="3" w:space="0" w:color="010101"/>
            </w:tcBorders>
          </w:tcPr>
          <w:p w14:paraId="6CACE3F2" w14:textId="77777777" w:rsidR="0091346B" w:rsidRPr="008B1F18" w:rsidRDefault="0091346B"/>
        </w:tc>
        <w:tc>
          <w:tcPr>
            <w:tcW w:w="2258" w:type="dxa"/>
            <w:tcBorders>
              <w:top w:val="nil"/>
              <w:bottom w:val="single" w:sz="3" w:space="0" w:color="010101"/>
            </w:tcBorders>
          </w:tcPr>
          <w:p w14:paraId="3FB1A90F" w14:textId="77777777" w:rsidR="0091346B" w:rsidRPr="008B1F18" w:rsidRDefault="0091346B">
            <w:pPr>
              <w:pStyle w:val="TableParagraph"/>
              <w:spacing w:before="2"/>
              <w:rPr>
                <w:sz w:val="12"/>
              </w:rPr>
            </w:pPr>
          </w:p>
          <w:p w14:paraId="1DAF7EE4" w14:textId="77777777" w:rsidR="0091346B" w:rsidRPr="008B1F18" w:rsidRDefault="00AE2379">
            <w:pPr>
              <w:pStyle w:val="TableParagraph"/>
              <w:ind w:left="85"/>
              <w:rPr>
                <w:sz w:val="14"/>
              </w:rPr>
            </w:pPr>
            <w:r w:rsidRPr="008B1F18">
              <w:rPr>
                <w:w w:val="105"/>
                <w:sz w:val="14"/>
              </w:rPr>
              <w:t>d) [ ] Sì [ ] No</w:t>
            </w:r>
          </w:p>
        </w:tc>
        <w:tc>
          <w:tcPr>
            <w:tcW w:w="2259" w:type="dxa"/>
            <w:tcBorders>
              <w:top w:val="nil"/>
              <w:bottom w:val="single" w:sz="3" w:space="0" w:color="010101"/>
              <w:right w:val="single" w:sz="3" w:space="0" w:color="010101"/>
            </w:tcBorders>
          </w:tcPr>
          <w:p w14:paraId="70A3AD84" w14:textId="77777777" w:rsidR="0091346B" w:rsidRPr="008B1F18" w:rsidRDefault="0091346B">
            <w:pPr>
              <w:pStyle w:val="TableParagraph"/>
              <w:spacing w:before="2"/>
              <w:rPr>
                <w:sz w:val="12"/>
              </w:rPr>
            </w:pPr>
          </w:p>
          <w:p w14:paraId="5244A61A" w14:textId="77777777" w:rsidR="0091346B" w:rsidRPr="008B1F18" w:rsidRDefault="00AE2379">
            <w:pPr>
              <w:pStyle w:val="TableParagraph"/>
              <w:ind w:left="85"/>
              <w:rPr>
                <w:sz w:val="14"/>
              </w:rPr>
            </w:pPr>
            <w:r w:rsidRPr="008B1F18">
              <w:rPr>
                <w:w w:val="105"/>
                <w:sz w:val="14"/>
              </w:rPr>
              <w:t>d) [ ] Sì [ ] No</w:t>
            </w:r>
          </w:p>
        </w:tc>
      </w:tr>
    </w:tbl>
    <w:p w14:paraId="0BB3C9F0" w14:textId="77777777" w:rsidR="0091346B" w:rsidRPr="008B1F18" w:rsidRDefault="00DE04C1">
      <w:pPr>
        <w:pStyle w:val="Corpotesto"/>
        <w:spacing w:before="11"/>
        <w:rPr>
          <w:sz w:val="14"/>
        </w:rPr>
      </w:pPr>
      <w:r w:rsidRPr="008B1F18">
        <w:rPr>
          <w:noProof/>
          <w:lang w:val="it-IT" w:eastAsia="it-IT"/>
        </w:rPr>
        <mc:AlternateContent>
          <mc:Choice Requires="wps">
            <w:drawing>
              <wp:anchor distT="0" distB="0" distL="0" distR="0" simplePos="0" relativeHeight="251654144" behindDoc="0" locked="0" layoutInCell="1" allowOverlap="1" wp14:anchorId="7D1FC3E9" wp14:editId="46ABB4F6">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519FA" id="Line 40"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14:paraId="0B56B8A8" w14:textId="77777777" w:rsidR="0091346B" w:rsidRPr="008B1F18" w:rsidRDefault="0091346B">
      <w:pPr>
        <w:pStyle w:val="Corpotesto"/>
        <w:spacing w:before="7"/>
        <w:rPr>
          <w:sz w:val="6"/>
        </w:rPr>
      </w:pPr>
    </w:p>
    <w:p w14:paraId="18F6CEEA" w14:textId="77777777" w:rsidR="0091346B" w:rsidRPr="008B1F18" w:rsidRDefault="00AE2379">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006C2DF2"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14:paraId="4F6C9E3B" w14:textId="77777777" w:rsidR="0091346B" w:rsidRPr="008B1F18" w:rsidRDefault="0091346B">
      <w:pPr>
        <w:rPr>
          <w:lang w:val="it-IT"/>
        </w:rPr>
        <w:sectPr w:rsidR="0091346B" w:rsidRPr="008B1F18">
          <w:pgSz w:w="11900" w:h="16840"/>
          <w:pgMar w:top="1460" w:right="760" w:bottom="1540" w:left="840" w:header="1171" w:footer="1340" w:gutter="0"/>
          <w:cols w:space="720"/>
        </w:sectPr>
      </w:pPr>
    </w:p>
    <w:p w14:paraId="14FF1241" w14:textId="77777777" w:rsidR="0091346B" w:rsidRPr="008B1F18" w:rsidRDefault="0091346B">
      <w:pPr>
        <w:pStyle w:val="Corpotesto"/>
        <w:rPr>
          <w:sz w:val="20"/>
          <w:lang w:val="it-IT"/>
        </w:rPr>
      </w:pPr>
    </w:p>
    <w:p w14:paraId="186C12C5" w14:textId="77777777" w:rsidR="0091346B" w:rsidRPr="008B1F18" w:rsidRDefault="0091346B">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91346B" w:rsidRPr="000E7F53" w14:paraId="0C79BE02" w14:textId="77777777" w:rsidTr="00160EA1">
        <w:trPr>
          <w:trHeight w:hRule="exact" w:val="1103"/>
        </w:trPr>
        <w:tc>
          <w:tcPr>
            <w:tcW w:w="4514" w:type="dxa"/>
          </w:tcPr>
          <w:p w14:paraId="0518CA2A" w14:textId="77777777" w:rsidR="0091346B" w:rsidRPr="008B1F18" w:rsidRDefault="00AE2379">
            <w:pPr>
              <w:pStyle w:val="TableParagraph"/>
              <w:spacing w:before="3" w:line="249" w:lineRule="auto"/>
              <w:ind w:left="362" w:right="99"/>
              <w:jc w:val="both"/>
              <w:rPr>
                <w:sz w:val="14"/>
                <w:lang w:val="it-IT"/>
              </w:rPr>
            </w:pPr>
            <w:r w:rsidRPr="008B1F18">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14:paraId="23106262" w14:textId="77777777" w:rsidR="0091346B" w:rsidRPr="008B1F18" w:rsidRDefault="0091346B">
            <w:pPr>
              <w:pStyle w:val="TableParagraph"/>
              <w:rPr>
                <w:sz w:val="14"/>
                <w:lang w:val="it-IT"/>
              </w:rPr>
            </w:pPr>
          </w:p>
          <w:p w14:paraId="469B1B20" w14:textId="77777777" w:rsidR="0091346B" w:rsidRPr="008B1F18" w:rsidRDefault="0091346B">
            <w:pPr>
              <w:pStyle w:val="TableParagraph"/>
              <w:spacing w:before="11"/>
              <w:rPr>
                <w:sz w:val="10"/>
                <w:lang w:val="it-IT"/>
              </w:rPr>
            </w:pPr>
          </w:p>
          <w:p w14:paraId="476C6614"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14:paraId="2494E3BC" w14:textId="77777777" w:rsidR="0091346B" w:rsidRPr="008B1F18" w:rsidRDefault="0091346B">
            <w:pPr>
              <w:pStyle w:val="TableParagraph"/>
              <w:rPr>
                <w:sz w:val="14"/>
                <w:lang w:val="it-IT"/>
              </w:rPr>
            </w:pPr>
          </w:p>
          <w:p w14:paraId="7EF16E4C" w14:textId="77777777" w:rsidR="0091346B" w:rsidRPr="008B1F18" w:rsidRDefault="0091346B">
            <w:pPr>
              <w:pStyle w:val="TableParagraph"/>
              <w:spacing w:before="11"/>
              <w:rPr>
                <w:sz w:val="10"/>
                <w:lang w:val="it-IT"/>
              </w:rPr>
            </w:pPr>
          </w:p>
          <w:p w14:paraId="0F2152FF"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91346B" w:rsidRPr="008B1F18" w14:paraId="7C371214" w14:textId="77777777">
        <w:trPr>
          <w:trHeight w:hRule="exact" w:val="863"/>
        </w:trPr>
        <w:tc>
          <w:tcPr>
            <w:tcW w:w="4514" w:type="dxa"/>
          </w:tcPr>
          <w:p w14:paraId="357AFD23" w14:textId="77777777" w:rsidR="0091346B" w:rsidRPr="008B1F18" w:rsidRDefault="00AE2379">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14:paraId="4A4DFA36" w14:textId="77777777" w:rsidR="0091346B" w:rsidRPr="008B1F18" w:rsidRDefault="00AE2379" w:rsidP="007366DD">
            <w:pPr>
              <w:pStyle w:val="TableParagraph"/>
              <w:spacing w:before="116" w:line="168" w:lineRule="exact"/>
              <w:ind w:left="85"/>
              <w:rPr>
                <w:sz w:val="14"/>
                <w:lang w:val="it-IT"/>
              </w:rPr>
            </w:pPr>
            <w:r w:rsidRPr="008B1F18">
              <w:rPr>
                <w:color w:val="010101"/>
                <w:w w:val="105"/>
                <w:sz w:val="14"/>
                <w:lang w:val="it-IT"/>
              </w:rPr>
              <w:t>(indirizzo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14:paraId="2C84C2EF" w14:textId="77777777" w:rsidR="0091346B" w:rsidRPr="008B1F18" w:rsidRDefault="00AE2379">
            <w:pPr>
              <w:pStyle w:val="TableParagraph"/>
              <w:spacing w:before="120"/>
              <w:ind w:left="85"/>
              <w:rPr>
                <w:sz w:val="14"/>
              </w:rPr>
            </w:pPr>
            <w:r w:rsidRPr="008B1F18">
              <w:rPr>
                <w:color w:val="010101"/>
                <w:w w:val="105"/>
                <w:sz w:val="14"/>
              </w:rPr>
              <w:t>[……………][……………][…………..…]</w:t>
            </w:r>
          </w:p>
        </w:tc>
      </w:tr>
    </w:tbl>
    <w:p w14:paraId="67BD7F80" w14:textId="77777777" w:rsidR="0091346B" w:rsidRPr="008B1F18" w:rsidRDefault="00AE2379">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14:paraId="6BD1439D"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55168" behindDoc="0" locked="0" layoutInCell="1" allowOverlap="1" wp14:anchorId="444A09D3" wp14:editId="6767AFED">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14:paraId="246F44D8" w14:textId="77777777" w:rsidR="00105F40" w:rsidRPr="00AE2379" w:rsidRDefault="00105F40">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4" type="#_x0000_t202" style="position:absolute;margin-left:62.05pt;margin-top:18.65pt;width:450.2pt;height:2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" fillcolor="#bfbfbf" strokecolor="#010101" strokeweight=".16936mm">
                <v:textbox inset="0,0,0,0">
                  <w:txbxContent>
                    <w:p w14:paraId="246F44D8" w14:textId="77777777" w:rsidR="00105F40" w:rsidRPr="00AE2379" w:rsidRDefault="00105F40">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14:paraId="561BD060" w14:textId="77777777" w:rsidR="0091346B" w:rsidRPr="008B1F18" w:rsidRDefault="0091346B">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91346B" w:rsidRPr="008B1F18" w14:paraId="4D061910" w14:textId="7777777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14:paraId="0415D3E9" w14:textId="77777777" w:rsidR="0091346B" w:rsidRPr="008B1F18" w:rsidRDefault="00AE2379">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14:paraId="546F4DBC" w14:textId="77777777" w:rsidR="0091346B" w:rsidRPr="008B1F18" w:rsidRDefault="00AE2379">
            <w:pPr>
              <w:pStyle w:val="TableParagraph"/>
              <w:spacing w:before="119"/>
              <w:ind w:left="85" w:right="304"/>
              <w:rPr>
                <w:b/>
                <w:sz w:val="14"/>
              </w:rPr>
            </w:pPr>
            <w:r w:rsidRPr="008B1F18">
              <w:rPr>
                <w:b/>
                <w:color w:val="010101"/>
                <w:w w:val="105"/>
                <w:sz w:val="14"/>
              </w:rPr>
              <w:t>Risposta:</w:t>
            </w:r>
          </w:p>
        </w:tc>
      </w:tr>
      <w:tr w:rsidR="0091346B" w:rsidRPr="008B1F18" w14:paraId="295FFDEC" w14:textId="77777777">
        <w:trPr>
          <w:trHeight w:hRule="exact" w:val="412"/>
        </w:trPr>
        <w:tc>
          <w:tcPr>
            <w:tcW w:w="4514" w:type="dxa"/>
            <w:vMerge w:val="restart"/>
            <w:tcBorders>
              <w:top w:val="single" w:sz="4" w:space="0" w:color="010101"/>
              <w:left w:val="single" w:sz="4" w:space="0" w:color="010101"/>
              <w:right w:val="single" w:sz="4" w:space="0" w:color="010101"/>
            </w:tcBorders>
          </w:tcPr>
          <w:p w14:paraId="7DFC46A3" w14:textId="77777777" w:rsidR="0091346B" w:rsidRPr="008B1F18" w:rsidRDefault="00AE2379">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00EC50EF" w:rsidRPr="008B1F18">
              <w:rPr>
                <w:w w:val="105"/>
                <w:sz w:val="14"/>
                <w:lang w:val="it-IT"/>
              </w:rPr>
              <w:t xml:space="preserve">) di </w:t>
            </w:r>
            <w:r w:rsidRPr="008B1F18">
              <w:rPr>
                <w:w w:val="105"/>
                <w:sz w:val="14"/>
                <w:lang w:val="it-IT"/>
              </w:rPr>
              <w:t>cui</w:t>
            </w:r>
          </w:p>
          <w:p w14:paraId="522ED486" w14:textId="77777777" w:rsidR="0091346B" w:rsidRPr="008B1F18" w:rsidRDefault="00AE2379">
            <w:pPr>
              <w:pStyle w:val="TableParagraph"/>
              <w:spacing w:before="8"/>
              <w:ind w:left="85" w:right="92"/>
              <w:rPr>
                <w:sz w:val="14"/>
                <w:lang w:val="it-IT"/>
              </w:rPr>
            </w:pPr>
            <w:r w:rsidRPr="008B1F18">
              <w:rPr>
                <w:w w:val="105"/>
                <w:sz w:val="14"/>
                <w:lang w:val="it-IT"/>
              </w:rPr>
              <w:t xml:space="preserve">all’articolo 80, comma 5, lett. </w:t>
            </w:r>
            <w:r w:rsidRPr="008B1F18">
              <w:rPr>
                <w:i/>
                <w:w w:val="105"/>
                <w:sz w:val="14"/>
                <w:lang w:val="it-IT"/>
              </w:rPr>
              <w:t>a)</w:t>
            </w:r>
            <w:r w:rsidRPr="008B1F18">
              <w:rPr>
                <w:w w:val="105"/>
                <w:sz w:val="14"/>
                <w:lang w:val="it-IT"/>
              </w:rPr>
              <w:t>, del Codice ?</w:t>
            </w:r>
          </w:p>
          <w:p w14:paraId="699BF583" w14:textId="77777777" w:rsidR="0091346B" w:rsidRPr="008B1F18" w:rsidRDefault="0091346B">
            <w:pPr>
              <w:pStyle w:val="TableParagraph"/>
              <w:rPr>
                <w:sz w:val="14"/>
                <w:lang w:val="it-IT"/>
              </w:rPr>
            </w:pPr>
          </w:p>
          <w:p w14:paraId="1F26A4D1" w14:textId="77777777" w:rsidR="0091346B" w:rsidRPr="008B1F18" w:rsidRDefault="0091346B">
            <w:pPr>
              <w:pStyle w:val="TableParagraph"/>
              <w:rPr>
                <w:sz w:val="14"/>
                <w:lang w:val="it-IT"/>
              </w:rPr>
            </w:pPr>
          </w:p>
          <w:p w14:paraId="288DB3EE" w14:textId="77777777" w:rsidR="0091346B" w:rsidRPr="008B1F18" w:rsidRDefault="00AE2379">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14:paraId="5F3C684F" w14:textId="77777777" w:rsidR="0091346B" w:rsidRPr="008B1F18" w:rsidRDefault="00AE2379">
            <w:pPr>
              <w:pStyle w:val="TableParagraph"/>
              <w:spacing w:line="149" w:lineRule="exact"/>
              <w:ind w:left="85" w:right="92"/>
              <w:rPr>
                <w:sz w:val="13"/>
                <w:lang w:val="it-IT"/>
              </w:rPr>
            </w:pPr>
            <w:r w:rsidRPr="008B1F18">
              <w:rPr>
                <w:w w:val="105"/>
                <w:sz w:val="13"/>
                <w:lang w:val="it-IT"/>
              </w:rPr>
              <w:t>o “Self-Cleaning, cfr. articolo 80, comma 7)?</w:t>
            </w:r>
          </w:p>
          <w:p w14:paraId="2B7A770B" w14:textId="77777777" w:rsidR="0091346B" w:rsidRPr="008B1F18" w:rsidRDefault="0091346B">
            <w:pPr>
              <w:pStyle w:val="TableParagraph"/>
              <w:spacing w:before="1"/>
              <w:rPr>
                <w:sz w:val="14"/>
                <w:lang w:val="it-IT"/>
              </w:rPr>
            </w:pPr>
          </w:p>
          <w:p w14:paraId="14359A65" w14:textId="77777777" w:rsidR="0091346B" w:rsidRPr="008B1F18" w:rsidRDefault="00AE2379">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14:paraId="6770CD69" w14:textId="77777777" w:rsidR="0091346B" w:rsidRPr="008B1F18" w:rsidRDefault="0091346B">
            <w:pPr>
              <w:pStyle w:val="TableParagraph"/>
              <w:spacing w:before="3"/>
              <w:rPr>
                <w:sz w:val="14"/>
                <w:lang w:val="it-IT"/>
              </w:rPr>
            </w:pPr>
          </w:p>
          <w:p w14:paraId="6D85223D" w14:textId="77777777" w:rsidR="0091346B" w:rsidRPr="008B1F18" w:rsidRDefault="00AE2379">
            <w:pPr>
              <w:pStyle w:val="TableParagraph"/>
              <w:ind w:left="85" w:right="92"/>
              <w:rPr>
                <w:sz w:val="13"/>
              </w:rPr>
            </w:pPr>
            <w:r w:rsidRPr="008B1F18">
              <w:rPr>
                <w:w w:val="105"/>
                <w:sz w:val="13"/>
              </w:rPr>
              <w:t>1) L’operatore economico</w:t>
            </w:r>
          </w:p>
          <w:p w14:paraId="277F69FC" w14:textId="77777777" w:rsidR="0091346B" w:rsidRPr="008B1F18" w:rsidRDefault="00AE2379">
            <w:pPr>
              <w:pStyle w:val="TableParagraph"/>
              <w:numPr>
                <w:ilvl w:val="0"/>
                <w:numId w:val="7"/>
              </w:numPr>
              <w:tabs>
                <w:tab w:val="left" w:pos="329"/>
              </w:tabs>
              <w:spacing w:before="7"/>
              <w:ind w:hanging="243"/>
              <w:rPr>
                <w:sz w:val="13"/>
                <w:lang w:val="it-IT"/>
              </w:rPr>
            </w:pPr>
            <w:r w:rsidRPr="008B1F18">
              <w:rPr>
                <w:w w:val="105"/>
                <w:sz w:val="13"/>
                <w:lang w:val="it-IT"/>
              </w:rPr>
              <w:t>ha risarcito interamente il</w:t>
            </w:r>
            <w:r w:rsidRPr="008B1F18">
              <w:rPr>
                <w:spacing w:val="-24"/>
                <w:w w:val="105"/>
                <w:sz w:val="13"/>
                <w:lang w:val="it-IT"/>
              </w:rPr>
              <w:t xml:space="preserve"> </w:t>
            </w:r>
            <w:r w:rsidRPr="008B1F18">
              <w:rPr>
                <w:w w:val="105"/>
                <w:sz w:val="13"/>
                <w:lang w:val="it-IT"/>
              </w:rPr>
              <w:t>danno?</w:t>
            </w:r>
          </w:p>
          <w:p w14:paraId="5E11AAB5" w14:textId="77777777" w:rsidR="0091346B" w:rsidRPr="008B1F18" w:rsidRDefault="00AE2379">
            <w:pPr>
              <w:pStyle w:val="TableParagraph"/>
              <w:numPr>
                <w:ilvl w:val="0"/>
                <w:numId w:val="7"/>
              </w:numPr>
              <w:tabs>
                <w:tab w:val="left" w:pos="329"/>
              </w:tabs>
              <w:spacing w:before="6"/>
              <w:ind w:hanging="243"/>
              <w:rPr>
                <w:sz w:val="13"/>
                <w:lang w:val="it-IT"/>
              </w:rPr>
            </w:pPr>
            <w:r w:rsidRPr="008B1F18">
              <w:rPr>
                <w:w w:val="105"/>
                <w:sz w:val="13"/>
                <w:lang w:val="it-IT"/>
              </w:rPr>
              <w:t>si è impegnato formalmente a risarcire il danno?</w:t>
            </w:r>
          </w:p>
          <w:p w14:paraId="66CECA80" w14:textId="77777777" w:rsidR="0091346B" w:rsidRPr="008B1F18" w:rsidRDefault="0091346B">
            <w:pPr>
              <w:pStyle w:val="TableParagraph"/>
              <w:spacing w:before="2"/>
              <w:rPr>
                <w:sz w:val="14"/>
                <w:lang w:val="it-IT"/>
              </w:rPr>
            </w:pPr>
          </w:p>
          <w:p w14:paraId="263B8E28" w14:textId="77777777" w:rsidR="0091346B" w:rsidRPr="008B1F18" w:rsidRDefault="00AE2379">
            <w:pPr>
              <w:pStyle w:val="TableParagraph"/>
              <w:spacing w:line="252" w:lineRule="auto"/>
              <w:ind w:left="85" w:right="92"/>
              <w:rPr>
                <w:sz w:val="13"/>
                <w:lang w:val="it-IT"/>
              </w:rPr>
            </w:pPr>
            <w:r w:rsidRPr="008B1F18">
              <w:rPr>
                <w:w w:val="105"/>
                <w:sz w:val="13"/>
                <w:lang w:val="it-IT"/>
              </w:rPr>
              <w:t>2) l’operatore economico ha adottato misure di carattere tecnico o organizzativo e relativi al personale idonei a prevenire ulteriori illeciti o reati ?</w:t>
            </w:r>
          </w:p>
        </w:tc>
        <w:tc>
          <w:tcPr>
            <w:tcW w:w="4513" w:type="dxa"/>
            <w:tcBorders>
              <w:top w:val="single" w:sz="4" w:space="0" w:color="010101"/>
              <w:left w:val="single" w:sz="4" w:space="0" w:color="010101"/>
            </w:tcBorders>
          </w:tcPr>
          <w:p w14:paraId="55C95F75" w14:textId="77777777" w:rsidR="0091346B" w:rsidRPr="008B1F18" w:rsidRDefault="00AE2379">
            <w:pPr>
              <w:pStyle w:val="TableParagraph"/>
              <w:spacing w:before="120"/>
              <w:ind w:left="85" w:right="304"/>
              <w:rPr>
                <w:sz w:val="14"/>
              </w:rPr>
            </w:pPr>
            <w:r w:rsidRPr="008B1F18">
              <w:rPr>
                <w:w w:val="105"/>
                <w:sz w:val="14"/>
              </w:rPr>
              <w:t>[ ] Sì [ ] No</w:t>
            </w:r>
          </w:p>
        </w:tc>
      </w:tr>
      <w:tr w:rsidR="0091346B" w:rsidRPr="008B1F18" w14:paraId="6C2E86E6" w14:textId="77777777">
        <w:trPr>
          <w:trHeight w:hRule="exact" w:val="3950"/>
        </w:trPr>
        <w:tc>
          <w:tcPr>
            <w:tcW w:w="4514" w:type="dxa"/>
            <w:vMerge/>
            <w:tcBorders>
              <w:left w:val="single" w:sz="4" w:space="0" w:color="010101"/>
              <w:right w:val="single" w:sz="4" w:space="0" w:color="010101"/>
            </w:tcBorders>
          </w:tcPr>
          <w:p w14:paraId="629D0838" w14:textId="77777777" w:rsidR="0091346B" w:rsidRPr="008B1F18" w:rsidRDefault="0091346B"/>
        </w:tc>
        <w:tc>
          <w:tcPr>
            <w:tcW w:w="4513" w:type="dxa"/>
            <w:tcBorders>
              <w:left w:val="single" w:sz="4" w:space="0" w:color="010101"/>
            </w:tcBorders>
          </w:tcPr>
          <w:p w14:paraId="3D51431B" w14:textId="77777777" w:rsidR="0091346B" w:rsidRPr="008B1F18" w:rsidRDefault="0091346B">
            <w:pPr>
              <w:pStyle w:val="TableParagraph"/>
              <w:rPr>
                <w:sz w:val="14"/>
                <w:lang w:val="it-IT"/>
              </w:rPr>
            </w:pPr>
          </w:p>
          <w:p w14:paraId="718838D3" w14:textId="77777777" w:rsidR="0091346B" w:rsidRPr="008B1F18" w:rsidRDefault="0091346B">
            <w:pPr>
              <w:pStyle w:val="TableParagraph"/>
              <w:rPr>
                <w:sz w:val="14"/>
                <w:lang w:val="it-IT"/>
              </w:rPr>
            </w:pPr>
          </w:p>
          <w:p w14:paraId="11F8E493" w14:textId="77777777" w:rsidR="0091346B" w:rsidRPr="008B1F18" w:rsidRDefault="0091346B">
            <w:pPr>
              <w:pStyle w:val="TableParagraph"/>
              <w:rPr>
                <w:sz w:val="14"/>
                <w:lang w:val="it-IT"/>
              </w:rPr>
            </w:pPr>
          </w:p>
          <w:p w14:paraId="1465A0DD" w14:textId="77777777" w:rsidR="0091346B" w:rsidRPr="008B1F18" w:rsidRDefault="0091346B">
            <w:pPr>
              <w:pStyle w:val="TableParagraph"/>
              <w:rPr>
                <w:sz w:val="14"/>
                <w:lang w:val="it-IT"/>
              </w:rPr>
            </w:pPr>
          </w:p>
          <w:p w14:paraId="19D90060" w14:textId="77777777" w:rsidR="0091346B" w:rsidRPr="008B1F18" w:rsidRDefault="0091346B">
            <w:pPr>
              <w:pStyle w:val="TableParagraph"/>
              <w:rPr>
                <w:sz w:val="14"/>
                <w:lang w:val="it-IT"/>
              </w:rPr>
            </w:pPr>
          </w:p>
          <w:p w14:paraId="34F01E4B" w14:textId="77777777" w:rsidR="0091346B" w:rsidRPr="008B1F18" w:rsidRDefault="0091346B">
            <w:pPr>
              <w:pStyle w:val="TableParagraph"/>
              <w:rPr>
                <w:sz w:val="14"/>
                <w:lang w:val="it-IT"/>
              </w:rPr>
            </w:pPr>
          </w:p>
          <w:p w14:paraId="7AC6FEA8" w14:textId="77777777" w:rsidR="0091346B" w:rsidRPr="008B1F18" w:rsidRDefault="0091346B">
            <w:pPr>
              <w:pStyle w:val="TableParagraph"/>
              <w:rPr>
                <w:sz w:val="14"/>
                <w:lang w:val="it-IT"/>
              </w:rPr>
            </w:pPr>
          </w:p>
          <w:p w14:paraId="3F2463F3" w14:textId="77777777" w:rsidR="0091346B" w:rsidRPr="008B1F18" w:rsidRDefault="0091346B">
            <w:pPr>
              <w:pStyle w:val="TableParagraph"/>
              <w:spacing w:before="3"/>
              <w:rPr>
                <w:sz w:val="11"/>
                <w:lang w:val="it-IT"/>
              </w:rPr>
            </w:pPr>
          </w:p>
          <w:p w14:paraId="721B30EC" w14:textId="77777777" w:rsidR="0091346B" w:rsidRPr="008B1F18" w:rsidRDefault="00AE2379">
            <w:pPr>
              <w:pStyle w:val="TableParagraph"/>
              <w:spacing w:before="1"/>
              <w:ind w:left="85"/>
              <w:jc w:val="both"/>
              <w:rPr>
                <w:sz w:val="14"/>
                <w:lang w:val="it-IT"/>
              </w:rPr>
            </w:pPr>
            <w:r w:rsidRPr="008B1F18">
              <w:rPr>
                <w:w w:val="105"/>
                <w:sz w:val="14"/>
                <w:lang w:val="it-IT"/>
              </w:rPr>
              <w:t>[ ] Sì [ ] No</w:t>
            </w:r>
          </w:p>
          <w:p w14:paraId="1830D129" w14:textId="77777777" w:rsidR="0091346B" w:rsidRPr="008B1F18" w:rsidRDefault="0091346B">
            <w:pPr>
              <w:pStyle w:val="TableParagraph"/>
              <w:rPr>
                <w:sz w:val="14"/>
                <w:lang w:val="it-IT"/>
              </w:rPr>
            </w:pPr>
          </w:p>
          <w:p w14:paraId="23D4DC73" w14:textId="77777777" w:rsidR="0091346B" w:rsidRPr="008B1F18" w:rsidRDefault="0091346B">
            <w:pPr>
              <w:pStyle w:val="TableParagraph"/>
              <w:rPr>
                <w:sz w:val="14"/>
                <w:lang w:val="it-IT"/>
              </w:rPr>
            </w:pPr>
          </w:p>
          <w:p w14:paraId="3819F75A" w14:textId="77777777" w:rsidR="0091346B" w:rsidRPr="008B1F18" w:rsidRDefault="0091346B">
            <w:pPr>
              <w:pStyle w:val="TableParagraph"/>
              <w:rPr>
                <w:sz w:val="14"/>
                <w:lang w:val="it-IT"/>
              </w:rPr>
            </w:pPr>
          </w:p>
          <w:p w14:paraId="57330DC9" w14:textId="77777777" w:rsidR="0091346B" w:rsidRPr="008B1F18" w:rsidRDefault="0091346B">
            <w:pPr>
              <w:pStyle w:val="TableParagraph"/>
              <w:rPr>
                <w:sz w:val="14"/>
                <w:lang w:val="it-IT"/>
              </w:rPr>
            </w:pPr>
          </w:p>
          <w:p w14:paraId="5CA4CCE8" w14:textId="77777777" w:rsidR="0091346B" w:rsidRPr="008B1F18" w:rsidRDefault="00AE2379">
            <w:pPr>
              <w:pStyle w:val="TableParagraph"/>
              <w:ind w:left="85"/>
              <w:jc w:val="both"/>
              <w:rPr>
                <w:sz w:val="13"/>
                <w:lang w:val="it-IT"/>
              </w:rPr>
            </w:pPr>
            <w:r w:rsidRPr="008B1F18">
              <w:rPr>
                <w:w w:val="105"/>
                <w:sz w:val="13"/>
                <w:lang w:val="it-IT"/>
              </w:rPr>
              <w:t>[ ] Sì [ ] No</w:t>
            </w:r>
          </w:p>
          <w:p w14:paraId="3955C7E8"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2AE2F124"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5F49AE18" w14:textId="77777777" w:rsidR="0091346B" w:rsidRPr="008B1F18" w:rsidRDefault="00AE2379">
            <w:pPr>
              <w:pStyle w:val="TableParagraph"/>
              <w:spacing w:before="124" w:line="249"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28A8BB84" w14:textId="77777777" w:rsidR="0091346B" w:rsidRPr="008B1F18" w:rsidRDefault="00AE2379">
            <w:pPr>
              <w:pStyle w:val="TableParagraph"/>
              <w:spacing w:before="118"/>
              <w:ind w:left="85"/>
              <w:jc w:val="both"/>
              <w:rPr>
                <w:sz w:val="13"/>
              </w:rPr>
            </w:pPr>
            <w:r w:rsidRPr="008B1F18">
              <w:rPr>
                <w:w w:val="105"/>
                <w:sz w:val="13"/>
              </w:rPr>
              <w:t>[……..…][…….…][……..…][……..…]</w:t>
            </w:r>
          </w:p>
        </w:tc>
      </w:tr>
      <w:tr w:rsidR="0091346B" w:rsidRPr="008B1F18" w14:paraId="34BE62D0" w14:textId="77777777">
        <w:trPr>
          <w:trHeight w:hRule="exact" w:val="2322"/>
        </w:trPr>
        <w:tc>
          <w:tcPr>
            <w:tcW w:w="4514" w:type="dxa"/>
            <w:tcBorders>
              <w:left w:val="single" w:sz="4" w:space="0" w:color="010101"/>
              <w:bottom w:val="single" w:sz="4" w:space="0" w:color="010101"/>
              <w:right w:val="single" w:sz="4" w:space="0" w:color="010101"/>
            </w:tcBorders>
          </w:tcPr>
          <w:p w14:paraId="4FFA1E7D" w14:textId="77777777" w:rsidR="0091346B" w:rsidRPr="008B1F18" w:rsidRDefault="00AE2379">
            <w:pPr>
              <w:pStyle w:val="TableParagraph"/>
              <w:spacing w:before="122" w:line="249" w:lineRule="auto"/>
              <w:ind w:left="85" w:right="100"/>
              <w:jc w:val="both"/>
              <w:rPr>
                <w:sz w:val="13"/>
                <w:lang w:val="it-IT"/>
              </w:rPr>
            </w:pPr>
            <w:r w:rsidRPr="008B1F18">
              <w:rPr>
                <w:w w:val="105"/>
                <w:sz w:val="13"/>
                <w:lang w:val="it-IT"/>
              </w:rPr>
              <w:t>L'operatore economico si trova in una d</w:t>
            </w:r>
            <w:r w:rsidR="007366DD">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r w:rsidRPr="008B1F18">
              <w:rPr>
                <w:w w:val="105"/>
                <w:sz w:val="13"/>
                <w:lang w:val="it-IT"/>
              </w:rPr>
              <w:t>lett.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14:paraId="497081D8" w14:textId="77777777" w:rsidR="0091346B" w:rsidRPr="008B1F18" w:rsidRDefault="0091346B">
            <w:pPr>
              <w:pStyle w:val="TableParagraph"/>
              <w:rPr>
                <w:sz w:val="14"/>
                <w:lang w:val="it-IT"/>
              </w:rPr>
            </w:pPr>
          </w:p>
          <w:p w14:paraId="7C320C8A" w14:textId="77777777" w:rsidR="0091346B" w:rsidRPr="008B1F18" w:rsidRDefault="00AE2379">
            <w:pPr>
              <w:pStyle w:val="TableParagraph"/>
              <w:spacing w:before="113"/>
              <w:ind w:left="243" w:right="92"/>
              <w:rPr>
                <w:sz w:val="13"/>
                <w:lang w:val="it-IT"/>
              </w:rPr>
            </w:pPr>
            <w:r w:rsidRPr="008B1F18">
              <w:rPr>
                <w:w w:val="105"/>
                <w:sz w:val="13"/>
                <w:lang w:val="it-IT"/>
              </w:rPr>
              <w:t>a) fallimento</w:t>
            </w:r>
          </w:p>
          <w:p w14:paraId="2717F881" w14:textId="77777777" w:rsidR="0091346B" w:rsidRPr="008B1F18" w:rsidRDefault="0091346B">
            <w:pPr>
              <w:pStyle w:val="TableParagraph"/>
              <w:spacing w:before="2"/>
              <w:rPr>
                <w:sz w:val="14"/>
                <w:lang w:val="it-IT"/>
              </w:rPr>
            </w:pPr>
          </w:p>
          <w:p w14:paraId="5DA535C4" w14:textId="77777777" w:rsidR="0091346B" w:rsidRPr="008B1F18" w:rsidRDefault="00AE2379">
            <w:pPr>
              <w:pStyle w:val="TableParagraph"/>
              <w:ind w:left="85"/>
              <w:jc w:val="both"/>
              <w:rPr>
                <w:b/>
                <w:sz w:val="13"/>
                <w:lang w:val="it-IT"/>
              </w:rPr>
            </w:pPr>
            <w:r w:rsidRPr="008B1F18">
              <w:rPr>
                <w:b/>
                <w:w w:val="105"/>
                <w:sz w:val="13"/>
                <w:lang w:val="it-IT"/>
              </w:rPr>
              <w:t>In caso affermativo:</w:t>
            </w:r>
          </w:p>
          <w:p w14:paraId="260C964B" w14:textId="77777777" w:rsidR="0091346B" w:rsidRPr="008B1F18" w:rsidRDefault="00AE2379">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14:paraId="4BEE78E9" w14:textId="77777777" w:rsidR="0091346B" w:rsidRPr="008B1F18" w:rsidRDefault="0091346B">
            <w:pPr>
              <w:pStyle w:val="TableParagraph"/>
              <w:rPr>
                <w:sz w:val="14"/>
                <w:lang w:val="it-IT"/>
              </w:rPr>
            </w:pPr>
          </w:p>
          <w:p w14:paraId="16A16F4B" w14:textId="77777777" w:rsidR="0091346B" w:rsidRPr="008B1F18" w:rsidRDefault="0091346B">
            <w:pPr>
              <w:pStyle w:val="TableParagraph"/>
              <w:rPr>
                <w:sz w:val="14"/>
                <w:lang w:val="it-IT"/>
              </w:rPr>
            </w:pPr>
          </w:p>
          <w:p w14:paraId="4A375242" w14:textId="77777777" w:rsidR="0091346B" w:rsidRPr="008B1F18" w:rsidRDefault="0091346B">
            <w:pPr>
              <w:pStyle w:val="TableParagraph"/>
              <w:rPr>
                <w:sz w:val="14"/>
                <w:lang w:val="it-IT"/>
              </w:rPr>
            </w:pPr>
          </w:p>
          <w:p w14:paraId="475B88CA" w14:textId="77777777" w:rsidR="0091346B" w:rsidRPr="008B1F18" w:rsidRDefault="0091346B">
            <w:pPr>
              <w:pStyle w:val="TableParagraph"/>
              <w:rPr>
                <w:sz w:val="14"/>
                <w:lang w:val="it-IT"/>
              </w:rPr>
            </w:pPr>
          </w:p>
          <w:p w14:paraId="1D9B8CEB" w14:textId="77777777" w:rsidR="0091346B" w:rsidRPr="008B1F18" w:rsidRDefault="0091346B">
            <w:pPr>
              <w:pStyle w:val="TableParagraph"/>
              <w:spacing w:before="5"/>
              <w:rPr>
                <w:sz w:val="12"/>
                <w:lang w:val="it-IT"/>
              </w:rPr>
            </w:pPr>
          </w:p>
          <w:p w14:paraId="7379DD8C" w14:textId="77777777" w:rsidR="0091346B" w:rsidRPr="008B1F18" w:rsidRDefault="00AE2379">
            <w:pPr>
              <w:pStyle w:val="TableParagraph"/>
              <w:ind w:left="85" w:right="304"/>
              <w:rPr>
                <w:sz w:val="13"/>
                <w:lang w:val="it-IT"/>
              </w:rPr>
            </w:pPr>
            <w:r w:rsidRPr="008B1F18">
              <w:rPr>
                <w:w w:val="105"/>
                <w:sz w:val="13"/>
                <w:lang w:val="it-IT"/>
              </w:rPr>
              <w:t>[ ] Sì [ ] No</w:t>
            </w:r>
          </w:p>
          <w:p w14:paraId="25353D52" w14:textId="77777777" w:rsidR="0091346B" w:rsidRPr="008B1F18" w:rsidRDefault="0091346B">
            <w:pPr>
              <w:pStyle w:val="TableParagraph"/>
              <w:rPr>
                <w:sz w:val="14"/>
                <w:lang w:val="it-IT"/>
              </w:rPr>
            </w:pPr>
          </w:p>
          <w:p w14:paraId="067E3734" w14:textId="77777777" w:rsidR="0091346B" w:rsidRPr="008B1F18" w:rsidRDefault="0091346B">
            <w:pPr>
              <w:pStyle w:val="TableParagraph"/>
              <w:spacing w:before="10"/>
              <w:rPr>
                <w:sz w:val="13"/>
                <w:lang w:val="it-IT"/>
              </w:rPr>
            </w:pPr>
          </w:p>
          <w:p w14:paraId="33187326" w14:textId="77777777" w:rsidR="0091346B" w:rsidRPr="008B1F18" w:rsidRDefault="00AE2379">
            <w:pPr>
              <w:pStyle w:val="TableParagraph"/>
              <w:ind w:left="85" w:right="304"/>
              <w:rPr>
                <w:sz w:val="13"/>
                <w:lang w:val="it-IT"/>
              </w:rPr>
            </w:pPr>
            <w:r w:rsidRPr="008B1F18">
              <w:rPr>
                <w:w w:val="105"/>
                <w:sz w:val="13"/>
                <w:lang w:val="it-IT"/>
              </w:rPr>
              <w:t>[ ] Sì [ ] No</w:t>
            </w:r>
          </w:p>
          <w:p w14:paraId="4C06478E" w14:textId="77777777" w:rsidR="0091346B" w:rsidRPr="008B1F18" w:rsidRDefault="0091346B">
            <w:pPr>
              <w:pStyle w:val="TableParagraph"/>
              <w:spacing w:before="1"/>
              <w:rPr>
                <w:sz w:val="14"/>
                <w:lang w:val="it-IT"/>
              </w:rPr>
            </w:pPr>
          </w:p>
          <w:p w14:paraId="27F3E8C1" w14:textId="77777777" w:rsidR="007366DD" w:rsidRDefault="00AE2379">
            <w:pPr>
              <w:pStyle w:val="TableParagraph"/>
              <w:spacing w:line="252" w:lineRule="auto"/>
              <w:ind w:left="85" w:right="304"/>
              <w:rPr>
                <w:w w:val="105"/>
                <w:sz w:val="13"/>
                <w:lang w:val="it-IT"/>
              </w:rPr>
            </w:pPr>
            <w:r w:rsidRPr="008B1F18">
              <w:rPr>
                <w:w w:val="105"/>
                <w:sz w:val="13"/>
                <w:lang w:val="it-IT"/>
              </w:rPr>
              <w:t>In caso affermativo indicare g</w:t>
            </w:r>
            <w:r w:rsidR="007366DD">
              <w:rPr>
                <w:w w:val="105"/>
                <w:sz w:val="13"/>
                <w:lang w:val="it-IT"/>
              </w:rPr>
              <w:t xml:space="preserve">li estremi dei provvedimenti </w:t>
            </w:r>
          </w:p>
          <w:p w14:paraId="5335099B" w14:textId="77777777" w:rsidR="0091346B" w:rsidRPr="008B1F18" w:rsidRDefault="007366DD">
            <w:pPr>
              <w:pStyle w:val="TableParagraph"/>
              <w:spacing w:line="252" w:lineRule="auto"/>
              <w:ind w:left="85" w:right="304"/>
              <w:rPr>
                <w:sz w:val="13"/>
              </w:rPr>
            </w:pPr>
            <w:r>
              <w:rPr>
                <w:w w:val="105"/>
                <w:sz w:val="13"/>
                <w:lang w:val="it-IT"/>
              </w:rPr>
              <w:t>[…</w:t>
            </w:r>
            <w:r w:rsidR="00AE2379" w:rsidRPr="008B1F18">
              <w:rPr>
                <w:w w:val="105"/>
                <w:sz w:val="13"/>
                <w:lang w:val="it-IT"/>
              </w:rPr>
              <w:t xml:space="preserve">…..…] </w:t>
            </w:r>
            <w:r w:rsidR="00AE2379" w:rsidRPr="008B1F18">
              <w:rPr>
                <w:w w:val="105"/>
                <w:sz w:val="13"/>
              </w:rPr>
              <w:t>[………..…]</w:t>
            </w:r>
          </w:p>
        </w:tc>
      </w:tr>
    </w:tbl>
    <w:p w14:paraId="06E1A7CC" w14:textId="77777777" w:rsidR="0091346B" w:rsidRPr="008B1F18" w:rsidRDefault="00DE04C1">
      <w:pPr>
        <w:pStyle w:val="Corpotesto"/>
        <w:spacing w:before="2"/>
      </w:pPr>
      <w:r w:rsidRPr="008B1F18">
        <w:rPr>
          <w:noProof/>
          <w:lang w:val="it-IT" w:eastAsia="it-IT"/>
        </w:rPr>
        <mc:AlternateContent>
          <mc:Choice Requires="wps">
            <w:drawing>
              <wp:anchor distT="0" distB="0" distL="0" distR="0" simplePos="0" relativeHeight="251656192" behindDoc="0" locked="0" layoutInCell="1" allowOverlap="1" wp14:anchorId="0FD513DB" wp14:editId="7C677C97">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909250" id="Line 3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14:paraId="19EEF59C" w14:textId="77777777" w:rsidR="0091346B" w:rsidRPr="008B1F18" w:rsidRDefault="00AE2379" w:rsidP="006C2DF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14:paraId="7F51137F" w14:textId="77777777" w:rsidR="0091346B" w:rsidRPr="008B1F18" w:rsidRDefault="00AE2379" w:rsidP="006C2DF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14:paraId="6465E752" w14:textId="77777777" w:rsidR="0091346B" w:rsidRPr="008B1F18" w:rsidRDefault="00AE2379" w:rsidP="006C2DF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14:paraId="34681C1E" w14:textId="77777777" w:rsidR="0091346B" w:rsidRPr="008B1F18" w:rsidRDefault="0091346B">
      <w:pPr>
        <w:spacing w:line="136" w:lineRule="exact"/>
        <w:rPr>
          <w:lang w:val="it-IT"/>
        </w:rPr>
        <w:sectPr w:rsidR="0091346B"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14928954" w14:textId="77777777">
        <w:trPr>
          <w:trHeight w:hRule="exact" w:val="166"/>
        </w:trPr>
        <w:tc>
          <w:tcPr>
            <w:tcW w:w="4512" w:type="dxa"/>
            <w:vMerge w:val="restart"/>
            <w:tcBorders>
              <w:top w:val="single" w:sz="4" w:space="0" w:color="010101"/>
              <w:left w:val="single" w:sz="4" w:space="0" w:color="010101"/>
              <w:right w:val="single" w:sz="4" w:space="0" w:color="010101"/>
            </w:tcBorders>
          </w:tcPr>
          <w:p w14:paraId="190B70E2" w14:textId="77777777" w:rsidR="0091346B" w:rsidRPr="008B1F18" w:rsidRDefault="00AE2379">
            <w:pPr>
              <w:pStyle w:val="TableParagraph"/>
              <w:spacing w:before="4" w:line="242" w:lineRule="auto"/>
              <w:ind w:left="380" w:right="100" w:hanging="137"/>
              <w:jc w:val="both"/>
              <w:rPr>
                <w:sz w:val="13"/>
                <w:lang w:val="it-IT"/>
              </w:rPr>
            </w:pPr>
            <w:r w:rsidRPr="008B1F18">
              <w:rPr>
                <w:w w:val="105"/>
                <w:sz w:val="13"/>
                <w:lang w:val="it-IT"/>
              </w:rPr>
              <w:lastRenderedPageBreak/>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14:paraId="66F65A9A" w14:textId="77777777" w:rsidR="0091346B" w:rsidRPr="008B1F18" w:rsidRDefault="0091346B">
            <w:pPr>
              <w:pStyle w:val="TableParagraph"/>
              <w:rPr>
                <w:sz w:val="14"/>
                <w:lang w:val="it-IT"/>
              </w:rPr>
            </w:pPr>
          </w:p>
          <w:p w14:paraId="13FEB13F" w14:textId="77777777" w:rsidR="0091346B" w:rsidRPr="008B1F18" w:rsidRDefault="00AE2379">
            <w:pPr>
              <w:pStyle w:val="TableParagraph"/>
              <w:numPr>
                <w:ilvl w:val="0"/>
                <w:numId w:val="6"/>
              </w:numPr>
              <w:tabs>
                <w:tab w:val="left" w:pos="403"/>
              </w:tabs>
              <w:spacing w:before="112"/>
              <w:ind w:hanging="159"/>
              <w:rPr>
                <w:sz w:val="13"/>
              </w:rPr>
            </w:pPr>
            <w:r w:rsidRPr="008B1F18">
              <w:rPr>
                <w:w w:val="105"/>
                <w:sz w:val="13"/>
              </w:rPr>
              <w:t>liquidazione</w:t>
            </w:r>
            <w:r w:rsidRPr="008B1F18">
              <w:rPr>
                <w:spacing w:val="-18"/>
                <w:w w:val="105"/>
                <w:sz w:val="13"/>
              </w:rPr>
              <w:t xml:space="preserve"> </w:t>
            </w:r>
            <w:r w:rsidRPr="008B1F18">
              <w:rPr>
                <w:w w:val="105"/>
                <w:sz w:val="13"/>
              </w:rPr>
              <w:t>coatta</w:t>
            </w:r>
          </w:p>
          <w:p w14:paraId="2CE2758F" w14:textId="77777777" w:rsidR="0091346B" w:rsidRPr="008B1F18" w:rsidRDefault="0091346B">
            <w:pPr>
              <w:pStyle w:val="TableParagraph"/>
              <w:spacing w:before="2"/>
              <w:rPr>
                <w:sz w:val="14"/>
              </w:rPr>
            </w:pPr>
          </w:p>
          <w:p w14:paraId="06C4C738" w14:textId="77777777" w:rsidR="0091346B" w:rsidRPr="008B1F18" w:rsidRDefault="00AE2379">
            <w:pPr>
              <w:pStyle w:val="TableParagraph"/>
              <w:numPr>
                <w:ilvl w:val="0"/>
                <w:numId w:val="6"/>
              </w:numPr>
              <w:tabs>
                <w:tab w:val="left" w:pos="395"/>
              </w:tabs>
              <w:ind w:left="394" w:hanging="151"/>
              <w:rPr>
                <w:sz w:val="13"/>
              </w:rPr>
            </w:pPr>
            <w:r w:rsidRPr="008B1F18">
              <w:rPr>
                <w:w w:val="105"/>
                <w:sz w:val="13"/>
              </w:rPr>
              <w:t>concordato</w:t>
            </w:r>
            <w:r w:rsidRPr="008B1F18">
              <w:rPr>
                <w:spacing w:val="-9"/>
                <w:w w:val="105"/>
                <w:sz w:val="13"/>
              </w:rPr>
              <w:t xml:space="preserve"> </w:t>
            </w:r>
            <w:r w:rsidRPr="008B1F18">
              <w:rPr>
                <w:w w:val="105"/>
                <w:sz w:val="13"/>
              </w:rPr>
              <w:t>preventivo</w:t>
            </w:r>
          </w:p>
          <w:p w14:paraId="461B61C5" w14:textId="77777777" w:rsidR="0091346B" w:rsidRPr="008B1F18" w:rsidRDefault="0091346B">
            <w:pPr>
              <w:pStyle w:val="TableParagraph"/>
              <w:spacing w:before="2"/>
              <w:rPr>
                <w:sz w:val="14"/>
              </w:rPr>
            </w:pPr>
          </w:p>
          <w:p w14:paraId="2382A5C6" w14:textId="77777777" w:rsidR="0091346B" w:rsidRPr="008B1F18" w:rsidRDefault="00AE2379" w:rsidP="007366DD">
            <w:pPr>
              <w:pStyle w:val="TableParagraph"/>
              <w:numPr>
                <w:ilvl w:val="0"/>
                <w:numId w:val="6"/>
              </w:numPr>
              <w:tabs>
                <w:tab w:val="left" w:pos="395"/>
              </w:tabs>
              <w:ind w:left="394" w:hanging="151"/>
              <w:rPr>
                <w:sz w:val="13"/>
                <w:lang w:val="it-IT"/>
              </w:rPr>
            </w:pPr>
            <w:r w:rsidRPr="008B1F18">
              <w:rPr>
                <w:w w:val="105"/>
                <w:sz w:val="13"/>
                <w:lang w:val="it-IT"/>
              </w:rPr>
              <w:t>è</w:t>
            </w:r>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14:paraId="661E6349" w14:textId="77777777" w:rsidR="0091346B" w:rsidRPr="008B1F18" w:rsidRDefault="0091346B">
            <w:pPr>
              <w:pStyle w:val="TableParagraph"/>
              <w:spacing w:before="1"/>
              <w:rPr>
                <w:sz w:val="14"/>
                <w:lang w:val="it-IT"/>
              </w:rPr>
            </w:pPr>
          </w:p>
          <w:p w14:paraId="36D3D6DD" w14:textId="77777777" w:rsidR="0091346B" w:rsidRPr="008B1F18" w:rsidRDefault="00AE2379">
            <w:pPr>
              <w:pStyle w:val="TableParagraph"/>
              <w:ind w:left="85" w:right="33"/>
              <w:rPr>
                <w:b/>
                <w:sz w:val="13"/>
                <w:lang w:val="it-IT"/>
              </w:rPr>
            </w:pPr>
            <w:r w:rsidRPr="008B1F18">
              <w:rPr>
                <w:b/>
                <w:w w:val="105"/>
                <w:sz w:val="13"/>
                <w:lang w:val="it-IT"/>
              </w:rPr>
              <w:t>In caso di risposta affermativa alla lettera d):</w:t>
            </w:r>
          </w:p>
          <w:p w14:paraId="77E6B2F9" w14:textId="77777777" w:rsidR="0091346B" w:rsidRPr="008B1F18" w:rsidRDefault="00AE2379">
            <w:pPr>
              <w:pStyle w:val="TableParagraph"/>
              <w:numPr>
                <w:ilvl w:val="0"/>
                <w:numId w:val="5"/>
              </w:numPr>
              <w:tabs>
                <w:tab w:val="left" w:pos="381"/>
              </w:tabs>
              <w:spacing w:before="6" w:line="156" w:lineRule="exact"/>
              <w:ind w:right="100"/>
              <w:jc w:val="both"/>
              <w:rPr>
                <w:sz w:val="13"/>
                <w:lang w:val="it-IT"/>
              </w:rPr>
            </w:pPr>
            <w:r w:rsidRPr="008B1F18">
              <w:rPr>
                <w:w w:val="105"/>
                <w:sz w:val="13"/>
                <w:lang w:val="it-IT"/>
              </w:rPr>
              <w:t xml:space="preserve">è stato autorizzato dal giudice delegato ai sensi dell’ articolo </w:t>
            </w:r>
            <w:r w:rsidRPr="008B1F18">
              <w:rPr>
                <w:spacing w:val="-4"/>
                <w:w w:val="105"/>
                <w:sz w:val="13"/>
                <w:lang w:val="it-IT"/>
              </w:rPr>
              <w:t xml:space="preserve">110, </w:t>
            </w:r>
            <w:r w:rsidRPr="008B1F18">
              <w:rPr>
                <w:w w:val="105"/>
                <w:sz w:val="13"/>
                <w:lang w:val="it-IT"/>
              </w:rPr>
              <w:t xml:space="preserve">comma 3, lett.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14:paraId="686D00BA" w14:textId="77777777" w:rsidR="0091346B" w:rsidRPr="008B1F18" w:rsidRDefault="0091346B">
            <w:pPr>
              <w:pStyle w:val="TableParagraph"/>
              <w:spacing w:before="9"/>
              <w:rPr>
                <w:sz w:val="14"/>
                <w:lang w:val="it-IT"/>
              </w:rPr>
            </w:pPr>
          </w:p>
          <w:p w14:paraId="38C1CC97" w14:textId="77777777" w:rsidR="0091346B" w:rsidRPr="008B1F18" w:rsidRDefault="00AE2379">
            <w:pPr>
              <w:pStyle w:val="TableParagraph"/>
              <w:numPr>
                <w:ilvl w:val="0"/>
                <w:numId w:val="5"/>
              </w:numPr>
              <w:tabs>
                <w:tab w:val="left" w:pos="381"/>
              </w:tabs>
              <w:spacing w:line="242" w:lineRule="auto"/>
              <w:ind w:right="100"/>
              <w:jc w:val="both"/>
              <w:rPr>
                <w:sz w:val="13"/>
                <w:lang w:val="it-IT"/>
              </w:rPr>
            </w:pPr>
            <w:r w:rsidRPr="008B1F18">
              <w:rPr>
                <w:w w:val="105"/>
                <w:sz w:val="13"/>
                <w:lang w:val="it-IT"/>
              </w:rPr>
              <w:t>la</w:t>
            </w:r>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14:paraId="7DD2A1B5" w14:textId="77777777" w:rsidR="0091346B" w:rsidRPr="008B1F18" w:rsidRDefault="00AE2379">
            <w:pPr>
              <w:pStyle w:val="TableParagraph"/>
              <w:spacing w:before="4"/>
              <w:ind w:left="85"/>
              <w:rPr>
                <w:sz w:val="13"/>
              </w:rPr>
            </w:pPr>
            <w:r w:rsidRPr="008B1F18">
              <w:rPr>
                <w:w w:val="105"/>
                <w:sz w:val="13"/>
              </w:rPr>
              <w:t>[ ] Sì [ ] No</w:t>
            </w:r>
          </w:p>
        </w:tc>
      </w:tr>
      <w:tr w:rsidR="0091346B" w:rsidRPr="000E7F53" w14:paraId="2FC50927" w14:textId="77777777">
        <w:trPr>
          <w:trHeight w:hRule="exact" w:val="156"/>
        </w:trPr>
        <w:tc>
          <w:tcPr>
            <w:tcW w:w="4512" w:type="dxa"/>
            <w:vMerge/>
            <w:tcBorders>
              <w:left w:val="single" w:sz="4" w:space="0" w:color="010101"/>
              <w:right w:val="single" w:sz="4" w:space="0" w:color="010101"/>
            </w:tcBorders>
          </w:tcPr>
          <w:p w14:paraId="54AB16A2" w14:textId="77777777" w:rsidR="0091346B" w:rsidRPr="008B1F18" w:rsidRDefault="0091346B"/>
        </w:tc>
        <w:tc>
          <w:tcPr>
            <w:tcW w:w="4512" w:type="dxa"/>
            <w:tcBorders>
              <w:left w:val="single" w:sz="4" w:space="0" w:color="010101"/>
              <w:right w:val="single" w:sz="3" w:space="0" w:color="010101"/>
            </w:tcBorders>
          </w:tcPr>
          <w:p w14:paraId="42902AC1" w14:textId="77777777" w:rsidR="0091346B" w:rsidRPr="008B1F18" w:rsidRDefault="00AE2379">
            <w:pPr>
              <w:pStyle w:val="TableParagraph"/>
              <w:spacing w:line="148" w:lineRule="exact"/>
              <w:ind w:left="85"/>
              <w:rPr>
                <w:sz w:val="13"/>
                <w:lang w:val="it-IT"/>
              </w:rPr>
            </w:pPr>
            <w:r w:rsidRPr="008B1F18">
              <w:rPr>
                <w:w w:val="105"/>
                <w:sz w:val="13"/>
                <w:lang w:val="it-IT"/>
              </w:rPr>
              <w:t>In caso affermativo indicare l’Impresa ausiliaria</w:t>
            </w:r>
          </w:p>
        </w:tc>
      </w:tr>
      <w:tr w:rsidR="0091346B" w:rsidRPr="008B1F18" w14:paraId="661E069C" w14:textId="77777777">
        <w:trPr>
          <w:trHeight w:hRule="exact" w:val="313"/>
        </w:trPr>
        <w:tc>
          <w:tcPr>
            <w:tcW w:w="4512" w:type="dxa"/>
            <w:vMerge/>
            <w:tcBorders>
              <w:left w:val="single" w:sz="4" w:space="0" w:color="010101"/>
              <w:right w:val="single" w:sz="4" w:space="0" w:color="010101"/>
            </w:tcBorders>
          </w:tcPr>
          <w:p w14:paraId="34FCEB3F" w14:textId="77777777" w:rsidR="0091346B" w:rsidRPr="008B1F18" w:rsidRDefault="0091346B">
            <w:pPr>
              <w:rPr>
                <w:lang w:val="it-IT"/>
              </w:rPr>
            </w:pPr>
          </w:p>
        </w:tc>
        <w:tc>
          <w:tcPr>
            <w:tcW w:w="4512" w:type="dxa"/>
            <w:tcBorders>
              <w:left w:val="single" w:sz="4" w:space="0" w:color="010101"/>
              <w:right w:val="single" w:sz="3" w:space="0" w:color="010101"/>
            </w:tcBorders>
          </w:tcPr>
          <w:p w14:paraId="65D98DB3" w14:textId="77777777" w:rsidR="0091346B" w:rsidRPr="008B1F18" w:rsidRDefault="00AE2379">
            <w:pPr>
              <w:pStyle w:val="TableParagraph"/>
              <w:spacing w:line="148" w:lineRule="exact"/>
              <w:ind w:left="85"/>
              <w:rPr>
                <w:sz w:val="13"/>
              </w:rPr>
            </w:pPr>
            <w:r w:rsidRPr="008B1F18">
              <w:rPr>
                <w:w w:val="105"/>
                <w:sz w:val="13"/>
              </w:rPr>
              <w:t>[………..…]</w:t>
            </w:r>
          </w:p>
        </w:tc>
      </w:tr>
      <w:tr w:rsidR="0091346B" w:rsidRPr="008B1F18" w14:paraId="5188EF31" w14:textId="77777777">
        <w:trPr>
          <w:trHeight w:hRule="exact" w:val="391"/>
        </w:trPr>
        <w:tc>
          <w:tcPr>
            <w:tcW w:w="4512" w:type="dxa"/>
            <w:vMerge/>
            <w:tcBorders>
              <w:left w:val="single" w:sz="4" w:space="0" w:color="010101"/>
              <w:right w:val="single" w:sz="4" w:space="0" w:color="010101"/>
            </w:tcBorders>
          </w:tcPr>
          <w:p w14:paraId="28F06ECE" w14:textId="77777777" w:rsidR="0091346B" w:rsidRPr="008B1F18" w:rsidRDefault="0091346B"/>
        </w:tc>
        <w:tc>
          <w:tcPr>
            <w:tcW w:w="4512" w:type="dxa"/>
            <w:tcBorders>
              <w:left w:val="single" w:sz="4" w:space="0" w:color="010101"/>
              <w:right w:val="single" w:sz="3" w:space="0" w:color="010101"/>
            </w:tcBorders>
          </w:tcPr>
          <w:p w14:paraId="2AD7B066" w14:textId="77777777" w:rsidR="0091346B" w:rsidRPr="008B1F18" w:rsidRDefault="0091346B">
            <w:pPr>
              <w:pStyle w:val="TableParagraph"/>
              <w:spacing w:before="5"/>
              <w:rPr>
                <w:sz w:val="13"/>
              </w:rPr>
            </w:pPr>
          </w:p>
          <w:p w14:paraId="2F97118C" w14:textId="77777777" w:rsidR="0091346B" w:rsidRPr="008B1F18" w:rsidRDefault="00AE2379">
            <w:pPr>
              <w:pStyle w:val="TableParagraph"/>
              <w:ind w:left="85"/>
              <w:rPr>
                <w:sz w:val="13"/>
              </w:rPr>
            </w:pPr>
            <w:r w:rsidRPr="008B1F18">
              <w:rPr>
                <w:w w:val="105"/>
                <w:sz w:val="13"/>
              </w:rPr>
              <w:t>[ ] Sì [ ] No</w:t>
            </w:r>
          </w:p>
        </w:tc>
      </w:tr>
      <w:tr w:rsidR="0091346B" w:rsidRPr="008B1F18" w14:paraId="1315BA04" w14:textId="77777777">
        <w:trPr>
          <w:trHeight w:hRule="exact" w:val="294"/>
        </w:trPr>
        <w:tc>
          <w:tcPr>
            <w:tcW w:w="4512" w:type="dxa"/>
            <w:vMerge/>
            <w:tcBorders>
              <w:left w:val="single" w:sz="4" w:space="0" w:color="010101"/>
              <w:right w:val="single" w:sz="4" w:space="0" w:color="010101"/>
            </w:tcBorders>
          </w:tcPr>
          <w:p w14:paraId="0D4D01A5" w14:textId="77777777" w:rsidR="0091346B" w:rsidRPr="008B1F18" w:rsidRDefault="0091346B"/>
        </w:tc>
        <w:tc>
          <w:tcPr>
            <w:tcW w:w="4512" w:type="dxa"/>
            <w:tcBorders>
              <w:left w:val="single" w:sz="4" w:space="0" w:color="010101"/>
              <w:right w:val="single" w:sz="3" w:space="0" w:color="010101"/>
            </w:tcBorders>
          </w:tcPr>
          <w:p w14:paraId="5E44DE6C" w14:textId="77777777" w:rsidR="0091346B" w:rsidRPr="008B1F18" w:rsidRDefault="00AE2379">
            <w:pPr>
              <w:pStyle w:val="TableParagraph"/>
              <w:spacing w:before="76"/>
              <w:ind w:left="85"/>
              <w:rPr>
                <w:sz w:val="13"/>
              </w:rPr>
            </w:pPr>
            <w:r w:rsidRPr="008B1F18">
              <w:rPr>
                <w:w w:val="105"/>
                <w:sz w:val="13"/>
              </w:rPr>
              <w:t>[ ] Sì [ ] No</w:t>
            </w:r>
          </w:p>
        </w:tc>
      </w:tr>
      <w:tr w:rsidR="0091346B" w:rsidRPr="008B1F18" w14:paraId="388F3C93" w14:textId="77777777">
        <w:trPr>
          <w:trHeight w:hRule="exact" w:val="410"/>
        </w:trPr>
        <w:tc>
          <w:tcPr>
            <w:tcW w:w="4512" w:type="dxa"/>
            <w:vMerge/>
            <w:tcBorders>
              <w:left w:val="single" w:sz="4" w:space="0" w:color="010101"/>
              <w:right w:val="single" w:sz="4" w:space="0" w:color="010101"/>
            </w:tcBorders>
          </w:tcPr>
          <w:p w14:paraId="438DEAB1" w14:textId="77777777" w:rsidR="0091346B" w:rsidRPr="008B1F18" w:rsidRDefault="0091346B"/>
        </w:tc>
        <w:tc>
          <w:tcPr>
            <w:tcW w:w="4512" w:type="dxa"/>
            <w:tcBorders>
              <w:left w:val="single" w:sz="4" w:space="0" w:color="010101"/>
              <w:right w:val="single" w:sz="3" w:space="0" w:color="010101"/>
            </w:tcBorders>
          </w:tcPr>
          <w:p w14:paraId="36716DD4" w14:textId="77777777" w:rsidR="0091346B" w:rsidRPr="008B1F18" w:rsidRDefault="00AE2379">
            <w:pPr>
              <w:pStyle w:val="TableParagraph"/>
              <w:spacing w:before="57"/>
              <w:ind w:left="85"/>
              <w:rPr>
                <w:sz w:val="13"/>
              </w:rPr>
            </w:pPr>
            <w:r w:rsidRPr="008B1F18">
              <w:rPr>
                <w:w w:val="105"/>
                <w:sz w:val="13"/>
              </w:rPr>
              <w:t>[ ] Sì [ ] No</w:t>
            </w:r>
          </w:p>
        </w:tc>
      </w:tr>
      <w:tr w:rsidR="0091346B" w:rsidRPr="008B1F18" w14:paraId="7F2F05BC" w14:textId="77777777">
        <w:trPr>
          <w:trHeight w:hRule="exact" w:val="545"/>
        </w:trPr>
        <w:tc>
          <w:tcPr>
            <w:tcW w:w="4512" w:type="dxa"/>
            <w:vMerge/>
            <w:tcBorders>
              <w:left w:val="single" w:sz="4" w:space="0" w:color="010101"/>
              <w:right w:val="single" w:sz="4" w:space="0" w:color="010101"/>
            </w:tcBorders>
          </w:tcPr>
          <w:p w14:paraId="6A13B615" w14:textId="77777777" w:rsidR="0091346B" w:rsidRPr="008B1F18" w:rsidRDefault="0091346B"/>
        </w:tc>
        <w:tc>
          <w:tcPr>
            <w:tcW w:w="4512" w:type="dxa"/>
            <w:tcBorders>
              <w:left w:val="single" w:sz="4" w:space="0" w:color="010101"/>
              <w:right w:val="single" w:sz="3" w:space="0" w:color="010101"/>
            </w:tcBorders>
          </w:tcPr>
          <w:p w14:paraId="113D25F0" w14:textId="77777777" w:rsidR="0091346B" w:rsidRPr="008B1F18" w:rsidRDefault="0091346B">
            <w:pPr>
              <w:pStyle w:val="TableParagraph"/>
              <w:spacing w:before="9"/>
              <w:rPr>
                <w:sz w:val="16"/>
              </w:rPr>
            </w:pPr>
          </w:p>
          <w:p w14:paraId="71E527A6" w14:textId="77777777" w:rsidR="0091346B" w:rsidRPr="008B1F18" w:rsidRDefault="00AE2379">
            <w:pPr>
              <w:pStyle w:val="TableParagraph"/>
              <w:ind w:left="85"/>
              <w:rPr>
                <w:sz w:val="13"/>
              </w:rPr>
            </w:pPr>
            <w:r w:rsidRPr="008B1F18">
              <w:rPr>
                <w:w w:val="105"/>
                <w:sz w:val="13"/>
              </w:rPr>
              <w:t>[ ] Sì [ ] No</w:t>
            </w:r>
          </w:p>
        </w:tc>
      </w:tr>
      <w:tr w:rsidR="0091346B" w:rsidRPr="008B1F18" w14:paraId="3B1C44B7" w14:textId="77777777">
        <w:trPr>
          <w:trHeight w:hRule="exact" w:val="409"/>
        </w:trPr>
        <w:tc>
          <w:tcPr>
            <w:tcW w:w="4512" w:type="dxa"/>
            <w:vMerge/>
            <w:tcBorders>
              <w:left w:val="single" w:sz="4" w:space="0" w:color="010101"/>
              <w:right w:val="single" w:sz="4" w:space="0" w:color="010101"/>
            </w:tcBorders>
          </w:tcPr>
          <w:p w14:paraId="49FBF602" w14:textId="77777777" w:rsidR="0091346B" w:rsidRPr="008B1F18" w:rsidRDefault="0091346B"/>
        </w:tc>
        <w:tc>
          <w:tcPr>
            <w:tcW w:w="4512" w:type="dxa"/>
            <w:tcBorders>
              <w:left w:val="single" w:sz="4" w:space="0" w:color="010101"/>
              <w:right w:val="single" w:sz="3" w:space="0" w:color="010101"/>
            </w:tcBorders>
          </w:tcPr>
          <w:p w14:paraId="6219762D" w14:textId="77777777" w:rsidR="0091346B" w:rsidRPr="008B1F18" w:rsidRDefault="0091346B">
            <w:pPr>
              <w:pStyle w:val="TableParagraph"/>
              <w:spacing w:before="9"/>
              <w:rPr>
                <w:sz w:val="16"/>
              </w:rPr>
            </w:pPr>
          </w:p>
          <w:p w14:paraId="05D7992F" w14:textId="77777777" w:rsidR="0091346B" w:rsidRPr="008B1F18" w:rsidRDefault="00AE2379">
            <w:pPr>
              <w:pStyle w:val="TableParagraph"/>
              <w:ind w:left="85"/>
              <w:rPr>
                <w:sz w:val="13"/>
              </w:rPr>
            </w:pPr>
            <w:r w:rsidRPr="008B1F18">
              <w:rPr>
                <w:w w:val="105"/>
                <w:sz w:val="13"/>
              </w:rPr>
              <w:t>[ ] Sì [ ] No</w:t>
            </w:r>
          </w:p>
        </w:tc>
      </w:tr>
      <w:tr w:rsidR="0091346B" w:rsidRPr="000E7F53" w14:paraId="0B31FD36" w14:textId="77777777">
        <w:trPr>
          <w:trHeight w:hRule="exact" w:val="215"/>
        </w:trPr>
        <w:tc>
          <w:tcPr>
            <w:tcW w:w="4512" w:type="dxa"/>
            <w:vMerge/>
            <w:tcBorders>
              <w:left w:val="single" w:sz="4" w:space="0" w:color="010101"/>
              <w:right w:val="single" w:sz="4" w:space="0" w:color="010101"/>
            </w:tcBorders>
          </w:tcPr>
          <w:p w14:paraId="4684F380" w14:textId="77777777" w:rsidR="0091346B" w:rsidRPr="008B1F18" w:rsidRDefault="0091346B"/>
        </w:tc>
        <w:tc>
          <w:tcPr>
            <w:tcW w:w="4512" w:type="dxa"/>
            <w:tcBorders>
              <w:left w:val="single" w:sz="4" w:space="0" w:color="010101"/>
              <w:right w:val="single" w:sz="3" w:space="0" w:color="010101"/>
            </w:tcBorders>
          </w:tcPr>
          <w:p w14:paraId="757E593A" w14:textId="77777777" w:rsidR="0091346B" w:rsidRPr="008B1F18" w:rsidRDefault="00AE2379">
            <w:pPr>
              <w:pStyle w:val="TableParagraph"/>
              <w:spacing w:before="56"/>
              <w:ind w:left="85"/>
              <w:rPr>
                <w:sz w:val="13"/>
                <w:lang w:val="it-IT"/>
              </w:rPr>
            </w:pPr>
            <w:r w:rsidRPr="008B1F18">
              <w:rPr>
                <w:w w:val="105"/>
                <w:sz w:val="13"/>
                <w:lang w:val="it-IT"/>
              </w:rPr>
              <w:t>In caso affermativo indicare l’Impresa ausiliaria</w:t>
            </w:r>
          </w:p>
        </w:tc>
      </w:tr>
      <w:tr w:rsidR="0091346B" w:rsidRPr="008B1F18" w14:paraId="643AF636" w14:textId="77777777">
        <w:trPr>
          <w:trHeight w:hRule="exact" w:val="156"/>
        </w:trPr>
        <w:tc>
          <w:tcPr>
            <w:tcW w:w="4512" w:type="dxa"/>
            <w:vMerge/>
            <w:tcBorders>
              <w:left w:val="single" w:sz="4" w:space="0" w:color="010101"/>
              <w:bottom w:val="single" w:sz="4" w:space="0" w:color="010101"/>
              <w:right w:val="single" w:sz="4" w:space="0" w:color="010101"/>
            </w:tcBorders>
          </w:tcPr>
          <w:p w14:paraId="17CBACE7"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7BB4DACD" w14:textId="77777777" w:rsidR="0091346B" w:rsidRPr="008B1F18" w:rsidRDefault="00AE2379">
            <w:pPr>
              <w:pStyle w:val="TableParagraph"/>
              <w:spacing w:line="149" w:lineRule="exact"/>
              <w:ind w:left="85"/>
              <w:rPr>
                <w:sz w:val="13"/>
              </w:rPr>
            </w:pPr>
            <w:r w:rsidRPr="008B1F18">
              <w:rPr>
                <w:w w:val="105"/>
                <w:sz w:val="13"/>
              </w:rPr>
              <w:t>[………..…]</w:t>
            </w:r>
          </w:p>
        </w:tc>
      </w:tr>
      <w:tr w:rsidR="0091346B" w:rsidRPr="008B1F18" w14:paraId="61016A1A" w14:textId="7777777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14:paraId="45046CAE" w14:textId="77777777" w:rsidR="0091346B" w:rsidRPr="008B1F18" w:rsidRDefault="00AE2379">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lett. </w:t>
            </w:r>
            <w:r w:rsidRPr="008B1F18">
              <w:rPr>
                <w:i/>
                <w:w w:val="105"/>
                <w:sz w:val="14"/>
                <w:lang w:val="it-IT"/>
              </w:rPr>
              <w:t xml:space="preserve">c) </w:t>
            </w:r>
            <w:r w:rsidRPr="008B1F18">
              <w:rPr>
                <w:w w:val="105"/>
                <w:sz w:val="14"/>
                <w:lang w:val="it-IT"/>
              </w:rPr>
              <w:t>del Codice?</w:t>
            </w:r>
          </w:p>
          <w:p w14:paraId="55CA1ABD" w14:textId="77777777" w:rsidR="0091346B" w:rsidRPr="008B1F18" w:rsidRDefault="0091346B">
            <w:pPr>
              <w:pStyle w:val="TableParagraph"/>
              <w:rPr>
                <w:sz w:val="16"/>
                <w:lang w:val="it-IT"/>
              </w:rPr>
            </w:pPr>
          </w:p>
          <w:p w14:paraId="4570A219" w14:textId="77777777" w:rsidR="0091346B" w:rsidRPr="008B1F18" w:rsidRDefault="00AE2379">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14:paraId="0D075FF8" w14:textId="77777777" w:rsidR="0091346B" w:rsidRPr="008B1F18" w:rsidRDefault="00AE2379">
            <w:pPr>
              <w:pStyle w:val="TableParagraph"/>
              <w:spacing w:before="119"/>
              <w:ind w:left="85"/>
              <w:rPr>
                <w:sz w:val="14"/>
              </w:rPr>
            </w:pPr>
            <w:r w:rsidRPr="008B1F18">
              <w:rPr>
                <w:w w:val="105"/>
                <w:sz w:val="14"/>
              </w:rPr>
              <w:t>[ ] Sì [ ] No</w:t>
            </w:r>
          </w:p>
          <w:p w14:paraId="6EF95A20" w14:textId="77777777" w:rsidR="0091346B" w:rsidRPr="008B1F18" w:rsidRDefault="0091346B">
            <w:pPr>
              <w:pStyle w:val="TableParagraph"/>
              <w:rPr>
                <w:sz w:val="14"/>
              </w:rPr>
            </w:pPr>
          </w:p>
          <w:p w14:paraId="6F035DD5" w14:textId="77777777" w:rsidR="0091346B" w:rsidRPr="008B1F18" w:rsidRDefault="0091346B">
            <w:pPr>
              <w:pStyle w:val="TableParagraph"/>
              <w:rPr>
                <w:sz w:val="14"/>
              </w:rPr>
            </w:pPr>
          </w:p>
          <w:p w14:paraId="6F3396E8" w14:textId="77777777" w:rsidR="0091346B" w:rsidRPr="008B1F18" w:rsidRDefault="0091346B">
            <w:pPr>
              <w:pStyle w:val="TableParagraph"/>
              <w:spacing w:before="8"/>
              <w:rPr>
                <w:sz w:val="11"/>
              </w:rPr>
            </w:pPr>
          </w:p>
          <w:p w14:paraId="29313D17" w14:textId="77777777" w:rsidR="0091346B" w:rsidRPr="008B1F18" w:rsidRDefault="00AE2379">
            <w:pPr>
              <w:pStyle w:val="TableParagraph"/>
              <w:spacing w:before="1"/>
              <w:ind w:left="85"/>
              <w:rPr>
                <w:sz w:val="14"/>
              </w:rPr>
            </w:pPr>
            <w:r w:rsidRPr="008B1F18">
              <w:rPr>
                <w:w w:val="105"/>
                <w:sz w:val="14"/>
              </w:rPr>
              <w:t>[………………]</w:t>
            </w:r>
          </w:p>
        </w:tc>
      </w:tr>
      <w:tr w:rsidR="0091346B" w:rsidRPr="008B1F18" w14:paraId="66DB3791" w14:textId="77777777">
        <w:trPr>
          <w:trHeight w:hRule="exact" w:val="295"/>
        </w:trPr>
        <w:tc>
          <w:tcPr>
            <w:tcW w:w="4512" w:type="dxa"/>
            <w:tcBorders>
              <w:top w:val="single" w:sz="3" w:space="0" w:color="010101"/>
              <w:left w:val="single" w:sz="4" w:space="0" w:color="010101"/>
              <w:right w:val="single" w:sz="4" w:space="0" w:color="010101"/>
            </w:tcBorders>
          </w:tcPr>
          <w:p w14:paraId="0E5063FB" w14:textId="77777777" w:rsidR="0091346B" w:rsidRPr="008B1F18" w:rsidRDefault="00AE2379">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14:paraId="3D184350" w14:textId="77777777" w:rsidR="0091346B" w:rsidRPr="008B1F18" w:rsidRDefault="00AE2379">
            <w:pPr>
              <w:pStyle w:val="TableParagraph"/>
              <w:spacing w:before="120"/>
              <w:ind w:left="85"/>
              <w:rPr>
                <w:sz w:val="14"/>
              </w:rPr>
            </w:pPr>
            <w:r w:rsidRPr="008B1F18">
              <w:rPr>
                <w:w w:val="105"/>
                <w:sz w:val="14"/>
              </w:rPr>
              <w:t>[ ] Sì [ ] No</w:t>
            </w:r>
          </w:p>
        </w:tc>
      </w:tr>
      <w:tr w:rsidR="0091346B" w:rsidRPr="008B1F18" w14:paraId="672B0345" w14:textId="77777777">
        <w:trPr>
          <w:trHeight w:hRule="exact" w:val="303"/>
        </w:trPr>
        <w:tc>
          <w:tcPr>
            <w:tcW w:w="4512" w:type="dxa"/>
            <w:tcBorders>
              <w:left w:val="single" w:sz="4" w:space="0" w:color="010101"/>
              <w:right w:val="single" w:sz="4" w:space="0" w:color="010101"/>
            </w:tcBorders>
          </w:tcPr>
          <w:p w14:paraId="02EF97E9" w14:textId="77777777" w:rsidR="0091346B" w:rsidRPr="008B1F18" w:rsidRDefault="00AE2379">
            <w:pPr>
              <w:pStyle w:val="TableParagraph"/>
              <w:spacing w:line="159" w:lineRule="exact"/>
              <w:ind w:left="85" w:right="33"/>
              <w:rPr>
                <w:sz w:val="14"/>
              </w:rPr>
            </w:pPr>
            <w:r w:rsidRPr="008B1F18">
              <w:rPr>
                <w:w w:val="105"/>
                <w:sz w:val="14"/>
              </w:rPr>
              <w:t>autodisciplina?</w:t>
            </w:r>
          </w:p>
        </w:tc>
        <w:tc>
          <w:tcPr>
            <w:tcW w:w="4512" w:type="dxa"/>
            <w:tcBorders>
              <w:left w:val="single" w:sz="4" w:space="0" w:color="010101"/>
              <w:right w:val="single" w:sz="3" w:space="0" w:color="010101"/>
            </w:tcBorders>
          </w:tcPr>
          <w:p w14:paraId="3CA37E24" w14:textId="77777777" w:rsidR="0091346B" w:rsidRPr="008B1F18" w:rsidRDefault="0091346B"/>
        </w:tc>
      </w:tr>
      <w:tr w:rsidR="0091346B" w:rsidRPr="008B1F18" w14:paraId="27054B6E" w14:textId="77777777">
        <w:trPr>
          <w:trHeight w:hRule="exact" w:val="352"/>
        </w:trPr>
        <w:tc>
          <w:tcPr>
            <w:tcW w:w="4512" w:type="dxa"/>
            <w:tcBorders>
              <w:left w:val="single" w:sz="4" w:space="0" w:color="010101"/>
              <w:right w:val="single" w:sz="4" w:space="0" w:color="010101"/>
            </w:tcBorders>
          </w:tcPr>
          <w:p w14:paraId="782956E3" w14:textId="77777777" w:rsidR="0091346B" w:rsidRPr="008B1F18" w:rsidRDefault="0091346B">
            <w:pPr>
              <w:pStyle w:val="TableParagraph"/>
              <w:spacing w:before="8"/>
              <w:rPr>
                <w:sz w:val="11"/>
              </w:rPr>
            </w:pPr>
          </w:p>
          <w:p w14:paraId="64F74716" w14:textId="77777777" w:rsidR="0091346B" w:rsidRPr="008B1F18" w:rsidRDefault="00AE2379">
            <w:pPr>
              <w:pStyle w:val="TableParagraph"/>
              <w:ind w:left="85" w:right="33"/>
              <w:rPr>
                <w:sz w:val="13"/>
              </w:rPr>
            </w:pPr>
            <w:r w:rsidRPr="008B1F18">
              <w:rPr>
                <w:b/>
                <w:w w:val="105"/>
                <w:sz w:val="13"/>
              </w:rPr>
              <w:t>In caso affermativo</w:t>
            </w:r>
            <w:r w:rsidRPr="008B1F18">
              <w:rPr>
                <w:w w:val="105"/>
                <w:sz w:val="13"/>
              </w:rPr>
              <w:t>, indicare:</w:t>
            </w:r>
          </w:p>
        </w:tc>
        <w:tc>
          <w:tcPr>
            <w:tcW w:w="4512" w:type="dxa"/>
            <w:tcBorders>
              <w:left w:val="single" w:sz="4" w:space="0" w:color="010101"/>
              <w:right w:val="single" w:sz="3" w:space="0" w:color="010101"/>
            </w:tcBorders>
          </w:tcPr>
          <w:p w14:paraId="7D6F044F" w14:textId="77777777" w:rsidR="0091346B" w:rsidRPr="008B1F18" w:rsidRDefault="0091346B"/>
        </w:tc>
      </w:tr>
      <w:tr w:rsidR="0091346B" w:rsidRPr="008B1F18" w14:paraId="3FD42F50" w14:textId="77777777">
        <w:trPr>
          <w:trHeight w:hRule="exact" w:val="204"/>
        </w:trPr>
        <w:tc>
          <w:tcPr>
            <w:tcW w:w="4512" w:type="dxa"/>
            <w:tcBorders>
              <w:left w:val="single" w:sz="4" w:space="0" w:color="010101"/>
              <w:right w:val="single" w:sz="4" w:space="0" w:color="010101"/>
            </w:tcBorders>
          </w:tcPr>
          <w:p w14:paraId="112B70D6" w14:textId="77777777" w:rsidR="0091346B" w:rsidRPr="008B1F18" w:rsidRDefault="00AE2379">
            <w:pPr>
              <w:pStyle w:val="TableParagraph"/>
              <w:spacing w:before="57"/>
              <w:ind w:left="85" w:right="33"/>
              <w:rPr>
                <w:sz w:val="13"/>
              </w:rPr>
            </w:pPr>
            <w:r w:rsidRPr="008B1F18">
              <w:rPr>
                <w:w w:val="105"/>
                <w:sz w:val="13"/>
              </w:rPr>
              <w:t>1) L’operatore economico:</w:t>
            </w:r>
          </w:p>
        </w:tc>
        <w:tc>
          <w:tcPr>
            <w:tcW w:w="4512" w:type="dxa"/>
            <w:tcBorders>
              <w:left w:val="single" w:sz="4" w:space="0" w:color="010101"/>
              <w:right w:val="single" w:sz="3" w:space="0" w:color="010101"/>
            </w:tcBorders>
          </w:tcPr>
          <w:p w14:paraId="4A948C38" w14:textId="77777777" w:rsidR="0091346B" w:rsidRPr="008B1F18" w:rsidRDefault="0091346B"/>
        </w:tc>
      </w:tr>
      <w:tr w:rsidR="0091346B" w:rsidRPr="008B1F18" w14:paraId="3493CFB3" w14:textId="77777777">
        <w:trPr>
          <w:trHeight w:hRule="exact" w:val="168"/>
        </w:trPr>
        <w:tc>
          <w:tcPr>
            <w:tcW w:w="4512" w:type="dxa"/>
            <w:tcBorders>
              <w:left w:val="single" w:sz="4" w:space="0" w:color="010101"/>
              <w:right w:val="single" w:sz="4" w:space="0" w:color="010101"/>
            </w:tcBorders>
          </w:tcPr>
          <w:p w14:paraId="4A27EA47" w14:textId="77777777" w:rsidR="0091346B" w:rsidRPr="008B1F18" w:rsidRDefault="00AE2379" w:rsidP="007366DD">
            <w:pPr>
              <w:pStyle w:val="TableParagraph"/>
              <w:spacing w:before="9"/>
              <w:ind w:left="85" w:right="33"/>
              <w:rPr>
                <w:sz w:val="13"/>
                <w:lang w:val="it-IT"/>
              </w:rPr>
            </w:pPr>
            <w:r w:rsidRPr="008B1F18">
              <w:rPr>
                <w:w w:val="105"/>
                <w:sz w:val="13"/>
                <w:lang w:val="it-IT"/>
              </w:rPr>
              <w:t>-</w:t>
            </w:r>
            <w:r w:rsidR="007366DD">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14:paraId="785373F1" w14:textId="77777777" w:rsidR="0091346B" w:rsidRPr="008B1F18" w:rsidRDefault="00AE2379">
            <w:pPr>
              <w:pStyle w:val="TableParagraph"/>
              <w:spacing w:line="136" w:lineRule="exact"/>
              <w:ind w:left="85"/>
              <w:rPr>
                <w:sz w:val="13"/>
              </w:rPr>
            </w:pPr>
            <w:r w:rsidRPr="008B1F18">
              <w:rPr>
                <w:w w:val="105"/>
                <w:sz w:val="13"/>
              </w:rPr>
              <w:t>[ ] Sì [ ] No</w:t>
            </w:r>
          </w:p>
        </w:tc>
      </w:tr>
      <w:tr w:rsidR="0091346B" w:rsidRPr="008B1F18" w14:paraId="3CA3462D" w14:textId="77777777">
        <w:trPr>
          <w:trHeight w:hRule="exact" w:val="280"/>
        </w:trPr>
        <w:tc>
          <w:tcPr>
            <w:tcW w:w="4512" w:type="dxa"/>
            <w:tcBorders>
              <w:left w:val="single" w:sz="4" w:space="0" w:color="010101"/>
              <w:right w:val="single" w:sz="4" w:space="0" w:color="010101"/>
            </w:tcBorders>
          </w:tcPr>
          <w:p w14:paraId="2593D647" w14:textId="77777777" w:rsidR="0091346B" w:rsidRPr="008B1F18" w:rsidRDefault="007366DD">
            <w:pPr>
              <w:pStyle w:val="TableParagraph"/>
              <w:spacing w:line="148" w:lineRule="exact"/>
              <w:ind w:left="85" w:right="33"/>
              <w:rPr>
                <w:sz w:val="13"/>
                <w:lang w:val="it-IT"/>
              </w:rPr>
            </w:pPr>
            <w:r>
              <w:rPr>
                <w:w w:val="105"/>
                <w:sz w:val="13"/>
                <w:lang w:val="it-IT"/>
              </w:rPr>
              <w:t>-si</w:t>
            </w:r>
            <w:r w:rsidR="00AE2379"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14:paraId="339029E0" w14:textId="77777777" w:rsidR="0091346B" w:rsidRPr="008B1F18" w:rsidRDefault="00AE2379">
            <w:pPr>
              <w:pStyle w:val="TableParagraph"/>
              <w:spacing w:before="91"/>
              <w:ind w:left="85"/>
              <w:rPr>
                <w:sz w:val="13"/>
              </w:rPr>
            </w:pPr>
            <w:r w:rsidRPr="008B1F18">
              <w:rPr>
                <w:w w:val="105"/>
                <w:sz w:val="13"/>
              </w:rPr>
              <w:t>[ ] Sì [ ] No</w:t>
            </w:r>
          </w:p>
        </w:tc>
      </w:tr>
      <w:tr w:rsidR="0091346B" w:rsidRPr="008B1F18" w14:paraId="136BC982" w14:textId="77777777">
        <w:trPr>
          <w:trHeight w:hRule="exact" w:val="346"/>
        </w:trPr>
        <w:tc>
          <w:tcPr>
            <w:tcW w:w="4512" w:type="dxa"/>
            <w:tcBorders>
              <w:left w:val="single" w:sz="4" w:space="0" w:color="010101"/>
              <w:right w:val="single" w:sz="4" w:space="0" w:color="010101"/>
            </w:tcBorders>
          </w:tcPr>
          <w:p w14:paraId="5EC7F0FB" w14:textId="77777777" w:rsidR="0091346B" w:rsidRPr="008B1F18" w:rsidRDefault="00AE2379">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14:paraId="3774B5B6" w14:textId="77777777" w:rsidR="0091346B" w:rsidRPr="008B1F18" w:rsidRDefault="00AE2379">
            <w:pPr>
              <w:pStyle w:val="TableParagraph"/>
              <w:spacing w:before="84"/>
              <w:ind w:left="85"/>
              <w:rPr>
                <w:sz w:val="13"/>
              </w:rPr>
            </w:pPr>
            <w:r w:rsidRPr="008B1F18">
              <w:rPr>
                <w:w w:val="105"/>
                <w:sz w:val="13"/>
              </w:rPr>
              <w:t>[ ] Sì [ ] No</w:t>
            </w:r>
          </w:p>
        </w:tc>
      </w:tr>
      <w:tr w:rsidR="0091346B" w:rsidRPr="000E7F53" w14:paraId="5CA8F8EB" w14:textId="77777777">
        <w:trPr>
          <w:trHeight w:hRule="exact" w:val="169"/>
        </w:trPr>
        <w:tc>
          <w:tcPr>
            <w:tcW w:w="4512" w:type="dxa"/>
            <w:tcBorders>
              <w:left w:val="single" w:sz="4" w:space="0" w:color="010101"/>
              <w:right w:val="single" w:sz="4" w:space="0" w:color="010101"/>
            </w:tcBorders>
          </w:tcPr>
          <w:p w14:paraId="291E3128" w14:textId="77777777" w:rsidR="0091346B" w:rsidRPr="008B1F18" w:rsidRDefault="007366DD">
            <w:pPr>
              <w:pStyle w:val="TableParagraph"/>
              <w:spacing w:line="148" w:lineRule="exact"/>
              <w:ind w:left="85" w:right="33"/>
              <w:rPr>
                <w:sz w:val="13"/>
              </w:rPr>
            </w:pPr>
            <w:r>
              <w:rPr>
                <w:w w:val="105"/>
                <w:sz w:val="13"/>
              </w:rPr>
              <w:t>reati</w:t>
            </w:r>
            <w:r w:rsidR="00AE2379" w:rsidRPr="008B1F18">
              <w:rPr>
                <w:w w:val="105"/>
                <w:sz w:val="13"/>
              </w:rPr>
              <w:t>?</w:t>
            </w:r>
          </w:p>
        </w:tc>
        <w:tc>
          <w:tcPr>
            <w:tcW w:w="4512" w:type="dxa"/>
            <w:tcBorders>
              <w:left w:val="single" w:sz="4" w:space="0" w:color="010101"/>
              <w:right w:val="single" w:sz="3" w:space="0" w:color="010101"/>
            </w:tcBorders>
          </w:tcPr>
          <w:p w14:paraId="06509677" w14:textId="77777777" w:rsidR="0091346B" w:rsidRPr="008B1F18" w:rsidRDefault="00AE2379" w:rsidP="007366DD">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r w:rsidR="007366DD">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91346B" w:rsidRPr="000E7F53" w14:paraId="570D1FD3" w14:textId="77777777">
        <w:trPr>
          <w:trHeight w:hRule="exact" w:val="156"/>
        </w:trPr>
        <w:tc>
          <w:tcPr>
            <w:tcW w:w="4512" w:type="dxa"/>
            <w:tcBorders>
              <w:left w:val="single" w:sz="4" w:space="0" w:color="010101"/>
              <w:right w:val="single" w:sz="4" w:space="0" w:color="010101"/>
            </w:tcBorders>
          </w:tcPr>
          <w:p w14:paraId="59623738" w14:textId="77777777" w:rsidR="0091346B" w:rsidRPr="008B1F18" w:rsidRDefault="0091346B">
            <w:pPr>
              <w:rPr>
                <w:lang w:val="it-IT"/>
              </w:rPr>
            </w:pPr>
          </w:p>
        </w:tc>
        <w:tc>
          <w:tcPr>
            <w:tcW w:w="4512" w:type="dxa"/>
            <w:tcBorders>
              <w:left w:val="single" w:sz="4" w:space="0" w:color="010101"/>
              <w:right w:val="single" w:sz="3" w:space="0" w:color="010101"/>
            </w:tcBorders>
          </w:tcPr>
          <w:p w14:paraId="27ED561B" w14:textId="77777777" w:rsidR="0091346B" w:rsidRPr="008B1F18" w:rsidRDefault="007366DD" w:rsidP="007366DD">
            <w:pPr>
              <w:pStyle w:val="TableParagraph"/>
              <w:spacing w:line="148" w:lineRule="exact"/>
              <w:ind w:left="85"/>
              <w:rPr>
                <w:sz w:val="13"/>
                <w:lang w:val="it-IT"/>
              </w:rPr>
            </w:pPr>
            <w:r>
              <w:rPr>
                <w:w w:val="105"/>
                <w:sz w:val="13"/>
                <w:lang w:val="it-IT"/>
              </w:rPr>
              <w:t>disponibile elettronicamente,</w:t>
            </w:r>
            <w:r w:rsidR="00AE2379" w:rsidRPr="008B1F18">
              <w:rPr>
                <w:w w:val="105"/>
                <w:sz w:val="13"/>
                <w:lang w:val="it-IT"/>
              </w:rPr>
              <w:t xml:space="preserve"> indicare: </w:t>
            </w:r>
            <w:r>
              <w:rPr>
                <w:w w:val="105"/>
                <w:sz w:val="13"/>
                <w:lang w:val="it-IT"/>
              </w:rPr>
              <w:t xml:space="preserve">(indirizzo web, autorità </w:t>
            </w:r>
            <w:r w:rsidR="00AE2379" w:rsidRPr="008B1F18">
              <w:rPr>
                <w:w w:val="105"/>
                <w:sz w:val="13"/>
                <w:lang w:val="it-IT"/>
              </w:rPr>
              <w:t>o</w:t>
            </w:r>
          </w:p>
        </w:tc>
      </w:tr>
      <w:tr w:rsidR="0091346B" w:rsidRPr="000E7F53" w14:paraId="4EE6A380" w14:textId="77777777">
        <w:trPr>
          <w:trHeight w:hRule="exact" w:val="215"/>
        </w:trPr>
        <w:tc>
          <w:tcPr>
            <w:tcW w:w="4512" w:type="dxa"/>
            <w:tcBorders>
              <w:left w:val="single" w:sz="4" w:space="0" w:color="010101"/>
              <w:right w:val="single" w:sz="4" w:space="0" w:color="010101"/>
            </w:tcBorders>
          </w:tcPr>
          <w:p w14:paraId="2D8ACF93" w14:textId="77777777" w:rsidR="0091346B" w:rsidRPr="008B1F18" w:rsidRDefault="0091346B">
            <w:pPr>
              <w:rPr>
                <w:lang w:val="it-IT"/>
              </w:rPr>
            </w:pPr>
          </w:p>
        </w:tc>
        <w:tc>
          <w:tcPr>
            <w:tcW w:w="4512" w:type="dxa"/>
            <w:tcBorders>
              <w:left w:val="single" w:sz="4" w:space="0" w:color="010101"/>
              <w:right w:val="single" w:sz="3" w:space="0" w:color="010101"/>
            </w:tcBorders>
          </w:tcPr>
          <w:p w14:paraId="4149FFC9" w14:textId="77777777" w:rsidR="0091346B" w:rsidRPr="008B1F18" w:rsidRDefault="00AE2379">
            <w:pPr>
              <w:pStyle w:val="TableParagraph"/>
              <w:spacing w:line="148" w:lineRule="exact"/>
              <w:ind w:left="85"/>
              <w:rPr>
                <w:sz w:val="13"/>
                <w:lang w:val="it-IT"/>
              </w:rPr>
            </w:pPr>
            <w:r w:rsidRPr="008B1F18">
              <w:rPr>
                <w:w w:val="105"/>
                <w:sz w:val="13"/>
                <w:lang w:val="it-IT"/>
              </w:rPr>
              <w:t>organismo di emanazione, riferimento preciso della documentazione):</w:t>
            </w:r>
          </w:p>
        </w:tc>
      </w:tr>
      <w:tr w:rsidR="0091346B" w:rsidRPr="008B1F18" w14:paraId="212E1B95" w14:textId="77777777">
        <w:trPr>
          <w:trHeight w:hRule="exact" w:val="331"/>
        </w:trPr>
        <w:tc>
          <w:tcPr>
            <w:tcW w:w="4512" w:type="dxa"/>
            <w:tcBorders>
              <w:left w:val="single" w:sz="4" w:space="0" w:color="010101"/>
              <w:bottom w:val="single" w:sz="4" w:space="0" w:color="010101"/>
              <w:right w:val="single" w:sz="4" w:space="0" w:color="010101"/>
            </w:tcBorders>
          </w:tcPr>
          <w:p w14:paraId="011B4B68"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0F288976" w14:textId="77777777" w:rsidR="0091346B" w:rsidRPr="008B1F18" w:rsidRDefault="00AE2379">
            <w:pPr>
              <w:pStyle w:val="TableParagraph"/>
              <w:spacing w:before="57"/>
              <w:ind w:left="85"/>
              <w:rPr>
                <w:sz w:val="13"/>
              </w:rPr>
            </w:pPr>
            <w:r w:rsidRPr="008B1F18">
              <w:rPr>
                <w:w w:val="105"/>
                <w:sz w:val="13"/>
              </w:rPr>
              <w:t>[……..…][…….…][……..…][……..…]</w:t>
            </w:r>
          </w:p>
        </w:tc>
      </w:tr>
      <w:tr w:rsidR="0091346B" w:rsidRPr="007366DD" w14:paraId="101A7A67" w14:textId="7777777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14:paraId="00E4EC73" w14:textId="77777777" w:rsidR="0091346B" w:rsidRPr="008B1F18" w:rsidRDefault="00AE2379">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sidR="007366DD">
              <w:rPr>
                <w:color w:val="010101"/>
                <w:w w:val="105"/>
                <w:sz w:val="14"/>
                <w:lang w:val="it-IT"/>
              </w:rPr>
              <w:t xml:space="preserve">one alla procedura di appalto </w:t>
            </w:r>
            <w:r w:rsidR="007366DD">
              <w:rPr>
                <w:w w:val="105"/>
                <w:sz w:val="14"/>
                <w:lang w:val="it-IT"/>
              </w:rPr>
              <w:t xml:space="preserve">(articolo 80, comma 5, lett. </w:t>
            </w:r>
            <w:r w:rsidR="007366DD">
              <w:rPr>
                <w:i/>
                <w:w w:val="105"/>
                <w:sz w:val="14"/>
                <w:lang w:val="it-IT"/>
              </w:rPr>
              <w:t>d)</w:t>
            </w:r>
            <w:r w:rsidRPr="008B1F18">
              <w:rPr>
                <w:i/>
                <w:w w:val="105"/>
                <w:sz w:val="14"/>
                <w:lang w:val="it-IT"/>
              </w:rPr>
              <w:t xml:space="preserve"> </w:t>
            </w:r>
            <w:r w:rsidR="007366DD">
              <w:rPr>
                <w:w w:val="105"/>
                <w:sz w:val="14"/>
                <w:lang w:val="it-IT"/>
              </w:rPr>
              <w:t xml:space="preserve">del </w:t>
            </w:r>
            <w:r w:rsidRPr="008B1F18">
              <w:rPr>
                <w:w w:val="105"/>
                <w:sz w:val="14"/>
                <w:lang w:val="it-IT"/>
              </w:rPr>
              <w:t>Codice)?</w:t>
            </w:r>
          </w:p>
          <w:p w14:paraId="694FB448" w14:textId="77777777" w:rsidR="0091346B" w:rsidRPr="008B1F18" w:rsidRDefault="0091346B">
            <w:pPr>
              <w:pStyle w:val="TableParagraph"/>
              <w:rPr>
                <w:sz w:val="14"/>
                <w:lang w:val="it-IT"/>
              </w:rPr>
            </w:pPr>
          </w:p>
          <w:p w14:paraId="31C40EB4" w14:textId="77777777" w:rsidR="0091346B" w:rsidRPr="008B1F18" w:rsidRDefault="0091346B">
            <w:pPr>
              <w:pStyle w:val="TableParagraph"/>
              <w:spacing w:before="5"/>
              <w:rPr>
                <w:sz w:val="11"/>
                <w:lang w:val="it-IT"/>
              </w:rPr>
            </w:pPr>
          </w:p>
          <w:p w14:paraId="4974E33C" w14:textId="77777777" w:rsidR="0091346B" w:rsidRPr="008B1F18" w:rsidRDefault="00AE2379">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14:paraId="243E5874" w14:textId="77777777" w:rsidR="0091346B" w:rsidRPr="007366DD" w:rsidRDefault="00AE2379">
            <w:pPr>
              <w:pStyle w:val="TableParagraph"/>
              <w:spacing w:before="119"/>
              <w:ind w:left="85"/>
              <w:rPr>
                <w:sz w:val="14"/>
                <w:lang w:val="it-IT"/>
              </w:rPr>
            </w:pPr>
            <w:r w:rsidRPr="007366DD">
              <w:rPr>
                <w:color w:val="010101"/>
                <w:w w:val="105"/>
                <w:sz w:val="14"/>
                <w:lang w:val="it-IT"/>
              </w:rPr>
              <w:t>[ ] Sì [ ] No</w:t>
            </w:r>
          </w:p>
          <w:p w14:paraId="06D423F3" w14:textId="77777777" w:rsidR="0091346B" w:rsidRPr="007366DD" w:rsidRDefault="0091346B">
            <w:pPr>
              <w:pStyle w:val="TableParagraph"/>
              <w:rPr>
                <w:sz w:val="14"/>
                <w:lang w:val="it-IT"/>
              </w:rPr>
            </w:pPr>
          </w:p>
          <w:p w14:paraId="1373D189" w14:textId="77777777" w:rsidR="0091346B" w:rsidRPr="007366DD" w:rsidRDefault="0091346B">
            <w:pPr>
              <w:pStyle w:val="TableParagraph"/>
              <w:rPr>
                <w:sz w:val="14"/>
                <w:lang w:val="it-IT"/>
              </w:rPr>
            </w:pPr>
          </w:p>
          <w:p w14:paraId="5D3A2758" w14:textId="77777777" w:rsidR="0091346B" w:rsidRPr="007366DD" w:rsidRDefault="0091346B">
            <w:pPr>
              <w:pStyle w:val="TableParagraph"/>
              <w:rPr>
                <w:sz w:val="14"/>
                <w:lang w:val="it-IT"/>
              </w:rPr>
            </w:pPr>
          </w:p>
          <w:p w14:paraId="1B044C1D" w14:textId="77777777" w:rsidR="0091346B" w:rsidRPr="007366DD" w:rsidRDefault="0091346B">
            <w:pPr>
              <w:pStyle w:val="TableParagraph"/>
              <w:spacing w:before="5"/>
              <w:rPr>
                <w:sz w:val="12"/>
                <w:lang w:val="it-IT"/>
              </w:rPr>
            </w:pPr>
          </w:p>
          <w:p w14:paraId="0EE8B2A7" w14:textId="77777777" w:rsidR="0091346B" w:rsidRPr="007366DD" w:rsidRDefault="00AE2379">
            <w:pPr>
              <w:pStyle w:val="TableParagraph"/>
              <w:ind w:left="85"/>
              <w:rPr>
                <w:sz w:val="14"/>
                <w:lang w:val="it-IT"/>
              </w:rPr>
            </w:pPr>
            <w:r w:rsidRPr="007366DD">
              <w:rPr>
                <w:color w:val="010101"/>
                <w:w w:val="105"/>
                <w:sz w:val="14"/>
                <w:lang w:val="it-IT"/>
              </w:rPr>
              <w:t>[………….]</w:t>
            </w:r>
          </w:p>
        </w:tc>
      </w:tr>
      <w:tr w:rsidR="0091346B" w:rsidRPr="008B1F18" w14:paraId="0200EB8B" w14:textId="7777777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14:paraId="62D66AB4" w14:textId="77777777" w:rsidR="0091346B" w:rsidRPr="008B1F18" w:rsidRDefault="00AE2379">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lett. </w:t>
            </w:r>
            <w:r w:rsidRPr="008B1F18">
              <w:rPr>
                <w:i/>
                <w:w w:val="105"/>
                <w:sz w:val="14"/>
                <w:lang w:val="it-IT"/>
              </w:rPr>
              <w:t>e</w:t>
            </w:r>
            <w:r w:rsidRPr="008B1F18">
              <w:rPr>
                <w:w w:val="105"/>
                <w:sz w:val="14"/>
                <w:lang w:val="it-IT"/>
              </w:rPr>
              <w:t>) del Codice?</w:t>
            </w:r>
          </w:p>
          <w:p w14:paraId="56C85873" w14:textId="77777777" w:rsidR="0091346B" w:rsidRPr="008B1F18" w:rsidRDefault="0091346B">
            <w:pPr>
              <w:pStyle w:val="TableParagraph"/>
              <w:rPr>
                <w:sz w:val="14"/>
                <w:lang w:val="it-IT"/>
              </w:rPr>
            </w:pPr>
          </w:p>
          <w:p w14:paraId="5EF6248B" w14:textId="77777777" w:rsidR="0091346B" w:rsidRPr="008B1F18" w:rsidRDefault="00AE2379">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14:paraId="23E4D080" w14:textId="77777777" w:rsidR="0091346B" w:rsidRPr="008B1F18" w:rsidRDefault="00AE2379">
            <w:pPr>
              <w:pStyle w:val="TableParagraph"/>
              <w:spacing w:before="120"/>
              <w:ind w:left="85"/>
              <w:rPr>
                <w:sz w:val="14"/>
              </w:rPr>
            </w:pPr>
            <w:r w:rsidRPr="008B1F18">
              <w:rPr>
                <w:color w:val="010101"/>
                <w:w w:val="105"/>
                <w:sz w:val="14"/>
              </w:rPr>
              <w:t>[ ] Sì [ ] No</w:t>
            </w:r>
          </w:p>
          <w:p w14:paraId="1C1F7679" w14:textId="77777777" w:rsidR="0091346B" w:rsidRPr="008B1F18" w:rsidRDefault="0091346B">
            <w:pPr>
              <w:pStyle w:val="TableParagraph"/>
              <w:rPr>
                <w:sz w:val="14"/>
              </w:rPr>
            </w:pPr>
          </w:p>
          <w:p w14:paraId="7E10CDBB" w14:textId="77777777" w:rsidR="0091346B" w:rsidRPr="008B1F18" w:rsidRDefault="0091346B">
            <w:pPr>
              <w:pStyle w:val="TableParagraph"/>
              <w:rPr>
                <w:sz w:val="14"/>
              </w:rPr>
            </w:pPr>
          </w:p>
          <w:p w14:paraId="65B16D9A" w14:textId="77777777" w:rsidR="0091346B" w:rsidRPr="008B1F18" w:rsidRDefault="0091346B">
            <w:pPr>
              <w:pStyle w:val="TableParagraph"/>
              <w:rPr>
                <w:sz w:val="14"/>
              </w:rPr>
            </w:pPr>
          </w:p>
          <w:p w14:paraId="62C691B9" w14:textId="77777777" w:rsidR="0091346B" w:rsidRPr="008B1F18" w:rsidRDefault="0091346B">
            <w:pPr>
              <w:pStyle w:val="TableParagraph"/>
              <w:rPr>
                <w:sz w:val="14"/>
              </w:rPr>
            </w:pPr>
          </w:p>
          <w:p w14:paraId="76D14BCF" w14:textId="77777777" w:rsidR="0091346B" w:rsidRPr="008B1F18" w:rsidRDefault="0091346B">
            <w:pPr>
              <w:pStyle w:val="TableParagraph"/>
              <w:rPr>
                <w:sz w:val="14"/>
              </w:rPr>
            </w:pPr>
          </w:p>
          <w:p w14:paraId="565629BA" w14:textId="77777777" w:rsidR="0091346B" w:rsidRPr="008B1F18" w:rsidRDefault="0091346B">
            <w:pPr>
              <w:pStyle w:val="TableParagraph"/>
              <w:rPr>
                <w:sz w:val="14"/>
              </w:rPr>
            </w:pPr>
          </w:p>
          <w:p w14:paraId="428BA334" w14:textId="77777777" w:rsidR="0091346B" w:rsidRPr="008B1F18" w:rsidRDefault="00AE2379">
            <w:pPr>
              <w:pStyle w:val="TableParagraph"/>
              <w:spacing w:before="111"/>
              <w:ind w:left="125"/>
              <w:rPr>
                <w:sz w:val="14"/>
              </w:rPr>
            </w:pPr>
            <w:r w:rsidRPr="008B1F18">
              <w:rPr>
                <w:color w:val="010101"/>
                <w:w w:val="105"/>
                <w:sz w:val="14"/>
              </w:rPr>
              <w:t>[…………………]</w:t>
            </w:r>
          </w:p>
        </w:tc>
      </w:tr>
      <w:tr w:rsidR="0091346B" w:rsidRPr="008B1F18" w14:paraId="6B311F86" w14:textId="7777777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14:paraId="7858EB51" w14:textId="77777777" w:rsidR="0091346B" w:rsidRPr="008B1F18" w:rsidRDefault="00AE2379">
            <w:pPr>
              <w:pStyle w:val="TableParagraph"/>
              <w:spacing w:before="119"/>
              <w:ind w:left="85" w:right="33"/>
              <w:rPr>
                <w:sz w:val="14"/>
                <w:lang w:val="it-IT"/>
              </w:rPr>
            </w:pPr>
            <w:r w:rsidRPr="008B1F18">
              <w:rPr>
                <w:w w:val="105"/>
                <w:sz w:val="14"/>
                <w:lang w:val="it-IT"/>
              </w:rPr>
              <w:t>L'operatore economico può confermare di:</w:t>
            </w:r>
          </w:p>
          <w:p w14:paraId="064868A2" w14:textId="77777777" w:rsidR="0091346B" w:rsidRPr="008B1F18" w:rsidRDefault="00AE2379">
            <w:pPr>
              <w:pStyle w:val="TableParagraph"/>
              <w:numPr>
                <w:ilvl w:val="0"/>
                <w:numId w:val="4"/>
              </w:numPr>
              <w:tabs>
                <w:tab w:val="left" w:pos="381"/>
              </w:tabs>
              <w:spacing w:before="122" w:line="252" w:lineRule="auto"/>
              <w:ind w:right="98"/>
              <w:jc w:val="both"/>
              <w:rPr>
                <w:sz w:val="14"/>
                <w:lang w:val="it-IT"/>
              </w:rPr>
            </w:pPr>
            <w:r w:rsidRPr="008B1F18">
              <w:rPr>
                <w:b/>
                <w:w w:val="105"/>
                <w:sz w:val="13"/>
                <w:lang w:val="it-IT"/>
              </w:rPr>
              <w:t xml:space="preserve">non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14:paraId="22E2D01E" w14:textId="77777777" w:rsidR="0091346B" w:rsidRPr="008B1F18" w:rsidRDefault="0091346B">
            <w:pPr>
              <w:pStyle w:val="TableParagraph"/>
              <w:rPr>
                <w:sz w:val="14"/>
                <w:lang w:val="it-IT"/>
              </w:rPr>
            </w:pPr>
          </w:p>
          <w:p w14:paraId="7256CA64" w14:textId="77777777" w:rsidR="0091346B" w:rsidRPr="008B1F18" w:rsidRDefault="00AE2379">
            <w:pPr>
              <w:pStyle w:val="TableParagraph"/>
              <w:numPr>
                <w:ilvl w:val="0"/>
                <w:numId w:val="4"/>
              </w:numPr>
              <w:tabs>
                <w:tab w:val="left" w:pos="359"/>
              </w:tabs>
              <w:spacing w:before="110"/>
              <w:ind w:left="358" w:hanging="273"/>
              <w:rPr>
                <w:sz w:val="13"/>
                <w:lang w:val="it-IT"/>
              </w:rPr>
            </w:pPr>
            <w:r w:rsidRPr="008B1F18">
              <w:rPr>
                <w:b/>
                <w:w w:val="105"/>
                <w:sz w:val="13"/>
                <w:lang w:val="it-IT"/>
              </w:rPr>
              <w:t>non</w:t>
            </w:r>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14:paraId="069F40B6" w14:textId="77777777" w:rsidR="0091346B" w:rsidRPr="008B1F18" w:rsidRDefault="0091346B">
            <w:pPr>
              <w:pStyle w:val="TableParagraph"/>
              <w:rPr>
                <w:sz w:val="14"/>
                <w:lang w:val="it-IT"/>
              </w:rPr>
            </w:pPr>
          </w:p>
          <w:p w14:paraId="26824CA0" w14:textId="77777777" w:rsidR="0091346B" w:rsidRPr="008B1F18" w:rsidRDefault="0091346B">
            <w:pPr>
              <w:pStyle w:val="TableParagraph"/>
              <w:rPr>
                <w:sz w:val="14"/>
                <w:lang w:val="it-IT"/>
              </w:rPr>
            </w:pPr>
          </w:p>
          <w:p w14:paraId="6FC26D0A" w14:textId="77777777" w:rsidR="0091346B" w:rsidRPr="008B1F18" w:rsidRDefault="00AE2379">
            <w:pPr>
              <w:pStyle w:val="TableParagraph"/>
              <w:spacing w:before="81"/>
              <w:ind w:left="85"/>
              <w:rPr>
                <w:sz w:val="14"/>
              </w:rPr>
            </w:pPr>
            <w:r w:rsidRPr="008B1F18">
              <w:rPr>
                <w:w w:val="105"/>
                <w:sz w:val="14"/>
              </w:rPr>
              <w:t>[ ] Sì [ ] No</w:t>
            </w:r>
          </w:p>
          <w:p w14:paraId="10DE0D73" w14:textId="77777777" w:rsidR="0091346B" w:rsidRPr="008B1F18" w:rsidRDefault="0091346B">
            <w:pPr>
              <w:pStyle w:val="TableParagraph"/>
              <w:rPr>
                <w:sz w:val="14"/>
              </w:rPr>
            </w:pPr>
          </w:p>
          <w:p w14:paraId="31B6AF26" w14:textId="77777777" w:rsidR="0091346B" w:rsidRPr="008B1F18" w:rsidRDefault="0091346B">
            <w:pPr>
              <w:pStyle w:val="TableParagraph"/>
              <w:rPr>
                <w:sz w:val="14"/>
              </w:rPr>
            </w:pPr>
          </w:p>
          <w:p w14:paraId="486A0B63" w14:textId="77777777" w:rsidR="0091346B" w:rsidRPr="008B1F18" w:rsidRDefault="0091346B">
            <w:pPr>
              <w:pStyle w:val="TableParagraph"/>
              <w:rPr>
                <w:sz w:val="16"/>
              </w:rPr>
            </w:pPr>
          </w:p>
          <w:p w14:paraId="2743B2DA" w14:textId="77777777" w:rsidR="0091346B" w:rsidRPr="008B1F18" w:rsidRDefault="00AE2379">
            <w:pPr>
              <w:pStyle w:val="TableParagraph"/>
              <w:ind w:left="85"/>
              <w:rPr>
                <w:sz w:val="14"/>
              </w:rPr>
            </w:pPr>
            <w:r w:rsidRPr="008B1F18">
              <w:rPr>
                <w:w w:val="105"/>
                <w:sz w:val="14"/>
              </w:rPr>
              <w:t>[ ] Sì [ ] No</w:t>
            </w:r>
          </w:p>
        </w:tc>
      </w:tr>
    </w:tbl>
    <w:p w14:paraId="569338B6" w14:textId="77777777" w:rsidR="0091346B" w:rsidRPr="008B1F18" w:rsidRDefault="00DE04C1">
      <w:pPr>
        <w:pStyle w:val="Corpotesto"/>
        <w:spacing w:before="3"/>
        <w:rPr>
          <w:sz w:val="15"/>
        </w:rPr>
      </w:pPr>
      <w:r w:rsidRPr="008B1F18">
        <w:rPr>
          <w:noProof/>
          <w:lang w:val="it-IT" w:eastAsia="it-IT"/>
        </w:rPr>
        <mc:AlternateContent>
          <mc:Choice Requires="wps">
            <w:drawing>
              <wp:anchor distT="0" distB="0" distL="0" distR="0" simplePos="0" relativeHeight="251657216" behindDoc="0" locked="0" layoutInCell="1" allowOverlap="1" wp14:anchorId="2923AA5D" wp14:editId="584B6EDA">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D9FEB2" id="Line 3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14:paraId="68F380A5" w14:textId="77777777" w:rsidR="0091346B" w:rsidRPr="008B1F18" w:rsidRDefault="00AE2379" w:rsidP="006C2DF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006C2DF2"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14:paraId="609B34AC" w14:textId="77777777" w:rsidR="0091346B" w:rsidRPr="008B1F18" w:rsidRDefault="00AE2379" w:rsidP="006C2DF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14:paraId="3D40988E"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722952E7" w14:textId="77777777" w:rsidR="0091346B" w:rsidRPr="008B1F18" w:rsidRDefault="0091346B">
      <w:pPr>
        <w:pStyle w:val="Corpotesto"/>
        <w:spacing w:before="10"/>
        <w:rPr>
          <w:b/>
          <w:sz w:val="23"/>
          <w:lang w:val="it-IT"/>
        </w:rPr>
      </w:pPr>
    </w:p>
    <w:p w14:paraId="365E6786" w14:textId="77777777" w:rsidR="0091346B" w:rsidRPr="008B1F18" w:rsidRDefault="00AE2379">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14:paraId="5EB6400B" w14:textId="77777777" w:rsidR="0091346B" w:rsidRPr="008B1F18" w:rsidRDefault="0091346B">
      <w:pPr>
        <w:pStyle w:val="Corpotesto"/>
        <w:rPr>
          <w:sz w:val="20"/>
          <w:lang w:val="it-IT"/>
        </w:rPr>
      </w:pPr>
    </w:p>
    <w:p w14:paraId="10C3C0F6" w14:textId="77777777" w:rsidR="0091346B" w:rsidRPr="008B1F18" w:rsidRDefault="0091346B">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6B7FA4F1" w14:textId="7777777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14:paraId="40CE6479" w14:textId="77777777" w:rsidR="0091346B" w:rsidRPr="008B1F18" w:rsidRDefault="00AE2379">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w:t>
            </w:r>
            <w:r w:rsidR="00EC50EF" w:rsidRPr="008B1F18">
              <w:rPr>
                <w:w w:val="105"/>
                <w:sz w:val="14"/>
                <w:lang w:val="it-IT"/>
              </w:rPr>
              <w:t xml:space="preserve">80, comma 2 e comma 5, lett. </w:t>
            </w:r>
            <w:r w:rsidRPr="008B1F18">
              <w:rPr>
                <w:i/>
                <w:w w:val="105"/>
                <w:sz w:val="14"/>
                <w:lang w:val="it-IT"/>
              </w:rPr>
              <w:t>f), g), h), i), l),</w:t>
            </w:r>
          </w:p>
          <w:p w14:paraId="48F15E42" w14:textId="77777777" w:rsidR="0091346B" w:rsidRPr="008B1F18" w:rsidRDefault="00AE2379">
            <w:pPr>
              <w:pStyle w:val="TableParagraph"/>
              <w:spacing w:before="2"/>
              <w:ind w:left="85"/>
              <w:rPr>
                <w:sz w:val="14"/>
                <w:lang w:val="it-IT"/>
              </w:rPr>
            </w:pPr>
            <w:r w:rsidRPr="008B1F18">
              <w:rPr>
                <w:i/>
                <w:w w:val="105"/>
                <w:sz w:val="14"/>
                <w:lang w:val="it-IT"/>
              </w:rPr>
              <w:t xml:space="preserve">m) </w:t>
            </w:r>
            <w:r w:rsidRPr="008B1F18">
              <w:rPr>
                <w:w w:val="105"/>
                <w:sz w:val="14"/>
                <w:lang w:val="it-IT"/>
              </w:rPr>
              <w:t>del Codice e art. 53 comma 16-ter del D. Lgs. 165/2001</w:t>
            </w:r>
          </w:p>
        </w:tc>
        <w:tc>
          <w:tcPr>
            <w:tcW w:w="4512" w:type="dxa"/>
            <w:tcBorders>
              <w:top w:val="single" w:sz="3" w:space="0" w:color="010101"/>
              <w:left w:val="single" w:sz="4" w:space="0" w:color="010101"/>
              <w:bottom w:val="single" w:sz="4" w:space="0" w:color="010101"/>
              <w:right w:val="single" w:sz="3" w:space="0" w:color="010101"/>
            </w:tcBorders>
          </w:tcPr>
          <w:p w14:paraId="6EB9DDD2" w14:textId="77777777" w:rsidR="0091346B" w:rsidRPr="008B1F18" w:rsidRDefault="00AE2379">
            <w:pPr>
              <w:pStyle w:val="TableParagraph"/>
              <w:spacing w:before="121"/>
              <w:ind w:left="85" w:right="120"/>
              <w:rPr>
                <w:b/>
                <w:sz w:val="14"/>
              </w:rPr>
            </w:pPr>
            <w:r w:rsidRPr="008B1F18">
              <w:rPr>
                <w:b/>
                <w:color w:val="010101"/>
                <w:w w:val="105"/>
                <w:sz w:val="14"/>
              </w:rPr>
              <w:t>Risposta:</w:t>
            </w:r>
          </w:p>
        </w:tc>
      </w:tr>
      <w:tr w:rsidR="0091346B" w:rsidRPr="008B1F18" w14:paraId="06BB0A3E" w14:textId="7777777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14:paraId="1AE7A1DF"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14:paraId="4339A647" w14:textId="77777777" w:rsidR="0091346B" w:rsidRPr="008B1F18" w:rsidRDefault="00AE2379">
            <w:pPr>
              <w:pStyle w:val="TableParagraph"/>
              <w:spacing w:before="120"/>
              <w:ind w:left="85" w:right="120"/>
              <w:rPr>
                <w:sz w:val="13"/>
                <w:lang w:val="it-IT"/>
              </w:rPr>
            </w:pPr>
            <w:r w:rsidRPr="008B1F18">
              <w:rPr>
                <w:color w:val="010101"/>
                <w:w w:val="105"/>
                <w:sz w:val="13"/>
                <w:lang w:val="it-IT"/>
              </w:rPr>
              <w:t>[ ] Sì [ ] No</w:t>
            </w:r>
          </w:p>
          <w:p w14:paraId="15ACC976" w14:textId="77777777" w:rsidR="0091346B" w:rsidRPr="008B1F18" w:rsidRDefault="00AE2379">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14:paraId="20B97B47" w14:textId="77777777" w:rsidR="0091346B" w:rsidRPr="008B1F18" w:rsidRDefault="00AE2379">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91346B" w:rsidRPr="000E7F53" w14:paraId="2A65DDB2" w14:textId="77777777">
        <w:trPr>
          <w:trHeight w:hRule="exact" w:val="342"/>
        </w:trPr>
        <w:tc>
          <w:tcPr>
            <w:tcW w:w="4512" w:type="dxa"/>
            <w:tcBorders>
              <w:top w:val="single" w:sz="4" w:space="0" w:color="010101"/>
              <w:left w:val="single" w:sz="4" w:space="0" w:color="010101"/>
              <w:right w:val="single" w:sz="4" w:space="0" w:color="010101"/>
            </w:tcBorders>
          </w:tcPr>
          <w:p w14:paraId="5084AFE2" w14:textId="77777777" w:rsidR="0091346B" w:rsidRPr="008B1F18" w:rsidRDefault="00AE2379">
            <w:pPr>
              <w:pStyle w:val="TableParagraph"/>
              <w:spacing w:before="121"/>
              <w:ind w:left="85"/>
              <w:rPr>
                <w:sz w:val="13"/>
                <w:lang w:val="it-IT"/>
              </w:rPr>
            </w:pPr>
            <w:r w:rsidRPr="008B1F18">
              <w:rPr>
                <w:w w:val="105"/>
                <w:sz w:val="13"/>
                <w:lang w:val="it-IT"/>
              </w:rPr>
              <w:t>L’operatore economico si trova i</w:t>
            </w:r>
            <w:r w:rsidR="007366DD">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14:paraId="0D5C5642" w14:textId="77777777" w:rsidR="0091346B" w:rsidRPr="008B1F18" w:rsidRDefault="0091346B">
            <w:pPr>
              <w:rPr>
                <w:lang w:val="it-IT"/>
              </w:rPr>
            </w:pPr>
          </w:p>
        </w:tc>
      </w:tr>
      <w:tr w:rsidR="0091346B" w:rsidRPr="008B1F18" w14:paraId="02537D2D" w14:textId="77777777">
        <w:trPr>
          <w:trHeight w:hRule="exact" w:val="220"/>
        </w:trPr>
        <w:tc>
          <w:tcPr>
            <w:tcW w:w="4512" w:type="dxa"/>
            <w:tcBorders>
              <w:left w:val="single" w:sz="4" w:space="0" w:color="010101"/>
              <w:right w:val="single" w:sz="4" w:space="0" w:color="010101"/>
            </w:tcBorders>
          </w:tcPr>
          <w:p w14:paraId="20F6C697" w14:textId="77777777" w:rsidR="007366DD" w:rsidRPr="008B1F18" w:rsidRDefault="00EC50EF" w:rsidP="007366DD">
            <w:pPr>
              <w:pStyle w:val="TableParagraph"/>
              <w:numPr>
                <w:ilvl w:val="0"/>
                <w:numId w:val="24"/>
              </w:numPr>
              <w:spacing w:before="56"/>
              <w:ind w:left="363" w:hanging="284"/>
              <w:jc w:val="both"/>
              <w:rPr>
                <w:sz w:val="13"/>
                <w:lang w:val="it-IT"/>
              </w:rPr>
            </w:pPr>
            <w:r w:rsidRPr="008B1F18">
              <w:rPr>
                <w:w w:val="105"/>
                <w:sz w:val="13"/>
                <w:lang w:val="it-IT"/>
              </w:rPr>
              <w:t>è</w:t>
            </w:r>
            <w:r w:rsidR="00AE2379" w:rsidRPr="008B1F18">
              <w:rPr>
                <w:w w:val="105"/>
                <w:sz w:val="13"/>
                <w:lang w:val="it-IT"/>
              </w:rPr>
              <w:t xml:space="preserve"> stato </w:t>
            </w:r>
            <w:r w:rsidR="007366DD">
              <w:rPr>
                <w:w w:val="105"/>
                <w:sz w:val="13"/>
                <w:lang w:val="it-IT"/>
              </w:rPr>
              <w:t xml:space="preserve">soggetto alla sanzione interdittiva di cui all'articolo </w:t>
            </w:r>
            <w:r w:rsidR="00AE2379" w:rsidRPr="008B1F18">
              <w:rPr>
                <w:w w:val="105"/>
                <w:sz w:val="13"/>
                <w:lang w:val="it-IT"/>
              </w:rPr>
              <w:t>9,</w:t>
            </w:r>
            <w:r w:rsidR="007366DD">
              <w:rPr>
                <w:w w:val="105"/>
                <w:sz w:val="13"/>
                <w:lang w:val="it-IT"/>
              </w:rPr>
              <w:t xml:space="preserve"> </w:t>
            </w:r>
          </w:p>
        </w:tc>
        <w:tc>
          <w:tcPr>
            <w:tcW w:w="4512" w:type="dxa"/>
            <w:tcBorders>
              <w:left w:val="single" w:sz="4" w:space="0" w:color="010101"/>
              <w:right w:val="single" w:sz="3" w:space="0" w:color="010101"/>
            </w:tcBorders>
          </w:tcPr>
          <w:p w14:paraId="362D48ED" w14:textId="77777777" w:rsidR="0091346B" w:rsidRPr="008B1F18" w:rsidRDefault="00AE2379">
            <w:pPr>
              <w:pStyle w:val="TableParagraph"/>
              <w:spacing w:before="67"/>
              <w:ind w:left="85" w:right="120"/>
              <w:rPr>
                <w:sz w:val="13"/>
              </w:rPr>
            </w:pPr>
            <w:r w:rsidRPr="008B1F18">
              <w:rPr>
                <w:w w:val="105"/>
                <w:sz w:val="13"/>
              </w:rPr>
              <w:t>[ ] Sì [ ] No</w:t>
            </w:r>
          </w:p>
        </w:tc>
      </w:tr>
      <w:tr w:rsidR="0091346B" w:rsidRPr="000E7F53" w14:paraId="4561C891" w14:textId="77777777">
        <w:trPr>
          <w:trHeight w:hRule="exact" w:val="620"/>
        </w:trPr>
        <w:tc>
          <w:tcPr>
            <w:tcW w:w="4512" w:type="dxa"/>
            <w:tcBorders>
              <w:left w:val="single" w:sz="4" w:space="0" w:color="010101"/>
              <w:right w:val="single" w:sz="4" w:space="0" w:color="010101"/>
            </w:tcBorders>
          </w:tcPr>
          <w:p w14:paraId="57F5C8FD" w14:textId="77777777" w:rsidR="0091346B" w:rsidRPr="007366DD" w:rsidRDefault="00AE2379" w:rsidP="007366DD">
            <w:pPr>
              <w:pStyle w:val="TableParagraph"/>
              <w:spacing w:line="252" w:lineRule="auto"/>
              <w:ind w:left="362" w:right="98"/>
              <w:jc w:val="both"/>
              <w:rPr>
                <w:sz w:val="13"/>
                <w:lang w:val="it-IT"/>
              </w:rPr>
            </w:pPr>
            <w:r w:rsidRPr="008B1F18">
              <w:rPr>
                <w:w w:val="105"/>
                <w:sz w:val="13"/>
                <w:lang w:val="it-IT"/>
              </w:rPr>
              <w:t xml:space="preserve">comma 2, lettera c) del decreto legislativo 8 giugno 2001, n. 231 o ad altra sanzione che comporta il divieto di contrarre con la pubblica amministrazione, compresi i provvedimenti interdittivi di cui all'articolo </w:t>
            </w:r>
            <w:r w:rsidR="007366DD">
              <w:rPr>
                <w:w w:val="105"/>
                <w:sz w:val="13"/>
                <w:lang w:val="it-IT"/>
              </w:rPr>
              <w:t xml:space="preserve">14 del decreto legislativo 9 aprile </w:t>
            </w:r>
            <w:r w:rsidRPr="008B1F18">
              <w:rPr>
                <w:w w:val="105"/>
                <w:sz w:val="13"/>
                <w:lang w:val="it-IT"/>
              </w:rPr>
              <w:t>200</w:t>
            </w:r>
            <w:r w:rsidR="007366DD">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14:paraId="0B2C811C" w14:textId="77777777" w:rsidR="0091346B" w:rsidRPr="008B1F18" w:rsidRDefault="00AE2379">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91346B" w:rsidRPr="008B1F18" w14:paraId="4C8678DC" w14:textId="77777777">
        <w:trPr>
          <w:trHeight w:hRule="exact" w:val="357"/>
        </w:trPr>
        <w:tc>
          <w:tcPr>
            <w:tcW w:w="4512" w:type="dxa"/>
            <w:tcBorders>
              <w:left w:val="single" w:sz="4" w:space="0" w:color="010101"/>
              <w:right w:val="single" w:sz="4" w:space="0" w:color="010101"/>
            </w:tcBorders>
          </w:tcPr>
          <w:p w14:paraId="535841C2" w14:textId="77777777" w:rsidR="0091346B" w:rsidRPr="007366DD" w:rsidRDefault="00AE2379" w:rsidP="007366DD">
            <w:pPr>
              <w:pStyle w:val="TableParagraph"/>
              <w:spacing w:line="148" w:lineRule="exact"/>
              <w:ind w:left="362"/>
              <w:jc w:val="both"/>
              <w:rPr>
                <w:sz w:val="13"/>
                <w:lang w:val="it-IT"/>
              </w:rPr>
            </w:pPr>
            <w:r w:rsidRPr="008B1F18">
              <w:rPr>
                <w:w w:val="105"/>
                <w:sz w:val="13"/>
              </w:rPr>
              <w:t xml:space="preserve">(Articolo 80, comma 5, lettera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14:paraId="7BDF9C92" w14:textId="77777777" w:rsidR="0091346B" w:rsidRPr="008B1F18" w:rsidRDefault="00AE2379">
            <w:pPr>
              <w:pStyle w:val="TableParagraph"/>
              <w:spacing w:before="86"/>
              <w:ind w:left="85" w:right="120"/>
              <w:rPr>
                <w:sz w:val="13"/>
              </w:rPr>
            </w:pPr>
            <w:r w:rsidRPr="008B1F18">
              <w:rPr>
                <w:w w:val="105"/>
                <w:sz w:val="13"/>
              </w:rPr>
              <w:t>[………..…][……….…][……….…]</w:t>
            </w:r>
          </w:p>
        </w:tc>
      </w:tr>
      <w:tr w:rsidR="007366DD" w:rsidRPr="008B1F18" w14:paraId="5DC40038" w14:textId="77777777">
        <w:trPr>
          <w:trHeight w:hRule="exact" w:val="425"/>
        </w:trPr>
        <w:tc>
          <w:tcPr>
            <w:tcW w:w="4512" w:type="dxa"/>
            <w:vMerge w:val="restart"/>
            <w:tcBorders>
              <w:left w:val="single" w:sz="4" w:space="0" w:color="010101"/>
              <w:right w:val="single" w:sz="4" w:space="0" w:color="010101"/>
            </w:tcBorders>
          </w:tcPr>
          <w:p w14:paraId="5DD77872" w14:textId="77777777" w:rsidR="007366DD" w:rsidRPr="008B1F18" w:rsidRDefault="007366DD" w:rsidP="00271A90">
            <w:pPr>
              <w:pStyle w:val="TableParagraph"/>
              <w:numPr>
                <w:ilvl w:val="0"/>
                <w:numId w:val="24"/>
              </w:numPr>
              <w:spacing w:before="111" w:line="249" w:lineRule="auto"/>
              <w:ind w:right="112"/>
              <w:jc w:val="both"/>
              <w:rPr>
                <w:sz w:val="13"/>
                <w:lang w:val="it-IT"/>
              </w:rPr>
            </w:pPr>
            <w:r w:rsidRPr="008B1F18">
              <w:rPr>
                <w:w w:val="105"/>
                <w:sz w:val="13"/>
                <w:lang w:val="it-IT"/>
              </w:rPr>
              <w:t>è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14:paraId="2E34962A" w14:textId="77777777" w:rsidR="007366DD" w:rsidRPr="008B1F18" w:rsidRDefault="007366DD" w:rsidP="00271A90">
            <w:pPr>
              <w:pStyle w:val="TableParagraph"/>
              <w:spacing w:line="141" w:lineRule="exact"/>
              <w:ind w:left="504"/>
              <w:jc w:val="both"/>
              <w:rPr>
                <w:sz w:val="13"/>
                <w:lang w:val="it-IT"/>
              </w:rPr>
            </w:pPr>
            <w:r w:rsidRPr="00271A90">
              <w:rPr>
                <w:w w:val="105"/>
                <w:sz w:val="13"/>
                <w:lang w:val="it-IT"/>
              </w:rPr>
              <w:t>(Arti</w:t>
            </w:r>
            <w:r w:rsidRPr="008B1F18">
              <w:rPr>
                <w:w w:val="105"/>
                <w:sz w:val="13"/>
              </w:rPr>
              <w:t xml:space="preserve">colo 80, comma 5, lettera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14:paraId="3271A08D" w14:textId="77777777" w:rsidR="007366DD" w:rsidRPr="008B1F18" w:rsidRDefault="007366DD">
            <w:pPr>
              <w:pStyle w:val="TableParagraph"/>
              <w:spacing w:before="4"/>
              <w:rPr>
                <w:sz w:val="14"/>
                <w:lang w:val="it-IT"/>
              </w:rPr>
            </w:pPr>
          </w:p>
          <w:p w14:paraId="4C290C27" w14:textId="77777777" w:rsidR="007366DD" w:rsidRPr="008B1F18" w:rsidRDefault="007366DD">
            <w:pPr>
              <w:pStyle w:val="TableParagraph"/>
              <w:ind w:left="85" w:right="120"/>
              <w:rPr>
                <w:sz w:val="13"/>
              </w:rPr>
            </w:pPr>
            <w:r w:rsidRPr="008B1F18">
              <w:rPr>
                <w:w w:val="105"/>
                <w:sz w:val="13"/>
              </w:rPr>
              <w:t>[ ] Sì [ ] No</w:t>
            </w:r>
          </w:p>
        </w:tc>
      </w:tr>
      <w:tr w:rsidR="007366DD" w:rsidRPr="000E7F53" w14:paraId="1ABF6C55" w14:textId="77777777">
        <w:trPr>
          <w:trHeight w:hRule="exact" w:val="164"/>
        </w:trPr>
        <w:tc>
          <w:tcPr>
            <w:tcW w:w="4512" w:type="dxa"/>
            <w:vMerge/>
            <w:tcBorders>
              <w:left w:val="single" w:sz="4" w:space="0" w:color="010101"/>
              <w:right w:val="single" w:sz="4" w:space="0" w:color="010101"/>
            </w:tcBorders>
          </w:tcPr>
          <w:p w14:paraId="43494C32"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DFCEA8F" w14:textId="77777777" w:rsidR="007366DD" w:rsidRPr="008B1F18" w:rsidRDefault="007366DD" w:rsidP="00271A90">
            <w:pPr>
              <w:pStyle w:val="TableParagraph"/>
              <w:spacing w:before="12"/>
              <w:ind w:left="85" w:right="120"/>
              <w:rPr>
                <w:sz w:val="13"/>
                <w:lang w:val="it-IT"/>
              </w:rPr>
            </w:pPr>
            <w:r w:rsidRPr="008B1F18">
              <w:rPr>
                <w:w w:val="105"/>
                <w:sz w:val="13"/>
                <w:lang w:val="it-IT"/>
              </w:rPr>
              <w:t xml:space="preserve">Se la </w:t>
            </w:r>
            <w:r w:rsidR="00271A90">
              <w:rPr>
                <w:w w:val="105"/>
                <w:sz w:val="13"/>
                <w:lang w:val="it-IT"/>
              </w:rPr>
              <w:t xml:space="preserve">documentazione pertinente è </w:t>
            </w:r>
            <w:r w:rsidRPr="008B1F18">
              <w:rPr>
                <w:w w:val="105"/>
                <w:sz w:val="13"/>
                <w:lang w:val="it-IT"/>
              </w:rPr>
              <w:t>disponibile elettronicamente,</w:t>
            </w:r>
          </w:p>
        </w:tc>
      </w:tr>
      <w:tr w:rsidR="007366DD" w:rsidRPr="000E7F53" w14:paraId="0779EA06" w14:textId="77777777">
        <w:trPr>
          <w:trHeight w:hRule="exact" w:val="156"/>
        </w:trPr>
        <w:tc>
          <w:tcPr>
            <w:tcW w:w="4512" w:type="dxa"/>
            <w:vMerge/>
            <w:tcBorders>
              <w:left w:val="single" w:sz="4" w:space="0" w:color="010101"/>
              <w:right w:val="single" w:sz="4" w:space="0" w:color="010101"/>
            </w:tcBorders>
          </w:tcPr>
          <w:p w14:paraId="3CABC070"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24024E13" w14:textId="77777777" w:rsidR="007366DD" w:rsidRPr="008B1F18" w:rsidRDefault="007366DD">
            <w:pPr>
              <w:pStyle w:val="TableParagraph"/>
              <w:spacing w:before="5"/>
              <w:ind w:left="85" w:right="44"/>
              <w:rPr>
                <w:sz w:val="13"/>
                <w:lang w:val="it-IT"/>
              </w:rPr>
            </w:pPr>
            <w:r w:rsidRPr="008B1F18">
              <w:rPr>
                <w:w w:val="105"/>
                <w:sz w:val="13"/>
                <w:lang w:val="it-IT"/>
              </w:rPr>
              <w:t>indicare: indirizzo web, autorità o organismo di emanazione, riferimento</w:t>
            </w:r>
          </w:p>
        </w:tc>
      </w:tr>
      <w:tr w:rsidR="007366DD" w:rsidRPr="008B1F18" w14:paraId="26C56441" w14:textId="77777777">
        <w:trPr>
          <w:trHeight w:hRule="exact" w:val="221"/>
        </w:trPr>
        <w:tc>
          <w:tcPr>
            <w:tcW w:w="4512" w:type="dxa"/>
            <w:vMerge/>
            <w:tcBorders>
              <w:left w:val="single" w:sz="4" w:space="0" w:color="010101"/>
              <w:right w:val="single" w:sz="4" w:space="0" w:color="010101"/>
            </w:tcBorders>
          </w:tcPr>
          <w:p w14:paraId="6B13A7B7" w14:textId="77777777" w:rsidR="007366DD" w:rsidRPr="00D45ACB" w:rsidRDefault="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C1618E1" w14:textId="77777777" w:rsidR="007366DD" w:rsidRPr="008B1F18" w:rsidRDefault="007366DD">
            <w:pPr>
              <w:pStyle w:val="TableParagraph"/>
              <w:spacing w:before="5"/>
              <w:ind w:left="85" w:right="120"/>
              <w:rPr>
                <w:sz w:val="13"/>
              </w:rPr>
            </w:pPr>
            <w:r w:rsidRPr="008B1F18">
              <w:rPr>
                <w:w w:val="105"/>
                <w:sz w:val="13"/>
              </w:rPr>
              <w:t>preciso della documentazione):</w:t>
            </w:r>
          </w:p>
        </w:tc>
      </w:tr>
      <w:tr w:rsidR="0091346B" w:rsidRPr="008B1F18" w14:paraId="52E53DB7" w14:textId="77777777">
        <w:trPr>
          <w:trHeight w:hRule="exact" w:val="306"/>
        </w:trPr>
        <w:tc>
          <w:tcPr>
            <w:tcW w:w="4512" w:type="dxa"/>
            <w:tcBorders>
              <w:left w:val="single" w:sz="4" w:space="0" w:color="010101"/>
              <w:right w:val="single" w:sz="4" w:space="0" w:color="010101"/>
            </w:tcBorders>
          </w:tcPr>
          <w:p w14:paraId="7DA3D678" w14:textId="77777777" w:rsidR="0091346B" w:rsidRPr="008B1F18" w:rsidRDefault="0091346B"/>
        </w:tc>
        <w:tc>
          <w:tcPr>
            <w:tcW w:w="4512" w:type="dxa"/>
            <w:tcBorders>
              <w:left w:val="single" w:sz="4" w:space="0" w:color="010101"/>
              <w:right w:val="single" w:sz="3" w:space="0" w:color="010101"/>
            </w:tcBorders>
          </w:tcPr>
          <w:p w14:paraId="1167B707" w14:textId="77777777" w:rsidR="0091346B" w:rsidRPr="008B1F18" w:rsidRDefault="00AE2379">
            <w:pPr>
              <w:pStyle w:val="TableParagraph"/>
              <w:spacing w:before="56"/>
              <w:ind w:left="85" w:right="120"/>
              <w:rPr>
                <w:sz w:val="13"/>
              </w:rPr>
            </w:pPr>
            <w:r w:rsidRPr="008B1F18">
              <w:rPr>
                <w:w w:val="105"/>
                <w:sz w:val="13"/>
              </w:rPr>
              <w:t>[………..…][……….…][……….…]</w:t>
            </w:r>
          </w:p>
        </w:tc>
      </w:tr>
      <w:tr w:rsidR="0091346B" w:rsidRPr="008B1F18" w14:paraId="51F6CA10" w14:textId="77777777" w:rsidTr="00B21E7A">
        <w:trPr>
          <w:trHeight w:hRule="exact" w:val="636"/>
        </w:trPr>
        <w:tc>
          <w:tcPr>
            <w:tcW w:w="4512" w:type="dxa"/>
            <w:tcBorders>
              <w:left w:val="single" w:sz="4" w:space="0" w:color="010101"/>
              <w:right w:val="single" w:sz="4" w:space="0" w:color="010101"/>
            </w:tcBorders>
          </w:tcPr>
          <w:p w14:paraId="3F7D7BD5" w14:textId="77777777" w:rsidR="0091346B" w:rsidRPr="008B1F18" w:rsidRDefault="007366DD" w:rsidP="00271A90">
            <w:pPr>
              <w:pStyle w:val="TableParagraph"/>
              <w:numPr>
                <w:ilvl w:val="0"/>
                <w:numId w:val="24"/>
              </w:numPr>
              <w:spacing w:before="111" w:line="249" w:lineRule="auto"/>
              <w:ind w:right="112"/>
              <w:jc w:val="both"/>
              <w:rPr>
                <w:sz w:val="13"/>
                <w:lang w:val="it-IT"/>
              </w:rPr>
            </w:pPr>
            <w:r>
              <w:rPr>
                <w:w w:val="105"/>
                <w:sz w:val="13"/>
                <w:lang w:val="it-IT"/>
              </w:rPr>
              <w:t xml:space="preserve">ha violato il divieto di </w:t>
            </w:r>
            <w:r w:rsidR="00AE2379" w:rsidRPr="008B1F18">
              <w:rPr>
                <w:w w:val="105"/>
                <w:sz w:val="13"/>
                <w:lang w:val="it-IT"/>
              </w:rPr>
              <w:t>intestazione fid</w:t>
            </w:r>
            <w:r>
              <w:rPr>
                <w:w w:val="105"/>
                <w:sz w:val="13"/>
                <w:lang w:val="it-IT"/>
              </w:rPr>
              <w:t xml:space="preserve">uciaria di cui all'articolo 17 </w:t>
            </w:r>
            <w:r w:rsidR="00AE2379" w:rsidRPr="008B1F18">
              <w:rPr>
                <w:w w:val="105"/>
                <w:sz w:val="13"/>
                <w:lang w:val="it-IT"/>
              </w:rPr>
              <w:t>della</w:t>
            </w:r>
            <w:r w:rsidR="00271A90">
              <w:rPr>
                <w:spacing w:val="-5"/>
                <w:w w:val="105"/>
                <w:sz w:val="13"/>
                <w:lang w:val="it-IT"/>
              </w:rPr>
              <w:t xml:space="preserve"> </w:t>
            </w:r>
            <w:r w:rsidR="00AE2379" w:rsidRPr="008B1F18">
              <w:rPr>
                <w:w w:val="105"/>
                <w:sz w:val="13"/>
                <w:lang w:val="it-IT"/>
              </w:rPr>
              <w:t>legge</w:t>
            </w:r>
            <w:r w:rsidR="00AE2379" w:rsidRPr="008B1F18">
              <w:rPr>
                <w:spacing w:val="-5"/>
                <w:w w:val="105"/>
                <w:sz w:val="13"/>
                <w:lang w:val="it-IT"/>
              </w:rPr>
              <w:t xml:space="preserve"> </w:t>
            </w:r>
            <w:r w:rsidR="00AE2379" w:rsidRPr="008B1F18">
              <w:rPr>
                <w:w w:val="105"/>
                <w:sz w:val="13"/>
                <w:lang w:val="it-IT"/>
              </w:rPr>
              <w:t>19</w:t>
            </w:r>
            <w:r w:rsidR="00AE2379" w:rsidRPr="008B1F18">
              <w:rPr>
                <w:spacing w:val="-6"/>
                <w:w w:val="105"/>
                <w:sz w:val="13"/>
                <w:lang w:val="it-IT"/>
              </w:rPr>
              <w:t xml:space="preserve"> </w:t>
            </w:r>
            <w:r w:rsidR="00AE2379" w:rsidRPr="008B1F18">
              <w:rPr>
                <w:w w:val="105"/>
                <w:sz w:val="13"/>
                <w:lang w:val="it-IT"/>
              </w:rPr>
              <w:t>marzo</w:t>
            </w:r>
            <w:r w:rsidR="00AE2379" w:rsidRPr="008B1F18">
              <w:rPr>
                <w:spacing w:val="-5"/>
                <w:w w:val="105"/>
                <w:sz w:val="13"/>
                <w:lang w:val="it-IT"/>
              </w:rPr>
              <w:t xml:space="preserve"> </w:t>
            </w:r>
            <w:r w:rsidR="00AE2379" w:rsidRPr="008B1F18">
              <w:rPr>
                <w:w w:val="105"/>
                <w:sz w:val="13"/>
                <w:lang w:val="it-IT"/>
              </w:rPr>
              <w:t>1990,</w:t>
            </w:r>
            <w:r w:rsidR="00AE2379" w:rsidRPr="008B1F18">
              <w:rPr>
                <w:spacing w:val="-4"/>
                <w:w w:val="105"/>
                <w:sz w:val="13"/>
                <w:lang w:val="it-IT"/>
              </w:rPr>
              <w:t xml:space="preserve"> </w:t>
            </w:r>
            <w:r w:rsidR="00AE2379" w:rsidRPr="008B1F18">
              <w:rPr>
                <w:w w:val="105"/>
                <w:sz w:val="13"/>
                <w:lang w:val="it-IT"/>
              </w:rPr>
              <w:t>n.</w:t>
            </w:r>
            <w:r w:rsidR="00AE2379" w:rsidRPr="008B1F18">
              <w:rPr>
                <w:spacing w:val="-4"/>
                <w:w w:val="105"/>
                <w:sz w:val="13"/>
                <w:lang w:val="it-IT"/>
              </w:rPr>
              <w:t xml:space="preserve"> </w:t>
            </w:r>
            <w:r w:rsidR="00AE2379" w:rsidRPr="008B1F18">
              <w:rPr>
                <w:w w:val="105"/>
                <w:sz w:val="13"/>
                <w:lang w:val="it-IT"/>
              </w:rPr>
              <w:t>55</w:t>
            </w:r>
            <w:r w:rsidR="00AE2379" w:rsidRPr="008B1F18">
              <w:rPr>
                <w:spacing w:val="-6"/>
                <w:w w:val="105"/>
                <w:sz w:val="13"/>
                <w:lang w:val="it-IT"/>
              </w:rPr>
              <w:t xml:space="preserve"> </w:t>
            </w:r>
            <w:r w:rsidR="00AE2379" w:rsidRPr="008B1F18">
              <w:rPr>
                <w:w w:val="105"/>
                <w:sz w:val="13"/>
                <w:lang w:val="it-IT"/>
              </w:rPr>
              <w:t>(Articolo</w:t>
            </w:r>
            <w:r w:rsidR="00AE2379" w:rsidRPr="008B1F18">
              <w:rPr>
                <w:spacing w:val="-5"/>
                <w:w w:val="105"/>
                <w:sz w:val="13"/>
                <w:lang w:val="it-IT"/>
              </w:rPr>
              <w:t xml:space="preserve"> </w:t>
            </w:r>
            <w:r w:rsidR="00AE2379" w:rsidRPr="008B1F18">
              <w:rPr>
                <w:w w:val="105"/>
                <w:sz w:val="13"/>
                <w:lang w:val="it-IT"/>
              </w:rPr>
              <w:t>80,</w:t>
            </w:r>
            <w:r w:rsidR="00AE2379" w:rsidRPr="008B1F18">
              <w:rPr>
                <w:spacing w:val="-5"/>
                <w:w w:val="105"/>
                <w:sz w:val="13"/>
                <w:lang w:val="it-IT"/>
              </w:rPr>
              <w:t xml:space="preserve"> </w:t>
            </w:r>
            <w:r w:rsidR="00AE2379" w:rsidRPr="008B1F18">
              <w:rPr>
                <w:w w:val="105"/>
                <w:sz w:val="13"/>
                <w:lang w:val="it-IT"/>
              </w:rPr>
              <w:t>comma</w:t>
            </w:r>
            <w:r w:rsidR="00AE2379" w:rsidRPr="008B1F18">
              <w:rPr>
                <w:spacing w:val="-5"/>
                <w:w w:val="105"/>
                <w:sz w:val="13"/>
                <w:lang w:val="it-IT"/>
              </w:rPr>
              <w:t xml:space="preserve"> </w:t>
            </w:r>
            <w:r w:rsidR="00AE2379" w:rsidRPr="008B1F18">
              <w:rPr>
                <w:w w:val="105"/>
                <w:sz w:val="13"/>
                <w:lang w:val="it-IT"/>
              </w:rPr>
              <w:t>5,</w:t>
            </w:r>
            <w:r w:rsidR="00AE2379" w:rsidRPr="008B1F18">
              <w:rPr>
                <w:spacing w:val="-4"/>
                <w:w w:val="105"/>
                <w:sz w:val="13"/>
                <w:lang w:val="it-IT"/>
              </w:rPr>
              <w:t xml:space="preserve"> </w:t>
            </w:r>
            <w:r w:rsidR="00AE2379" w:rsidRPr="008B1F18">
              <w:rPr>
                <w:w w:val="105"/>
                <w:sz w:val="13"/>
                <w:lang w:val="it-IT"/>
              </w:rPr>
              <w:t>lettera</w:t>
            </w:r>
            <w:r w:rsidR="00AE2379" w:rsidRPr="008B1F18">
              <w:rPr>
                <w:spacing w:val="-2"/>
                <w:w w:val="105"/>
                <w:sz w:val="13"/>
                <w:lang w:val="it-IT"/>
              </w:rPr>
              <w:t xml:space="preserve"> </w:t>
            </w:r>
            <w:r w:rsidR="00AE2379" w:rsidRPr="008B1F18">
              <w:rPr>
                <w:i/>
                <w:w w:val="105"/>
                <w:sz w:val="13"/>
                <w:lang w:val="it-IT"/>
              </w:rPr>
              <w:t>h</w:t>
            </w:r>
            <w:r w:rsidR="00AE2379" w:rsidRPr="008B1F18">
              <w:rPr>
                <w:w w:val="105"/>
                <w:sz w:val="13"/>
                <w:lang w:val="it-IT"/>
              </w:rPr>
              <w:t>)?</w:t>
            </w:r>
          </w:p>
        </w:tc>
        <w:tc>
          <w:tcPr>
            <w:tcW w:w="4512" w:type="dxa"/>
            <w:tcBorders>
              <w:left w:val="single" w:sz="4" w:space="0" w:color="010101"/>
              <w:right w:val="single" w:sz="3" w:space="0" w:color="010101"/>
            </w:tcBorders>
          </w:tcPr>
          <w:p w14:paraId="4C0478DD" w14:textId="77777777" w:rsidR="0091346B" w:rsidRPr="008B1F18" w:rsidRDefault="0091346B">
            <w:pPr>
              <w:pStyle w:val="TableParagraph"/>
              <w:spacing w:before="1"/>
              <w:rPr>
                <w:sz w:val="16"/>
                <w:lang w:val="it-IT"/>
              </w:rPr>
            </w:pPr>
          </w:p>
          <w:p w14:paraId="629D91FF" w14:textId="77777777" w:rsidR="0091346B" w:rsidRPr="008B1F18" w:rsidRDefault="00AE2379">
            <w:pPr>
              <w:pStyle w:val="TableParagraph"/>
              <w:spacing w:before="1"/>
              <w:ind w:left="85" w:right="120"/>
              <w:rPr>
                <w:sz w:val="13"/>
              </w:rPr>
            </w:pPr>
            <w:r w:rsidRPr="008B1F18">
              <w:rPr>
                <w:w w:val="105"/>
                <w:sz w:val="13"/>
              </w:rPr>
              <w:t>[ ] Sì [ ] No</w:t>
            </w:r>
          </w:p>
        </w:tc>
      </w:tr>
      <w:tr w:rsidR="0091346B" w:rsidRPr="008B1F18" w14:paraId="41A8E10C" w14:textId="77777777">
        <w:trPr>
          <w:trHeight w:hRule="exact" w:val="235"/>
        </w:trPr>
        <w:tc>
          <w:tcPr>
            <w:tcW w:w="4512" w:type="dxa"/>
            <w:tcBorders>
              <w:left w:val="single" w:sz="4" w:space="0" w:color="010101"/>
              <w:right w:val="single" w:sz="4" w:space="0" w:color="010101"/>
            </w:tcBorders>
          </w:tcPr>
          <w:p w14:paraId="69E9B95F" w14:textId="77777777" w:rsidR="00B21E7A" w:rsidRDefault="00B21E7A">
            <w:pPr>
              <w:pStyle w:val="TableParagraph"/>
              <w:spacing w:before="76"/>
              <w:ind w:left="85"/>
              <w:rPr>
                <w:w w:val="105"/>
                <w:sz w:val="13"/>
              </w:rPr>
            </w:pPr>
          </w:p>
          <w:p w14:paraId="03B2AD45" w14:textId="77777777" w:rsidR="0091346B" w:rsidRPr="008B1F18" w:rsidRDefault="00AE2379">
            <w:pPr>
              <w:pStyle w:val="TableParagraph"/>
              <w:spacing w:before="76"/>
              <w:ind w:left="85"/>
              <w:rPr>
                <w:sz w:val="13"/>
              </w:rPr>
            </w:pPr>
            <w:r w:rsidRPr="008B1F18">
              <w:rPr>
                <w:w w:val="105"/>
                <w:sz w:val="13"/>
              </w:rPr>
              <w:t>In caso affermativo :</w:t>
            </w:r>
          </w:p>
        </w:tc>
        <w:tc>
          <w:tcPr>
            <w:tcW w:w="4512" w:type="dxa"/>
            <w:tcBorders>
              <w:left w:val="single" w:sz="4" w:space="0" w:color="010101"/>
              <w:right w:val="single" w:sz="3" w:space="0" w:color="010101"/>
            </w:tcBorders>
          </w:tcPr>
          <w:p w14:paraId="78ADE14B" w14:textId="77777777" w:rsidR="0091346B" w:rsidRPr="008B1F18" w:rsidRDefault="0091346B"/>
        </w:tc>
      </w:tr>
      <w:tr w:rsidR="0091346B" w:rsidRPr="008B1F18" w14:paraId="14DEC31D" w14:textId="77777777">
        <w:trPr>
          <w:trHeight w:hRule="exact" w:val="391"/>
        </w:trPr>
        <w:tc>
          <w:tcPr>
            <w:tcW w:w="4512" w:type="dxa"/>
            <w:tcBorders>
              <w:left w:val="single" w:sz="4" w:space="0" w:color="010101"/>
              <w:right w:val="single" w:sz="4" w:space="0" w:color="010101"/>
            </w:tcBorders>
          </w:tcPr>
          <w:p w14:paraId="06CE6B4B" w14:textId="77777777" w:rsidR="0091346B" w:rsidRPr="008B1F18" w:rsidRDefault="00AE2379">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14:paraId="37F6DF3C" w14:textId="77777777" w:rsidR="0091346B" w:rsidRPr="008B1F18" w:rsidRDefault="00AE2379">
            <w:pPr>
              <w:pStyle w:val="TableParagraph"/>
              <w:spacing w:before="53"/>
              <w:ind w:left="85" w:right="120"/>
              <w:rPr>
                <w:sz w:val="13"/>
              </w:rPr>
            </w:pPr>
            <w:r w:rsidRPr="008B1F18">
              <w:rPr>
                <w:w w:val="105"/>
                <w:sz w:val="13"/>
              </w:rPr>
              <w:t>[………..…][……….…][……….…]</w:t>
            </w:r>
          </w:p>
        </w:tc>
      </w:tr>
      <w:tr w:rsidR="0091346B" w:rsidRPr="008B1F18" w14:paraId="2615791E" w14:textId="77777777">
        <w:trPr>
          <w:trHeight w:hRule="exact" w:val="425"/>
        </w:trPr>
        <w:tc>
          <w:tcPr>
            <w:tcW w:w="4512" w:type="dxa"/>
            <w:tcBorders>
              <w:left w:val="single" w:sz="4" w:space="0" w:color="010101"/>
              <w:right w:val="single" w:sz="4" w:space="0" w:color="010101"/>
            </w:tcBorders>
          </w:tcPr>
          <w:p w14:paraId="40EFD97F" w14:textId="77777777" w:rsidR="0091346B" w:rsidRPr="008B1F18" w:rsidRDefault="00271A90">
            <w:pPr>
              <w:pStyle w:val="TableParagraph"/>
              <w:spacing w:before="76"/>
              <w:ind w:left="85"/>
              <w:rPr>
                <w:sz w:val="13"/>
                <w:lang w:val="it-IT"/>
              </w:rPr>
            </w:pPr>
            <w:r>
              <w:rPr>
                <w:w w:val="105"/>
                <w:sz w:val="13"/>
                <w:lang w:val="it-IT"/>
              </w:rPr>
              <w:t>- la violazione è stata rimossa</w:t>
            </w:r>
            <w:r w:rsidR="00AE2379" w:rsidRPr="008B1F18">
              <w:rPr>
                <w:w w:val="105"/>
                <w:sz w:val="13"/>
                <w:lang w:val="it-IT"/>
              </w:rPr>
              <w:t>?</w:t>
            </w:r>
          </w:p>
        </w:tc>
        <w:tc>
          <w:tcPr>
            <w:tcW w:w="4512" w:type="dxa"/>
            <w:tcBorders>
              <w:left w:val="single" w:sz="4" w:space="0" w:color="010101"/>
              <w:right w:val="single" w:sz="3" w:space="0" w:color="010101"/>
            </w:tcBorders>
          </w:tcPr>
          <w:p w14:paraId="4C77AC30" w14:textId="77777777" w:rsidR="0091346B" w:rsidRPr="008B1F18" w:rsidRDefault="00AE2379">
            <w:pPr>
              <w:pStyle w:val="TableParagraph"/>
              <w:ind w:left="85" w:right="120"/>
              <w:rPr>
                <w:sz w:val="13"/>
              </w:rPr>
            </w:pPr>
            <w:r w:rsidRPr="008B1F18">
              <w:rPr>
                <w:w w:val="105"/>
                <w:sz w:val="13"/>
              </w:rPr>
              <w:t>[ ] Sì [ ] No</w:t>
            </w:r>
          </w:p>
        </w:tc>
      </w:tr>
      <w:tr w:rsidR="0091346B" w:rsidRPr="000E7F53" w14:paraId="4A7621AA" w14:textId="77777777">
        <w:trPr>
          <w:trHeight w:hRule="exact" w:val="215"/>
        </w:trPr>
        <w:tc>
          <w:tcPr>
            <w:tcW w:w="4512" w:type="dxa"/>
            <w:tcBorders>
              <w:left w:val="single" w:sz="4" w:space="0" w:color="010101"/>
              <w:right w:val="single" w:sz="4" w:space="0" w:color="010101"/>
            </w:tcBorders>
          </w:tcPr>
          <w:p w14:paraId="20D438E9" w14:textId="77777777" w:rsidR="0091346B" w:rsidRPr="008B1F18" w:rsidRDefault="0091346B"/>
        </w:tc>
        <w:tc>
          <w:tcPr>
            <w:tcW w:w="4512" w:type="dxa"/>
            <w:tcBorders>
              <w:left w:val="single" w:sz="4" w:space="0" w:color="010101"/>
              <w:right w:val="single" w:sz="3" w:space="0" w:color="010101"/>
            </w:tcBorders>
          </w:tcPr>
          <w:p w14:paraId="0898014A" w14:textId="77777777" w:rsidR="0091346B" w:rsidRPr="008B1F18" w:rsidRDefault="00AE2379" w:rsidP="00271A90">
            <w:pPr>
              <w:pStyle w:val="TableParagraph"/>
              <w:spacing w:before="57"/>
              <w:ind w:left="85" w:right="120"/>
              <w:rPr>
                <w:sz w:val="13"/>
                <w:lang w:val="it-IT"/>
              </w:rPr>
            </w:pPr>
            <w:r w:rsidRPr="008B1F18">
              <w:rPr>
                <w:w w:val="105"/>
                <w:sz w:val="13"/>
                <w:lang w:val="it-IT"/>
              </w:rPr>
              <w:t>Se</w:t>
            </w:r>
            <w:r w:rsidR="00271A90">
              <w:rPr>
                <w:w w:val="105"/>
                <w:sz w:val="13"/>
                <w:lang w:val="it-IT"/>
              </w:rPr>
              <w:t xml:space="preserve"> la</w:t>
            </w:r>
            <w:r w:rsidRPr="008B1F18">
              <w:rPr>
                <w:w w:val="105"/>
                <w:sz w:val="13"/>
                <w:lang w:val="it-IT"/>
              </w:rPr>
              <w:t xml:space="preserve"> documentazione </w:t>
            </w:r>
            <w:r w:rsidR="00271A90">
              <w:rPr>
                <w:w w:val="105"/>
                <w:sz w:val="13"/>
                <w:lang w:val="it-IT"/>
              </w:rPr>
              <w:t>pertinente</w:t>
            </w:r>
            <w:r w:rsidRPr="008B1F18">
              <w:rPr>
                <w:w w:val="105"/>
                <w:sz w:val="13"/>
                <w:lang w:val="it-IT"/>
              </w:rPr>
              <w:t xml:space="preserve"> è disponibile elettronicamente,</w:t>
            </w:r>
          </w:p>
        </w:tc>
      </w:tr>
      <w:tr w:rsidR="0091346B" w:rsidRPr="000E7F53" w14:paraId="5F6810FC" w14:textId="77777777">
        <w:trPr>
          <w:trHeight w:hRule="exact" w:val="156"/>
        </w:trPr>
        <w:tc>
          <w:tcPr>
            <w:tcW w:w="4512" w:type="dxa"/>
            <w:tcBorders>
              <w:left w:val="single" w:sz="4" w:space="0" w:color="010101"/>
              <w:right w:val="single" w:sz="4" w:space="0" w:color="010101"/>
            </w:tcBorders>
          </w:tcPr>
          <w:p w14:paraId="30F64FEC" w14:textId="77777777" w:rsidR="0091346B" w:rsidRPr="008B1F18" w:rsidRDefault="0091346B">
            <w:pPr>
              <w:rPr>
                <w:lang w:val="it-IT"/>
              </w:rPr>
            </w:pPr>
          </w:p>
        </w:tc>
        <w:tc>
          <w:tcPr>
            <w:tcW w:w="4512" w:type="dxa"/>
            <w:tcBorders>
              <w:left w:val="single" w:sz="4" w:space="0" w:color="010101"/>
              <w:right w:val="single" w:sz="3" w:space="0" w:color="010101"/>
            </w:tcBorders>
          </w:tcPr>
          <w:p w14:paraId="7464F06A" w14:textId="77777777" w:rsidR="0091346B" w:rsidRPr="008B1F18" w:rsidRDefault="00AE2379">
            <w:pPr>
              <w:pStyle w:val="TableParagraph"/>
              <w:spacing w:line="148" w:lineRule="exact"/>
              <w:ind w:left="85" w:right="44"/>
              <w:rPr>
                <w:sz w:val="13"/>
                <w:lang w:val="it-IT"/>
              </w:rPr>
            </w:pPr>
            <w:r w:rsidRPr="008B1F18">
              <w:rPr>
                <w:w w:val="105"/>
                <w:sz w:val="13"/>
                <w:lang w:val="it-IT"/>
              </w:rPr>
              <w:t>indicare: indirizzo web, autorità o organismo di emanazione, riferimento</w:t>
            </w:r>
          </w:p>
        </w:tc>
      </w:tr>
      <w:tr w:rsidR="0091346B" w:rsidRPr="008B1F18" w14:paraId="29FA947E" w14:textId="77777777">
        <w:trPr>
          <w:trHeight w:hRule="exact" w:val="215"/>
        </w:trPr>
        <w:tc>
          <w:tcPr>
            <w:tcW w:w="4512" w:type="dxa"/>
            <w:tcBorders>
              <w:left w:val="single" w:sz="4" w:space="0" w:color="010101"/>
              <w:right w:val="single" w:sz="4" w:space="0" w:color="010101"/>
            </w:tcBorders>
          </w:tcPr>
          <w:p w14:paraId="366084C4" w14:textId="77777777" w:rsidR="0091346B" w:rsidRPr="008B1F18" w:rsidRDefault="0091346B">
            <w:pPr>
              <w:rPr>
                <w:lang w:val="it-IT"/>
              </w:rPr>
            </w:pPr>
          </w:p>
        </w:tc>
        <w:tc>
          <w:tcPr>
            <w:tcW w:w="4512" w:type="dxa"/>
            <w:tcBorders>
              <w:left w:val="single" w:sz="4" w:space="0" w:color="010101"/>
              <w:right w:val="single" w:sz="3" w:space="0" w:color="010101"/>
            </w:tcBorders>
          </w:tcPr>
          <w:p w14:paraId="2FD2184A" w14:textId="77777777" w:rsidR="0091346B" w:rsidRPr="008B1F18" w:rsidRDefault="00AE2379">
            <w:pPr>
              <w:pStyle w:val="TableParagraph"/>
              <w:spacing w:line="148" w:lineRule="exact"/>
              <w:ind w:left="85" w:right="120"/>
              <w:rPr>
                <w:sz w:val="13"/>
              </w:rPr>
            </w:pPr>
            <w:r w:rsidRPr="008B1F18">
              <w:rPr>
                <w:w w:val="105"/>
                <w:sz w:val="13"/>
              </w:rPr>
              <w:t>preciso della documentazione):</w:t>
            </w:r>
          </w:p>
        </w:tc>
      </w:tr>
      <w:tr w:rsidR="0091346B" w:rsidRPr="008B1F18" w14:paraId="3DE17878" w14:textId="77777777">
        <w:trPr>
          <w:trHeight w:hRule="exact" w:val="345"/>
        </w:trPr>
        <w:tc>
          <w:tcPr>
            <w:tcW w:w="4512" w:type="dxa"/>
            <w:tcBorders>
              <w:left w:val="single" w:sz="4" w:space="0" w:color="010101"/>
              <w:right w:val="single" w:sz="4" w:space="0" w:color="010101"/>
            </w:tcBorders>
          </w:tcPr>
          <w:p w14:paraId="0D1F75CD" w14:textId="77777777" w:rsidR="0091346B" w:rsidRPr="008B1F18" w:rsidRDefault="0091346B"/>
        </w:tc>
        <w:tc>
          <w:tcPr>
            <w:tcW w:w="4512" w:type="dxa"/>
            <w:tcBorders>
              <w:left w:val="single" w:sz="4" w:space="0" w:color="010101"/>
              <w:right w:val="single" w:sz="3" w:space="0" w:color="010101"/>
            </w:tcBorders>
          </w:tcPr>
          <w:p w14:paraId="0AF6ECA7" w14:textId="77777777" w:rsidR="0091346B" w:rsidRPr="008B1F18" w:rsidRDefault="00AE2379">
            <w:pPr>
              <w:pStyle w:val="TableParagraph"/>
              <w:spacing w:before="56"/>
              <w:ind w:left="85" w:right="120"/>
              <w:rPr>
                <w:sz w:val="13"/>
              </w:rPr>
            </w:pPr>
            <w:r w:rsidRPr="008B1F18">
              <w:rPr>
                <w:w w:val="105"/>
                <w:sz w:val="13"/>
              </w:rPr>
              <w:t>[………..…][……….…][……….…]</w:t>
            </w:r>
          </w:p>
        </w:tc>
      </w:tr>
      <w:tr w:rsidR="0091346B" w:rsidRPr="000E7F53" w14:paraId="2B91E6B9" w14:textId="77777777">
        <w:trPr>
          <w:trHeight w:hRule="exact" w:val="729"/>
        </w:trPr>
        <w:tc>
          <w:tcPr>
            <w:tcW w:w="4512" w:type="dxa"/>
            <w:tcBorders>
              <w:left w:val="single" w:sz="4" w:space="0" w:color="010101"/>
              <w:right w:val="single" w:sz="4" w:space="0" w:color="010101"/>
            </w:tcBorders>
          </w:tcPr>
          <w:p w14:paraId="0DD7571C" w14:textId="77777777" w:rsidR="0091346B" w:rsidRPr="008B1F18" w:rsidRDefault="0091346B">
            <w:pPr>
              <w:pStyle w:val="TableParagraph"/>
              <w:spacing w:before="2"/>
              <w:rPr>
                <w:sz w:val="11"/>
                <w:lang w:val="it-IT"/>
              </w:rPr>
            </w:pPr>
          </w:p>
          <w:p w14:paraId="1935738A" w14:textId="77777777" w:rsidR="0091346B" w:rsidRPr="00271A90" w:rsidRDefault="00AE2379" w:rsidP="00271A90">
            <w:pPr>
              <w:pStyle w:val="TableParagraph"/>
              <w:numPr>
                <w:ilvl w:val="0"/>
                <w:numId w:val="24"/>
              </w:numPr>
              <w:spacing w:before="111" w:line="249" w:lineRule="auto"/>
              <w:ind w:right="112"/>
              <w:jc w:val="both"/>
              <w:rPr>
                <w:sz w:val="13"/>
                <w:lang w:val="it-IT"/>
              </w:rPr>
            </w:pPr>
            <w:r w:rsidRPr="008B1F18">
              <w:rPr>
                <w:w w:val="105"/>
                <w:sz w:val="13"/>
                <w:lang w:val="it-IT"/>
              </w:rPr>
              <w:t>è in regola con le norme che discipl</w:t>
            </w:r>
            <w:r w:rsidR="00271A90">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sidR="00271A90">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14:paraId="329E289C" w14:textId="77777777" w:rsidR="0091346B" w:rsidRPr="008B1F18" w:rsidRDefault="0091346B">
            <w:pPr>
              <w:pStyle w:val="TableParagraph"/>
              <w:rPr>
                <w:sz w:val="14"/>
                <w:lang w:val="it-IT"/>
              </w:rPr>
            </w:pPr>
          </w:p>
          <w:p w14:paraId="7888BA57" w14:textId="77777777" w:rsidR="0091346B" w:rsidRPr="008B1F18" w:rsidRDefault="00271A90">
            <w:pPr>
              <w:pStyle w:val="TableParagraph"/>
              <w:spacing w:before="96"/>
              <w:ind w:left="85" w:right="120"/>
              <w:rPr>
                <w:sz w:val="13"/>
                <w:lang w:val="it-IT"/>
              </w:rPr>
            </w:pPr>
            <w:r>
              <w:rPr>
                <w:w w:val="105"/>
                <w:sz w:val="13"/>
                <w:lang w:val="it-IT"/>
              </w:rPr>
              <w:t>[ ] Sì [ ] No</w:t>
            </w:r>
            <w:r w:rsidR="00AE2379" w:rsidRPr="008B1F18">
              <w:rPr>
                <w:w w:val="105"/>
                <w:sz w:val="13"/>
                <w:lang w:val="it-IT"/>
              </w:rPr>
              <w:t xml:space="preserve"> [ ] Non è tenuto alla disciplina legge 68/1999</w:t>
            </w:r>
          </w:p>
          <w:p w14:paraId="30619B5C" w14:textId="77777777" w:rsidR="0091346B" w:rsidRPr="008B1F18" w:rsidRDefault="00AE2379">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91346B" w:rsidRPr="008B1F18" w14:paraId="0A9C0FB0" w14:textId="77777777">
        <w:trPr>
          <w:trHeight w:hRule="exact" w:val="215"/>
        </w:trPr>
        <w:tc>
          <w:tcPr>
            <w:tcW w:w="4512" w:type="dxa"/>
            <w:tcBorders>
              <w:left w:val="single" w:sz="4" w:space="0" w:color="010101"/>
              <w:right w:val="single" w:sz="4" w:space="0" w:color="010101"/>
            </w:tcBorders>
          </w:tcPr>
          <w:p w14:paraId="174D19EE" w14:textId="77777777" w:rsidR="0091346B" w:rsidRPr="008B1F18" w:rsidRDefault="0091346B">
            <w:pPr>
              <w:rPr>
                <w:lang w:val="it-IT"/>
              </w:rPr>
            </w:pPr>
          </w:p>
        </w:tc>
        <w:tc>
          <w:tcPr>
            <w:tcW w:w="4512" w:type="dxa"/>
            <w:tcBorders>
              <w:left w:val="single" w:sz="4" w:space="0" w:color="010101"/>
              <w:right w:val="single" w:sz="3" w:space="0" w:color="010101"/>
            </w:tcBorders>
          </w:tcPr>
          <w:p w14:paraId="03E88752" w14:textId="77777777" w:rsidR="0091346B" w:rsidRPr="008B1F18" w:rsidRDefault="00AE2379">
            <w:pPr>
              <w:pStyle w:val="TableParagraph"/>
              <w:spacing w:line="148" w:lineRule="exact"/>
              <w:ind w:left="85" w:right="120"/>
              <w:rPr>
                <w:sz w:val="13"/>
              </w:rPr>
            </w:pPr>
            <w:r w:rsidRPr="008B1F18">
              <w:rPr>
                <w:w w:val="105"/>
                <w:sz w:val="13"/>
              </w:rPr>
              <w:t>preciso della documentazione):</w:t>
            </w:r>
          </w:p>
        </w:tc>
      </w:tr>
      <w:tr w:rsidR="0091346B" w:rsidRPr="008B1F18" w14:paraId="383D8901" w14:textId="77777777">
        <w:trPr>
          <w:trHeight w:hRule="exact" w:val="273"/>
        </w:trPr>
        <w:tc>
          <w:tcPr>
            <w:tcW w:w="4512" w:type="dxa"/>
            <w:tcBorders>
              <w:left w:val="single" w:sz="4" w:space="0" w:color="010101"/>
              <w:right w:val="single" w:sz="4" w:space="0" w:color="010101"/>
            </w:tcBorders>
          </w:tcPr>
          <w:p w14:paraId="20127D93" w14:textId="77777777" w:rsidR="0091346B" w:rsidRPr="008B1F18" w:rsidRDefault="0091346B"/>
        </w:tc>
        <w:tc>
          <w:tcPr>
            <w:tcW w:w="4512" w:type="dxa"/>
            <w:tcBorders>
              <w:left w:val="single" w:sz="4" w:space="0" w:color="010101"/>
              <w:right w:val="single" w:sz="3" w:space="0" w:color="010101"/>
            </w:tcBorders>
          </w:tcPr>
          <w:p w14:paraId="00683172" w14:textId="77777777" w:rsidR="0091346B" w:rsidRPr="008B1F18" w:rsidRDefault="00AE2379">
            <w:pPr>
              <w:pStyle w:val="TableParagraph"/>
              <w:spacing w:before="57"/>
              <w:ind w:left="85" w:right="120"/>
              <w:rPr>
                <w:sz w:val="13"/>
              </w:rPr>
            </w:pPr>
            <w:r w:rsidRPr="008B1F18">
              <w:rPr>
                <w:w w:val="105"/>
                <w:sz w:val="13"/>
              </w:rPr>
              <w:t>[………..…][……….…][……….…]</w:t>
            </w:r>
          </w:p>
        </w:tc>
      </w:tr>
      <w:tr w:rsidR="0091346B" w:rsidRPr="000E7F53" w14:paraId="12494D5A" w14:textId="77777777">
        <w:trPr>
          <w:trHeight w:hRule="exact" w:val="215"/>
        </w:trPr>
        <w:tc>
          <w:tcPr>
            <w:tcW w:w="4512" w:type="dxa"/>
            <w:tcBorders>
              <w:left w:val="single" w:sz="4" w:space="0" w:color="010101"/>
              <w:right w:val="single" w:sz="4" w:space="0" w:color="010101"/>
            </w:tcBorders>
          </w:tcPr>
          <w:p w14:paraId="2BBDB3BF" w14:textId="77777777" w:rsidR="0091346B" w:rsidRPr="008B1F18" w:rsidRDefault="0091346B"/>
        </w:tc>
        <w:tc>
          <w:tcPr>
            <w:tcW w:w="4512" w:type="dxa"/>
            <w:tcBorders>
              <w:left w:val="single" w:sz="4" w:space="0" w:color="010101"/>
              <w:right w:val="single" w:sz="3" w:space="0" w:color="010101"/>
            </w:tcBorders>
          </w:tcPr>
          <w:p w14:paraId="27A57A15" w14:textId="77777777" w:rsidR="0091346B" w:rsidRPr="008B1F18" w:rsidRDefault="00AE2379">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91346B" w:rsidRPr="008B1F18" w14:paraId="09C457CC" w14:textId="77777777">
        <w:trPr>
          <w:trHeight w:hRule="exact" w:val="215"/>
        </w:trPr>
        <w:tc>
          <w:tcPr>
            <w:tcW w:w="4512" w:type="dxa"/>
            <w:tcBorders>
              <w:left w:val="single" w:sz="4" w:space="0" w:color="010101"/>
              <w:right w:val="single" w:sz="4" w:space="0" w:color="010101"/>
            </w:tcBorders>
          </w:tcPr>
          <w:p w14:paraId="21292161" w14:textId="77777777" w:rsidR="0091346B" w:rsidRPr="008B1F18" w:rsidRDefault="0091346B">
            <w:pPr>
              <w:rPr>
                <w:lang w:val="it-IT"/>
              </w:rPr>
            </w:pPr>
          </w:p>
        </w:tc>
        <w:tc>
          <w:tcPr>
            <w:tcW w:w="4512" w:type="dxa"/>
            <w:tcBorders>
              <w:left w:val="single" w:sz="4" w:space="0" w:color="010101"/>
              <w:right w:val="single" w:sz="3" w:space="0" w:color="010101"/>
            </w:tcBorders>
          </w:tcPr>
          <w:p w14:paraId="41F25C1B" w14:textId="77777777" w:rsidR="0091346B" w:rsidRPr="008B1F18" w:rsidRDefault="00AE2379">
            <w:pPr>
              <w:pStyle w:val="TableParagraph"/>
              <w:spacing w:line="148" w:lineRule="exact"/>
              <w:ind w:left="85" w:right="120"/>
              <w:rPr>
                <w:sz w:val="13"/>
              </w:rPr>
            </w:pPr>
            <w:r w:rsidRPr="008B1F18">
              <w:rPr>
                <w:w w:val="105"/>
                <w:sz w:val="13"/>
              </w:rPr>
              <w:t>indicare le motivazioni:</w:t>
            </w:r>
          </w:p>
        </w:tc>
      </w:tr>
      <w:tr w:rsidR="0091346B" w:rsidRPr="000E7F53" w14:paraId="09103479" w14:textId="77777777">
        <w:trPr>
          <w:trHeight w:hRule="exact" w:val="344"/>
        </w:trPr>
        <w:tc>
          <w:tcPr>
            <w:tcW w:w="4512" w:type="dxa"/>
            <w:tcBorders>
              <w:left w:val="single" w:sz="4" w:space="0" w:color="010101"/>
              <w:right w:val="single" w:sz="4" w:space="0" w:color="010101"/>
            </w:tcBorders>
          </w:tcPr>
          <w:p w14:paraId="4C68D45F" w14:textId="77777777" w:rsidR="0091346B" w:rsidRPr="008B1F18" w:rsidRDefault="0091346B"/>
        </w:tc>
        <w:tc>
          <w:tcPr>
            <w:tcW w:w="4512" w:type="dxa"/>
            <w:tcBorders>
              <w:left w:val="single" w:sz="4" w:space="0" w:color="010101"/>
              <w:right w:val="single" w:sz="3" w:space="0" w:color="010101"/>
            </w:tcBorders>
          </w:tcPr>
          <w:p w14:paraId="6CA8213E" w14:textId="77777777" w:rsidR="0091346B" w:rsidRPr="008B1F18" w:rsidRDefault="00AE2379">
            <w:pPr>
              <w:pStyle w:val="TableParagraph"/>
              <w:spacing w:before="56"/>
              <w:ind w:left="85" w:right="120"/>
              <w:rPr>
                <w:sz w:val="13"/>
                <w:lang w:val="it-IT"/>
              </w:rPr>
            </w:pPr>
            <w:r w:rsidRPr="008B1F18">
              <w:rPr>
                <w:w w:val="105"/>
                <w:sz w:val="13"/>
                <w:lang w:val="it-IT"/>
              </w:rPr>
              <w:t>(numero dipendenti e/o altro ) [………..…][……….…][……….…]</w:t>
            </w:r>
          </w:p>
        </w:tc>
      </w:tr>
      <w:tr w:rsidR="00271A90" w:rsidRPr="008B1F18" w14:paraId="0F1F77FC" w14:textId="77777777">
        <w:trPr>
          <w:trHeight w:hRule="exact" w:val="296"/>
        </w:trPr>
        <w:tc>
          <w:tcPr>
            <w:tcW w:w="4512" w:type="dxa"/>
            <w:vMerge w:val="restart"/>
            <w:tcBorders>
              <w:left w:val="single" w:sz="4" w:space="0" w:color="010101"/>
              <w:right w:val="single" w:sz="4" w:space="0" w:color="010101"/>
            </w:tcBorders>
          </w:tcPr>
          <w:p w14:paraId="4DB9BDA1" w14:textId="77777777" w:rsidR="00271A90" w:rsidRPr="00271A90" w:rsidRDefault="00271A90" w:rsidP="00271A90">
            <w:pPr>
              <w:pStyle w:val="TableParagraph"/>
              <w:spacing w:before="2"/>
              <w:jc w:val="both"/>
              <w:rPr>
                <w:sz w:val="13"/>
                <w:szCs w:val="13"/>
                <w:lang w:val="it-IT"/>
              </w:rPr>
            </w:pPr>
          </w:p>
          <w:p w14:paraId="69ACA1C0" w14:textId="77777777" w:rsidR="00271A90" w:rsidRPr="00271A90" w:rsidRDefault="00271A90" w:rsidP="00271A90">
            <w:pPr>
              <w:pStyle w:val="TableParagraph"/>
              <w:numPr>
                <w:ilvl w:val="0"/>
                <w:numId w:val="24"/>
              </w:numPr>
              <w:spacing w:before="2" w:line="249" w:lineRule="auto"/>
              <w:ind w:right="112"/>
              <w:jc w:val="both"/>
              <w:rPr>
                <w:sz w:val="13"/>
                <w:szCs w:val="13"/>
                <w:lang w:val="it-IT"/>
              </w:rPr>
            </w:pPr>
            <w:r w:rsidRPr="00271A90">
              <w:rPr>
                <w:sz w:val="13"/>
                <w:szCs w:val="13"/>
                <w:lang w:val="it-IT"/>
              </w:rPr>
              <w:t>è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14:paraId="1EC641E8" w14:textId="77777777" w:rsidR="00271A90" w:rsidRPr="008B1F18" w:rsidRDefault="00271A90">
            <w:pPr>
              <w:pStyle w:val="TableParagraph"/>
              <w:spacing w:before="9"/>
              <w:rPr>
                <w:sz w:val="12"/>
                <w:lang w:val="it-IT"/>
              </w:rPr>
            </w:pPr>
          </w:p>
          <w:p w14:paraId="36DB1E20" w14:textId="77777777" w:rsidR="00271A90" w:rsidRPr="008B1F18" w:rsidRDefault="00271A90">
            <w:pPr>
              <w:pStyle w:val="TableParagraph"/>
              <w:ind w:left="85" w:right="120"/>
              <w:rPr>
                <w:sz w:val="13"/>
              </w:rPr>
            </w:pPr>
            <w:r w:rsidRPr="008B1F18">
              <w:rPr>
                <w:w w:val="105"/>
                <w:sz w:val="13"/>
              </w:rPr>
              <w:t>[ ] Sì [ ] No</w:t>
            </w:r>
          </w:p>
        </w:tc>
      </w:tr>
      <w:tr w:rsidR="00271A90" w:rsidRPr="007366DD" w14:paraId="74537834" w14:textId="77777777">
        <w:trPr>
          <w:trHeight w:hRule="exact" w:val="147"/>
        </w:trPr>
        <w:tc>
          <w:tcPr>
            <w:tcW w:w="4512" w:type="dxa"/>
            <w:vMerge/>
            <w:tcBorders>
              <w:left w:val="single" w:sz="4" w:space="0" w:color="010101"/>
              <w:right w:val="single" w:sz="4" w:space="0" w:color="010101"/>
            </w:tcBorders>
          </w:tcPr>
          <w:p w14:paraId="454AC787"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60D55CBC" w14:textId="77777777" w:rsidR="00271A90" w:rsidRPr="008B1F18" w:rsidRDefault="00271A90">
            <w:pPr>
              <w:rPr>
                <w:lang w:val="it-IT"/>
              </w:rPr>
            </w:pPr>
          </w:p>
        </w:tc>
      </w:tr>
      <w:tr w:rsidR="00271A90" w:rsidRPr="007366DD" w14:paraId="0EFB0E95" w14:textId="77777777">
        <w:trPr>
          <w:trHeight w:hRule="exact" w:val="156"/>
        </w:trPr>
        <w:tc>
          <w:tcPr>
            <w:tcW w:w="4512" w:type="dxa"/>
            <w:vMerge/>
            <w:tcBorders>
              <w:left w:val="single" w:sz="4" w:space="0" w:color="010101"/>
              <w:right w:val="single" w:sz="4" w:space="0" w:color="010101"/>
            </w:tcBorders>
          </w:tcPr>
          <w:p w14:paraId="41374FE9"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02018294" w14:textId="77777777" w:rsidR="00271A90" w:rsidRPr="008B1F18" w:rsidRDefault="00271A90">
            <w:pPr>
              <w:rPr>
                <w:lang w:val="it-IT"/>
              </w:rPr>
            </w:pPr>
          </w:p>
        </w:tc>
      </w:tr>
      <w:tr w:rsidR="00271A90" w:rsidRPr="008B1F18" w14:paraId="0088B9D8" w14:textId="77777777">
        <w:trPr>
          <w:trHeight w:hRule="exact" w:val="156"/>
        </w:trPr>
        <w:tc>
          <w:tcPr>
            <w:tcW w:w="4512" w:type="dxa"/>
            <w:vMerge/>
            <w:tcBorders>
              <w:left w:val="single" w:sz="4" w:space="0" w:color="010101"/>
              <w:bottom w:val="single" w:sz="3" w:space="0" w:color="010101"/>
              <w:right w:val="single" w:sz="4" w:space="0" w:color="010101"/>
            </w:tcBorders>
          </w:tcPr>
          <w:p w14:paraId="506B210E" w14:textId="77777777" w:rsidR="00271A90" w:rsidRPr="00271A90" w:rsidRDefault="00271A90">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14:paraId="38DFE609" w14:textId="77777777" w:rsidR="00271A90" w:rsidRPr="008B1F18" w:rsidRDefault="00271A90"/>
        </w:tc>
      </w:tr>
    </w:tbl>
    <w:p w14:paraId="184E4D64" w14:textId="77777777" w:rsidR="0091346B" w:rsidRPr="008B1F18" w:rsidRDefault="00DE04C1">
      <w:pPr>
        <w:pStyle w:val="Corpotesto"/>
        <w:spacing w:before="5"/>
        <w:rPr>
          <w:sz w:val="16"/>
        </w:rPr>
      </w:pPr>
      <w:r w:rsidRPr="008B1F18">
        <w:rPr>
          <w:noProof/>
          <w:lang w:val="it-IT" w:eastAsia="it-IT"/>
        </w:rPr>
        <mc:AlternateContent>
          <mc:Choice Requires="wps">
            <w:drawing>
              <wp:anchor distT="0" distB="0" distL="0" distR="0" simplePos="0" relativeHeight="251658240" behindDoc="0" locked="0" layoutInCell="1" allowOverlap="1" wp14:anchorId="60E87C75" wp14:editId="51FB777C">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BC332B"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14:paraId="0EFBB878" w14:textId="77777777" w:rsidR="0091346B" w:rsidRPr="008B1F18" w:rsidRDefault="0091346B">
      <w:pPr>
        <w:pStyle w:val="Corpotesto"/>
        <w:spacing w:before="10"/>
        <w:rPr>
          <w:sz w:val="8"/>
        </w:rPr>
      </w:pPr>
    </w:p>
    <w:p w14:paraId="69E088FA" w14:textId="77777777" w:rsidR="0091346B" w:rsidRPr="008B1F18" w:rsidRDefault="00AE2379">
      <w:pPr>
        <w:spacing w:before="88"/>
        <w:ind w:left="740" w:right="777"/>
        <w:rPr>
          <w:sz w:val="13"/>
          <w:lang w:val="it-IT"/>
        </w:rPr>
      </w:pPr>
      <w:r w:rsidRPr="008B1F18">
        <w:rPr>
          <w:color w:val="010101"/>
          <w:w w:val="105"/>
          <w:sz w:val="13"/>
          <w:lang w:val="it-IT"/>
        </w:rPr>
        <w:t>(26) Ripetere tante volte quanto necessario.</w:t>
      </w:r>
    </w:p>
    <w:p w14:paraId="65F3DBE9" w14:textId="77777777" w:rsidR="0091346B" w:rsidRPr="008B1F18" w:rsidRDefault="0091346B">
      <w:pPr>
        <w:rPr>
          <w:sz w:val="13"/>
          <w:lang w:val="it-IT"/>
        </w:rPr>
        <w:sectPr w:rsidR="0091346B" w:rsidRPr="008B1F18">
          <w:pgSz w:w="11900" w:h="16840"/>
          <w:pgMar w:top="1460" w:right="760" w:bottom="1540" w:left="840" w:header="1171" w:footer="1340" w:gutter="0"/>
          <w:cols w:space="720"/>
        </w:sectPr>
      </w:pPr>
    </w:p>
    <w:p w14:paraId="5748702E" w14:textId="77777777" w:rsidR="0091346B" w:rsidRPr="008B1F18" w:rsidRDefault="0091346B">
      <w:pPr>
        <w:pStyle w:val="Corpotesto"/>
        <w:rPr>
          <w:sz w:val="20"/>
          <w:lang w:val="it-IT"/>
        </w:rPr>
      </w:pPr>
    </w:p>
    <w:p w14:paraId="11047C31" w14:textId="77777777" w:rsidR="0091346B" w:rsidRPr="008B1F18" w:rsidRDefault="0091346B">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91346B" w:rsidRPr="008B1F18" w14:paraId="5C969658" w14:textId="77777777">
        <w:trPr>
          <w:trHeight w:hRule="exact" w:val="2980"/>
        </w:trPr>
        <w:tc>
          <w:tcPr>
            <w:tcW w:w="4510" w:type="dxa"/>
            <w:tcBorders>
              <w:top w:val="single" w:sz="4" w:space="0" w:color="010101"/>
              <w:left w:val="single" w:sz="4" w:space="0" w:color="010101"/>
              <w:right w:val="single" w:sz="4" w:space="0" w:color="010101"/>
            </w:tcBorders>
          </w:tcPr>
          <w:p w14:paraId="741D115B" w14:textId="77777777" w:rsidR="0091346B" w:rsidRPr="008B1F18" w:rsidRDefault="0091346B">
            <w:pPr>
              <w:pStyle w:val="TableParagraph"/>
              <w:spacing w:before="10"/>
              <w:rPr>
                <w:sz w:val="13"/>
                <w:lang w:val="it-IT"/>
              </w:rPr>
            </w:pPr>
          </w:p>
          <w:p w14:paraId="1A2FBAAF" w14:textId="77777777" w:rsidR="0091346B" w:rsidRPr="008B1F18" w:rsidRDefault="00AE2379">
            <w:pPr>
              <w:pStyle w:val="TableParagraph"/>
              <w:ind w:left="85"/>
              <w:rPr>
                <w:sz w:val="13"/>
              </w:rPr>
            </w:pPr>
            <w:r w:rsidRPr="008B1F18">
              <w:rPr>
                <w:w w:val="105"/>
                <w:sz w:val="13"/>
              </w:rPr>
              <w:t>In caso affermativo:</w:t>
            </w:r>
          </w:p>
          <w:p w14:paraId="34199155" w14:textId="77777777" w:rsidR="0091346B" w:rsidRPr="008B1F18" w:rsidRDefault="0091346B">
            <w:pPr>
              <w:pStyle w:val="TableParagraph"/>
              <w:spacing w:before="3"/>
              <w:rPr>
                <w:sz w:val="14"/>
              </w:rPr>
            </w:pPr>
          </w:p>
          <w:p w14:paraId="53E947D7" w14:textId="77777777" w:rsidR="0091346B" w:rsidRPr="008B1F18" w:rsidRDefault="00AE2379">
            <w:pPr>
              <w:pStyle w:val="TableParagraph"/>
              <w:numPr>
                <w:ilvl w:val="0"/>
                <w:numId w:val="3"/>
              </w:numPr>
              <w:tabs>
                <w:tab w:val="left" w:pos="169"/>
              </w:tabs>
              <w:ind w:hanging="276"/>
              <w:rPr>
                <w:sz w:val="13"/>
                <w:lang w:val="it-IT"/>
              </w:rPr>
            </w:pPr>
            <w:r w:rsidRPr="008B1F18">
              <w:rPr>
                <w:w w:val="105"/>
                <w:sz w:val="13"/>
                <w:lang w:val="it-IT"/>
              </w:rPr>
              <w:t>ha</w:t>
            </w:r>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14:paraId="3775D467" w14:textId="77777777" w:rsidR="0091346B" w:rsidRPr="008B1F18" w:rsidRDefault="0091346B">
            <w:pPr>
              <w:pStyle w:val="TableParagraph"/>
              <w:spacing w:before="1"/>
              <w:rPr>
                <w:sz w:val="14"/>
                <w:lang w:val="it-IT"/>
              </w:rPr>
            </w:pPr>
          </w:p>
          <w:p w14:paraId="3E625054" w14:textId="77777777" w:rsidR="0091346B" w:rsidRPr="008B1F18" w:rsidRDefault="00AE2379">
            <w:pPr>
              <w:pStyle w:val="TableParagraph"/>
              <w:numPr>
                <w:ilvl w:val="0"/>
                <w:numId w:val="3"/>
              </w:numPr>
              <w:tabs>
                <w:tab w:val="left" w:pos="193"/>
              </w:tabs>
              <w:spacing w:line="252" w:lineRule="auto"/>
              <w:ind w:right="99" w:hanging="276"/>
              <w:jc w:val="both"/>
              <w:rPr>
                <w:sz w:val="13"/>
                <w:lang w:val="it-IT"/>
              </w:rPr>
            </w:pPr>
            <w:r w:rsidRPr="008B1F18">
              <w:rPr>
                <w:w w:val="105"/>
                <w:sz w:val="13"/>
                <w:lang w:val="it-IT"/>
              </w:rPr>
              <w:t>ricorrono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14:paraId="5CB08958" w14:textId="77777777" w:rsidR="0091346B" w:rsidRPr="008B1F18" w:rsidRDefault="0091346B">
            <w:pPr>
              <w:pStyle w:val="TableParagraph"/>
              <w:rPr>
                <w:sz w:val="14"/>
                <w:lang w:val="it-IT"/>
              </w:rPr>
            </w:pPr>
          </w:p>
          <w:p w14:paraId="7B91E535" w14:textId="77777777" w:rsidR="0091346B" w:rsidRPr="008B1F18" w:rsidRDefault="0091346B">
            <w:pPr>
              <w:pStyle w:val="TableParagraph"/>
              <w:rPr>
                <w:sz w:val="14"/>
                <w:lang w:val="it-IT"/>
              </w:rPr>
            </w:pPr>
          </w:p>
          <w:p w14:paraId="27132634" w14:textId="77777777" w:rsidR="0091346B" w:rsidRPr="008B1F18" w:rsidRDefault="0091346B">
            <w:pPr>
              <w:pStyle w:val="TableParagraph"/>
              <w:rPr>
                <w:sz w:val="14"/>
                <w:lang w:val="it-IT"/>
              </w:rPr>
            </w:pPr>
          </w:p>
          <w:p w14:paraId="24AD6DC9" w14:textId="77777777" w:rsidR="0091346B" w:rsidRPr="008B1F18" w:rsidRDefault="0091346B">
            <w:pPr>
              <w:pStyle w:val="TableParagraph"/>
              <w:rPr>
                <w:sz w:val="14"/>
                <w:lang w:val="it-IT"/>
              </w:rPr>
            </w:pPr>
          </w:p>
          <w:p w14:paraId="2C598A24" w14:textId="77777777" w:rsidR="0091346B" w:rsidRPr="008B1F18" w:rsidRDefault="0091346B">
            <w:pPr>
              <w:pStyle w:val="TableParagraph"/>
              <w:rPr>
                <w:sz w:val="14"/>
                <w:lang w:val="it-IT"/>
              </w:rPr>
            </w:pPr>
          </w:p>
          <w:p w14:paraId="021563EB" w14:textId="77777777" w:rsidR="0091346B" w:rsidRPr="008B1F18" w:rsidRDefault="0091346B">
            <w:pPr>
              <w:pStyle w:val="TableParagraph"/>
              <w:spacing w:before="5"/>
              <w:rPr>
                <w:sz w:val="11"/>
                <w:lang w:val="it-IT"/>
              </w:rPr>
            </w:pPr>
          </w:p>
          <w:p w14:paraId="09A6E3E0"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8B1F18">
              <w:rPr>
                <w:w w:val="105"/>
                <w:sz w:val="13"/>
                <w:lang w:val="it-IT"/>
              </w:rPr>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14:paraId="6280B003" w14:textId="77777777" w:rsidR="0091346B" w:rsidRPr="008B1F18" w:rsidRDefault="0091346B">
            <w:pPr>
              <w:pStyle w:val="TableParagraph"/>
              <w:rPr>
                <w:sz w:val="14"/>
                <w:lang w:val="it-IT"/>
              </w:rPr>
            </w:pPr>
          </w:p>
          <w:p w14:paraId="7DED574A" w14:textId="77777777" w:rsidR="0091346B" w:rsidRPr="008B1F18" w:rsidRDefault="0091346B">
            <w:pPr>
              <w:pStyle w:val="TableParagraph"/>
              <w:spacing w:before="9"/>
              <w:rPr>
                <w:sz w:val="19"/>
                <w:lang w:val="it-IT"/>
              </w:rPr>
            </w:pPr>
          </w:p>
          <w:p w14:paraId="153ABE9A" w14:textId="77777777" w:rsidR="0091346B" w:rsidRPr="008B1F18" w:rsidRDefault="00AE2379">
            <w:pPr>
              <w:pStyle w:val="TableParagraph"/>
              <w:ind w:left="85"/>
              <w:jc w:val="both"/>
              <w:rPr>
                <w:sz w:val="13"/>
                <w:lang w:val="it-IT"/>
              </w:rPr>
            </w:pPr>
            <w:r w:rsidRPr="008B1F18">
              <w:rPr>
                <w:w w:val="105"/>
                <w:sz w:val="13"/>
                <w:lang w:val="it-IT"/>
              </w:rPr>
              <w:t>[ ] Sì [ ] No</w:t>
            </w:r>
          </w:p>
          <w:p w14:paraId="09AED238" w14:textId="77777777" w:rsidR="0091346B" w:rsidRPr="008B1F18" w:rsidRDefault="0091346B">
            <w:pPr>
              <w:pStyle w:val="TableParagraph"/>
              <w:rPr>
                <w:sz w:val="14"/>
                <w:lang w:val="it-IT"/>
              </w:rPr>
            </w:pPr>
          </w:p>
          <w:p w14:paraId="12C371A2" w14:textId="77777777" w:rsidR="0091346B" w:rsidRPr="008B1F18" w:rsidRDefault="00AE2379">
            <w:pPr>
              <w:pStyle w:val="TableParagraph"/>
              <w:spacing w:before="119"/>
              <w:ind w:left="85"/>
              <w:jc w:val="both"/>
              <w:rPr>
                <w:sz w:val="13"/>
                <w:lang w:val="it-IT"/>
              </w:rPr>
            </w:pPr>
            <w:r w:rsidRPr="008B1F18">
              <w:rPr>
                <w:w w:val="105"/>
                <w:sz w:val="13"/>
                <w:lang w:val="it-IT"/>
              </w:rPr>
              <w:t>[ ] Sì [ ] No</w:t>
            </w:r>
          </w:p>
          <w:p w14:paraId="6EEB0BAC" w14:textId="77777777" w:rsidR="0091346B" w:rsidRPr="008B1F18" w:rsidRDefault="00AE2379">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4A2BABB0" w14:textId="77777777" w:rsidR="0091346B" w:rsidRPr="008B1F18" w:rsidRDefault="00AE2379">
            <w:pPr>
              <w:pStyle w:val="TableParagraph"/>
              <w:spacing w:before="115"/>
              <w:ind w:left="85"/>
              <w:jc w:val="both"/>
              <w:rPr>
                <w:sz w:val="13"/>
              </w:rPr>
            </w:pPr>
            <w:r w:rsidRPr="008B1F18">
              <w:rPr>
                <w:w w:val="105"/>
                <w:sz w:val="13"/>
              </w:rPr>
              <w:t>[………..…][……….…][……….…]</w:t>
            </w:r>
          </w:p>
          <w:p w14:paraId="08664F7D" w14:textId="77777777" w:rsidR="0091346B" w:rsidRPr="008B1F18" w:rsidRDefault="0091346B">
            <w:pPr>
              <w:pStyle w:val="TableParagraph"/>
              <w:rPr>
                <w:sz w:val="14"/>
              </w:rPr>
            </w:pPr>
          </w:p>
          <w:p w14:paraId="58042C00" w14:textId="77777777" w:rsidR="00271A90" w:rsidRDefault="00271A90">
            <w:pPr>
              <w:pStyle w:val="TableParagraph"/>
              <w:spacing w:before="1"/>
              <w:ind w:left="85"/>
              <w:jc w:val="both"/>
              <w:rPr>
                <w:w w:val="105"/>
                <w:sz w:val="13"/>
              </w:rPr>
            </w:pPr>
          </w:p>
          <w:p w14:paraId="3318E1AE" w14:textId="77777777" w:rsidR="0091346B" w:rsidRPr="008B1F18" w:rsidRDefault="00AE2379">
            <w:pPr>
              <w:pStyle w:val="TableParagraph"/>
              <w:spacing w:before="1"/>
              <w:ind w:left="85"/>
              <w:jc w:val="both"/>
              <w:rPr>
                <w:sz w:val="13"/>
              </w:rPr>
            </w:pPr>
            <w:r w:rsidRPr="008B1F18">
              <w:rPr>
                <w:w w:val="105"/>
                <w:sz w:val="13"/>
              </w:rPr>
              <w:t>[ ] Sì [ ] No</w:t>
            </w:r>
          </w:p>
        </w:tc>
      </w:tr>
      <w:tr w:rsidR="0091346B" w:rsidRPr="008B1F18" w14:paraId="3B495087" w14:textId="77777777">
        <w:trPr>
          <w:trHeight w:hRule="exact" w:val="1651"/>
        </w:trPr>
        <w:tc>
          <w:tcPr>
            <w:tcW w:w="4510" w:type="dxa"/>
            <w:tcBorders>
              <w:left w:val="single" w:sz="4" w:space="0" w:color="010101"/>
              <w:bottom w:val="single" w:sz="4" w:space="0" w:color="010101"/>
              <w:right w:val="single" w:sz="4" w:space="0" w:color="010101"/>
            </w:tcBorders>
          </w:tcPr>
          <w:p w14:paraId="18128869"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14:paraId="1A07E0D7" w14:textId="77777777" w:rsidR="0091346B" w:rsidRPr="008B1F18" w:rsidRDefault="00AE2379">
            <w:pPr>
              <w:pStyle w:val="TableParagraph"/>
              <w:spacing w:before="121"/>
              <w:ind w:left="85"/>
              <w:rPr>
                <w:sz w:val="14"/>
              </w:rPr>
            </w:pPr>
            <w:r w:rsidRPr="008B1F18">
              <w:rPr>
                <w:w w:val="105"/>
                <w:sz w:val="14"/>
              </w:rPr>
              <w:t>[ ] Sì [ ] No</w:t>
            </w:r>
          </w:p>
        </w:tc>
      </w:tr>
    </w:tbl>
    <w:p w14:paraId="06A31C45" w14:textId="77777777" w:rsidR="0091346B" w:rsidRPr="008B1F18" w:rsidRDefault="0091346B">
      <w:pPr>
        <w:rPr>
          <w:sz w:val="14"/>
        </w:rPr>
        <w:sectPr w:rsidR="0091346B" w:rsidRPr="008B1F18">
          <w:pgSz w:w="11900" w:h="16840"/>
          <w:pgMar w:top="1460" w:right="760" w:bottom="1540" w:left="840" w:header="1171" w:footer="1340" w:gutter="0"/>
          <w:cols w:space="720"/>
        </w:sectPr>
      </w:pPr>
    </w:p>
    <w:p w14:paraId="30F05F3F" w14:textId="77777777" w:rsidR="0091346B" w:rsidRPr="008B1F18" w:rsidRDefault="00AE2379">
      <w:pPr>
        <w:pStyle w:val="Titolo4"/>
        <w:rPr>
          <w:lang w:val="it-IT"/>
        </w:rPr>
      </w:pPr>
      <w:r w:rsidRPr="008B1F18">
        <w:rPr>
          <w:color w:val="010101"/>
          <w:w w:val="105"/>
          <w:lang w:val="it-IT"/>
        </w:rPr>
        <w:lastRenderedPageBreak/>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14:paraId="1082C962"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60288" behindDoc="0" locked="0" layoutInCell="1" allowOverlap="1" wp14:anchorId="03315C0F" wp14:editId="17A56FB6">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14:paraId="54BEE2DB" w14:textId="77777777" w:rsidR="00105F40" w:rsidRPr="00AE2379" w:rsidRDefault="00105F40">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5" type="#_x0000_t202" style="position:absolute;margin-left:60.4pt;margin-top:18.15pt;width:450.2pt;height:17.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" fillcolor="#bfbfbf" strokecolor="#010101" strokeweight=".48pt">
                <v:textbox inset="0,0,0,0">
                  <w:txbxContent>
                    <w:p w14:paraId="54BEE2DB" w14:textId="77777777" w:rsidR="00105F40" w:rsidRPr="00AE2379" w:rsidRDefault="00105F40">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047471BF"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3FB34E26" w14:textId="77777777">
        <w:trPr>
          <w:trHeight w:hRule="exact" w:val="411"/>
        </w:trPr>
        <w:tc>
          <w:tcPr>
            <w:tcW w:w="4512" w:type="dxa"/>
            <w:tcBorders>
              <w:bottom w:val="single" w:sz="3" w:space="0" w:color="010101"/>
            </w:tcBorders>
          </w:tcPr>
          <w:p w14:paraId="023C6842" w14:textId="77777777" w:rsidR="0091346B" w:rsidRPr="008B1F18" w:rsidRDefault="00AE2379">
            <w:pPr>
              <w:pStyle w:val="TableParagraph"/>
              <w:spacing w:before="119"/>
              <w:ind w:left="85" w:right="125"/>
              <w:rPr>
                <w:b/>
                <w:sz w:val="14"/>
              </w:rPr>
            </w:pPr>
            <w:r w:rsidRPr="008B1F18">
              <w:rPr>
                <w:b/>
                <w:color w:val="010101"/>
                <w:w w:val="105"/>
                <w:sz w:val="14"/>
              </w:rPr>
              <w:t>Idoneità</w:t>
            </w:r>
          </w:p>
        </w:tc>
        <w:tc>
          <w:tcPr>
            <w:tcW w:w="4512" w:type="dxa"/>
            <w:tcBorders>
              <w:bottom w:val="single" w:sz="3" w:space="0" w:color="010101"/>
              <w:right w:val="single" w:sz="3" w:space="0" w:color="010101"/>
            </w:tcBorders>
          </w:tcPr>
          <w:p w14:paraId="62786479" w14:textId="77777777" w:rsidR="0091346B" w:rsidRPr="008B1F18" w:rsidRDefault="00AE2379">
            <w:pPr>
              <w:pStyle w:val="TableParagraph"/>
              <w:spacing w:before="119"/>
              <w:ind w:left="85"/>
              <w:rPr>
                <w:b/>
                <w:sz w:val="14"/>
              </w:rPr>
            </w:pPr>
            <w:r w:rsidRPr="008B1F18">
              <w:rPr>
                <w:b/>
                <w:color w:val="010101"/>
                <w:w w:val="105"/>
                <w:sz w:val="14"/>
              </w:rPr>
              <w:t>Risposta</w:t>
            </w:r>
          </w:p>
        </w:tc>
      </w:tr>
      <w:tr w:rsidR="0091346B" w:rsidRPr="008B1F18" w14:paraId="760B428E" w14:textId="77777777">
        <w:trPr>
          <w:trHeight w:hRule="exact" w:val="281"/>
        </w:trPr>
        <w:tc>
          <w:tcPr>
            <w:tcW w:w="4512" w:type="dxa"/>
            <w:tcBorders>
              <w:top w:val="single" w:sz="3" w:space="0" w:color="010101"/>
              <w:bottom w:val="nil"/>
            </w:tcBorders>
          </w:tcPr>
          <w:p w14:paraId="5CC9F0A1" w14:textId="77777777" w:rsidR="0091346B" w:rsidRPr="008B1F18" w:rsidRDefault="00AE2379" w:rsidP="00271A90">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14:paraId="4A212EBF"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0E7F53" w14:paraId="59014C0C" w14:textId="77777777">
        <w:trPr>
          <w:trHeight w:hRule="exact" w:val="265"/>
        </w:trPr>
        <w:tc>
          <w:tcPr>
            <w:tcW w:w="4512" w:type="dxa"/>
            <w:tcBorders>
              <w:top w:val="nil"/>
              <w:bottom w:val="nil"/>
            </w:tcBorders>
          </w:tcPr>
          <w:p w14:paraId="29053461" w14:textId="77777777" w:rsidR="0091346B" w:rsidRPr="008B1F18" w:rsidRDefault="00AE2379">
            <w:pPr>
              <w:pStyle w:val="TableParagraph"/>
              <w:spacing w:line="172" w:lineRule="exact"/>
              <w:ind w:left="362" w:right="125"/>
              <w:rPr>
                <w:sz w:val="14"/>
                <w:lang w:val="it-IT"/>
              </w:rPr>
            </w:pPr>
            <w:r w:rsidRPr="008B1F18">
              <w:rPr>
                <w:b/>
                <w:color w:val="010101"/>
                <w:w w:val="105"/>
                <w:sz w:val="14"/>
                <w:lang w:val="it-IT"/>
              </w:rPr>
              <w:t xml:space="preserve">tenuto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14:paraId="47B72B34" w14:textId="77777777" w:rsidR="0091346B" w:rsidRPr="008B1F18" w:rsidRDefault="0091346B">
            <w:pPr>
              <w:rPr>
                <w:lang w:val="it-IT"/>
              </w:rPr>
            </w:pPr>
          </w:p>
        </w:tc>
      </w:tr>
      <w:tr w:rsidR="0091346B" w:rsidRPr="000E7F53" w14:paraId="093A3954" w14:textId="77777777">
        <w:trPr>
          <w:trHeight w:hRule="exact" w:val="535"/>
        </w:trPr>
        <w:tc>
          <w:tcPr>
            <w:tcW w:w="4512" w:type="dxa"/>
            <w:tcBorders>
              <w:top w:val="nil"/>
              <w:bottom w:val="nil"/>
            </w:tcBorders>
          </w:tcPr>
          <w:p w14:paraId="21CF4041" w14:textId="77777777" w:rsidR="0091346B" w:rsidRPr="008B1F18" w:rsidRDefault="0091346B">
            <w:pPr>
              <w:pStyle w:val="TableParagraph"/>
              <w:spacing w:before="2"/>
              <w:rPr>
                <w:sz w:val="17"/>
                <w:lang w:val="it-IT"/>
              </w:rPr>
            </w:pPr>
          </w:p>
          <w:p w14:paraId="26E0B390" w14:textId="77777777" w:rsidR="0091346B" w:rsidRPr="008B1F18" w:rsidRDefault="00AE2379">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14:paraId="15556CC3" w14:textId="77777777" w:rsidR="0091346B" w:rsidRPr="008B1F18" w:rsidRDefault="00AE2379">
            <w:pPr>
              <w:pStyle w:val="TableParagraph"/>
              <w:spacing w:before="81" w:line="247" w:lineRule="auto"/>
              <w:ind w:left="85"/>
              <w:rPr>
                <w:sz w:val="14"/>
                <w:lang w:val="it-IT"/>
              </w:rPr>
            </w:pPr>
            <w:r w:rsidRPr="008B1F18">
              <w:rPr>
                <w:color w:val="010101"/>
                <w:w w:val="105"/>
                <w:sz w:val="14"/>
                <w:lang w:val="it-IT"/>
              </w:rPr>
              <w:t>(indirizzo web, autorità o organismo di emanazione, riferimento preciso della documentazione):</w:t>
            </w:r>
          </w:p>
        </w:tc>
      </w:tr>
      <w:tr w:rsidR="0091346B" w:rsidRPr="008B1F18" w14:paraId="673D6B35" w14:textId="77777777">
        <w:trPr>
          <w:trHeight w:hRule="exact" w:val="284"/>
        </w:trPr>
        <w:tc>
          <w:tcPr>
            <w:tcW w:w="4512" w:type="dxa"/>
            <w:tcBorders>
              <w:top w:val="nil"/>
            </w:tcBorders>
          </w:tcPr>
          <w:p w14:paraId="19B5FFBE" w14:textId="77777777" w:rsidR="0091346B" w:rsidRPr="008B1F18" w:rsidRDefault="0091346B">
            <w:pPr>
              <w:rPr>
                <w:lang w:val="it-IT"/>
              </w:rPr>
            </w:pPr>
          </w:p>
        </w:tc>
        <w:tc>
          <w:tcPr>
            <w:tcW w:w="4512" w:type="dxa"/>
            <w:tcBorders>
              <w:top w:val="nil"/>
              <w:right w:val="single" w:sz="3" w:space="0" w:color="010101"/>
            </w:tcBorders>
          </w:tcPr>
          <w:p w14:paraId="7620E6A6"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29AD2446" w14:textId="77777777">
        <w:trPr>
          <w:trHeight w:hRule="exact" w:val="2101"/>
        </w:trPr>
        <w:tc>
          <w:tcPr>
            <w:tcW w:w="4512" w:type="dxa"/>
          </w:tcPr>
          <w:p w14:paraId="3A46C8AA" w14:textId="77777777" w:rsidR="0091346B" w:rsidRPr="008B1F18" w:rsidRDefault="00AE2379" w:rsidP="00271A90">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14:paraId="488CF7A0" w14:textId="77777777" w:rsidR="0091346B" w:rsidRPr="008B1F18" w:rsidRDefault="0091346B">
            <w:pPr>
              <w:pStyle w:val="TableParagraph"/>
              <w:rPr>
                <w:sz w:val="14"/>
                <w:lang w:val="it-IT"/>
              </w:rPr>
            </w:pPr>
          </w:p>
          <w:p w14:paraId="6304951B" w14:textId="77777777" w:rsidR="0091346B" w:rsidRPr="008B1F18" w:rsidRDefault="0091346B">
            <w:pPr>
              <w:pStyle w:val="TableParagraph"/>
              <w:rPr>
                <w:sz w:val="14"/>
                <w:lang w:val="it-IT"/>
              </w:rPr>
            </w:pPr>
          </w:p>
          <w:p w14:paraId="41D920CC" w14:textId="77777777" w:rsidR="0091346B" w:rsidRPr="008B1F18" w:rsidRDefault="00AE2379">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14:paraId="41CC12D8" w14:textId="77777777" w:rsidR="0091346B" w:rsidRPr="008B1F18" w:rsidRDefault="0091346B">
            <w:pPr>
              <w:pStyle w:val="TableParagraph"/>
              <w:rPr>
                <w:sz w:val="14"/>
                <w:lang w:val="it-IT"/>
              </w:rPr>
            </w:pPr>
          </w:p>
          <w:p w14:paraId="4CFBAF0D" w14:textId="77777777" w:rsidR="0091346B" w:rsidRPr="008B1F18" w:rsidRDefault="00AE2379">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14:paraId="6E77639B" w14:textId="77777777" w:rsidR="0091346B" w:rsidRPr="008B1F18" w:rsidRDefault="0091346B">
            <w:pPr>
              <w:pStyle w:val="TableParagraph"/>
              <w:rPr>
                <w:sz w:val="14"/>
                <w:lang w:val="it-IT"/>
              </w:rPr>
            </w:pPr>
          </w:p>
          <w:p w14:paraId="753521FF" w14:textId="77777777" w:rsidR="0091346B" w:rsidRPr="008B1F18" w:rsidRDefault="0091346B">
            <w:pPr>
              <w:pStyle w:val="TableParagraph"/>
              <w:spacing w:before="11"/>
              <w:rPr>
                <w:sz w:val="10"/>
                <w:lang w:val="it-IT"/>
              </w:rPr>
            </w:pPr>
          </w:p>
          <w:p w14:paraId="12663B09" w14:textId="77777777" w:rsidR="0091346B" w:rsidRPr="008B1F18" w:rsidRDefault="00AE2379">
            <w:pPr>
              <w:pStyle w:val="TableParagraph"/>
              <w:ind w:left="85"/>
              <w:rPr>
                <w:sz w:val="14"/>
                <w:lang w:val="it-IT"/>
              </w:rPr>
            </w:pPr>
            <w:r w:rsidRPr="008B1F18">
              <w:rPr>
                <w:color w:val="010101"/>
                <w:w w:val="105"/>
                <w:sz w:val="14"/>
                <w:lang w:val="it-IT"/>
              </w:rPr>
              <w:t>[ ] Sì [ ] No</w:t>
            </w:r>
          </w:p>
          <w:p w14:paraId="76F3846F" w14:textId="77777777" w:rsidR="0091346B" w:rsidRPr="008B1F18" w:rsidRDefault="0091346B">
            <w:pPr>
              <w:pStyle w:val="TableParagraph"/>
              <w:rPr>
                <w:sz w:val="15"/>
                <w:lang w:val="it-IT"/>
              </w:rPr>
            </w:pPr>
          </w:p>
          <w:p w14:paraId="772C910E" w14:textId="77777777" w:rsidR="0091346B" w:rsidRPr="008B1F18" w:rsidRDefault="00AE2379">
            <w:pPr>
              <w:pStyle w:val="TableParagraph"/>
              <w:spacing w:before="1" w:line="249" w:lineRule="auto"/>
              <w:ind w:left="85"/>
              <w:rPr>
                <w:sz w:val="14"/>
                <w:lang w:val="it-IT"/>
              </w:rPr>
            </w:pPr>
            <w:r w:rsidRPr="008B1F18">
              <w:rPr>
                <w:color w:val="010101"/>
                <w:w w:val="105"/>
                <w:sz w:val="14"/>
                <w:lang w:val="it-IT"/>
              </w:rPr>
              <w:t>In caso affermativo, specificare quale documentazione e se l'operatore economico ne dispone: [ …] [ ] Sì [ ] No</w:t>
            </w:r>
          </w:p>
          <w:p w14:paraId="03C5B44F" w14:textId="77777777" w:rsidR="0091346B" w:rsidRPr="008B1F18" w:rsidRDefault="0091346B">
            <w:pPr>
              <w:pStyle w:val="TableParagraph"/>
              <w:rPr>
                <w:sz w:val="14"/>
                <w:lang w:val="it-IT"/>
              </w:rPr>
            </w:pPr>
          </w:p>
          <w:p w14:paraId="52A2F5AB" w14:textId="77777777" w:rsidR="0091346B" w:rsidRPr="008B1F18" w:rsidRDefault="00AE2379">
            <w:pPr>
              <w:pStyle w:val="TableParagraph"/>
              <w:spacing w:before="125" w:line="247" w:lineRule="auto"/>
              <w:ind w:left="85"/>
              <w:rPr>
                <w:sz w:val="14"/>
                <w:lang w:val="it-IT"/>
              </w:rPr>
            </w:pPr>
            <w:r w:rsidRPr="008B1F18">
              <w:rPr>
                <w:color w:val="010101"/>
                <w:w w:val="105"/>
                <w:sz w:val="14"/>
                <w:lang w:val="it-IT"/>
              </w:rPr>
              <w:t>(indirizzo web, autorità o organismo di emanazione, riferimento preciso della documentazione):</w:t>
            </w:r>
          </w:p>
          <w:p w14:paraId="50B77916" w14:textId="77777777" w:rsidR="0091346B" w:rsidRPr="008B1F18" w:rsidRDefault="00AE2379">
            <w:pPr>
              <w:pStyle w:val="TableParagraph"/>
              <w:spacing w:before="118"/>
              <w:ind w:left="85"/>
              <w:rPr>
                <w:sz w:val="14"/>
              </w:rPr>
            </w:pPr>
            <w:r w:rsidRPr="008B1F18">
              <w:rPr>
                <w:color w:val="010101"/>
                <w:w w:val="105"/>
                <w:sz w:val="14"/>
              </w:rPr>
              <w:t>[…………][……….…][…………]</w:t>
            </w:r>
          </w:p>
        </w:tc>
      </w:tr>
    </w:tbl>
    <w:p w14:paraId="6DDBA0C9" w14:textId="77777777" w:rsidR="00B21E7A" w:rsidRDefault="00B21E7A" w:rsidP="00B21E7A">
      <w:pPr>
        <w:pStyle w:val="Numerazioneperbuste"/>
        <w:tabs>
          <w:tab w:val="left" w:pos="360"/>
        </w:tabs>
        <w:ind w:left="0" w:firstLine="0"/>
        <w:jc w:val="both"/>
      </w:pPr>
    </w:p>
    <w:p w14:paraId="1DB424B3" w14:textId="77777777" w:rsidR="00B21E7A" w:rsidRDefault="00B21E7A" w:rsidP="002A58DC">
      <w:pPr>
        <w:pStyle w:val="Numerazioneperbuste"/>
        <w:numPr>
          <w:ilvl w:val="0"/>
          <w:numId w:val="32"/>
        </w:numPr>
        <w:ind w:left="357" w:hanging="357"/>
        <w:jc w:val="both"/>
        <w:rPr>
          <w:rFonts w:ascii="Gill Sans MT" w:hAnsi="Gill Sans MT" w:cs="Gill Sans MT"/>
          <w:szCs w:val="24"/>
        </w:rPr>
      </w:pPr>
      <w:r>
        <w:rPr>
          <w:rFonts w:ascii="Gill Sans MT" w:hAnsi="Gill Sans MT" w:cs="Gill Sans MT"/>
          <w:sz w:val="24"/>
          <w:szCs w:val="24"/>
        </w:rPr>
        <w:t>Che l’impresa dichiara remunerativa l’offerta economica presentata giacché per la sua formulazione ha preso atto e tenuto conto:</w:t>
      </w:r>
    </w:p>
    <w:p w14:paraId="22F0AD3D"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Cs w:val="24"/>
          <w:lang w:val="it-IT"/>
        </w:rPr>
        <w:t>a)</w:t>
      </w:r>
      <w:r w:rsidRPr="00B21E7A">
        <w:rPr>
          <w:rFonts w:ascii="Gill Sans MT" w:hAnsi="Gill Sans MT" w:cs="Gill Sans MT"/>
          <w:szCs w:val="24"/>
          <w:lang w:val="it-IT"/>
        </w:rPr>
        <w:tab/>
      </w:r>
      <w:r w:rsidRPr="00B21E7A">
        <w:rPr>
          <w:rFonts w:ascii="Gill Sans MT" w:hAnsi="Gill Sans MT" w:cs="Gill Sans MT"/>
          <w:sz w:val="24"/>
          <w:szCs w:val="24"/>
          <w:lang w:val="it-IT"/>
        </w:rPr>
        <w:t>delle condizioni contrattuali e degli oneri compresi quelli eventuali relativi in materia di sicurezza, di assicurazione, di condizioni di lavoro e di previdenza e assistenza in vigore nel luogo dove devono essere svolti i servizi/fornitura;</w:t>
      </w:r>
    </w:p>
    <w:p w14:paraId="0632B835" w14:textId="6CE8FB3E"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 w:val="24"/>
          <w:szCs w:val="24"/>
          <w:lang w:val="it-IT"/>
        </w:rPr>
        <w:t>b)</w:t>
      </w:r>
      <w:r w:rsidRPr="00B21E7A">
        <w:rPr>
          <w:rFonts w:ascii="Gill Sans MT" w:hAnsi="Gill Sans MT" w:cs="Gill Sans MT"/>
          <w:sz w:val="24"/>
          <w:szCs w:val="24"/>
          <w:lang w:val="it-IT"/>
        </w:rPr>
        <w:tab/>
        <w:t>di tutte le circostanze generali, particolari e locali, nessuna esclusa ed eccettuata</w:t>
      </w:r>
      <w:r w:rsidR="00375B83">
        <w:rPr>
          <w:rFonts w:ascii="Gill Sans MT" w:hAnsi="Gill Sans MT" w:cs="Gill Sans MT"/>
          <w:sz w:val="24"/>
          <w:szCs w:val="24"/>
          <w:lang w:val="it-IT"/>
        </w:rPr>
        <w:t xml:space="preserve"> </w:t>
      </w:r>
      <w:r w:rsidRPr="00B21E7A">
        <w:rPr>
          <w:rFonts w:ascii="Gill Sans MT" w:hAnsi="Gill Sans MT" w:cs="Gill Sans MT"/>
          <w:sz w:val="24"/>
          <w:szCs w:val="24"/>
          <w:lang w:val="it-IT"/>
        </w:rPr>
        <w:t xml:space="preserve">che possono avere influito o influire sia sulla prestazione dei </w:t>
      </w:r>
      <w:r w:rsidRPr="00B21E7A">
        <w:rPr>
          <w:rFonts w:ascii="Gill Sans MT" w:hAnsi="Gill Sans MT" w:cs="Gill Sans MT"/>
          <w:i/>
          <w:sz w:val="24"/>
          <w:szCs w:val="24"/>
          <w:lang w:val="it-IT"/>
        </w:rPr>
        <w:t>servizi/fornitura</w:t>
      </w:r>
      <w:r w:rsidRPr="00B21E7A">
        <w:rPr>
          <w:rFonts w:ascii="Gill Sans MT" w:hAnsi="Gill Sans MT" w:cs="Gill Sans MT"/>
          <w:sz w:val="24"/>
          <w:szCs w:val="24"/>
          <w:lang w:val="it-IT"/>
        </w:rPr>
        <w:t>, sia sulla determinazione della propria offerta;</w:t>
      </w:r>
    </w:p>
    <w:p w14:paraId="62D181D3" w14:textId="77777777" w:rsidR="00B21E7A" w:rsidRDefault="00B21E7A" w:rsidP="002A58DC">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 xml:space="preserve">Che l’impresa accetta, senza condizione o riserva alcuna, tutte le norme e disposizioni contenute nella documentazione gara; </w:t>
      </w:r>
    </w:p>
    <w:p w14:paraId="1A6E5AD0" w14:textId="77777777" w:rsidR="00B21E7A" w:rsidRDefault="00B21E7A" w:rsidP="002A58DC">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Che l’impresa accetta il patto di integrità allegato alla documentazione di gara (art. 1, comma 17, della l. 190/2012);</w:t>
      </w:r>
    </w:p>
    <w:p w14:paraId="601D110A" w14:textId="77777777" w:rsidR="00B21E7A" w:rsidRDefault="00B21E7A" w:rsidP="00B21E7A">
      <w:pPr>
        <w:pStyle w:val="Numerazioneperbuste"/>
        <w:ind w:left="0" w:firstLine="0"/>
        <w:jc w:val="both"/>
        <w:rPr>
          <w:rFonts w:ascii="Gill Sans MT" w:hAnsi="Gill Sans MT" w:cs="Gill Sans MT"/>
          <w:sz w:val="24"/>
          <w:szCs w:val="24"/>
        </w:rPr>
      </w:pPr>
    </w:p>
    <w:p w14:paraId="56239575" w14:textId="77777777" w:rsidR="00B21E7A" w:rsidRDefault="00B21E7A" w:rsidP="00B21E7A">
      <w:pPr>
        <w:pStyle w:val="Numerazioneperbuste"/>
        <w:ind w:left="0" w:firstLine="0"/>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6349200F" w14:textId="77777777" w:rsidR="008C0A1B" w:rsidRDefault="008C0A1B" w:rsidP="00B21E7A">
      <w:pPr>
        <w:pStyle w:val="Numerazioneperbuste"/>
        <w:ind w:left="0" w:firstLine="0"/>
        <w:jc w:val="both"/>
        <w:rPr>
          <w:rFonts w:ascii="Gill Sans MT" w:hAnsi="Gill Sans MT" w:cs="Gill Sans MT"/>
          <w:sz w:val="24"/>
          <w:szCs w:val="24"/>
        </w:rPr>
      </w:pPr>
    </w:p>
    <w:p w14:paraId="075FD82A" w14:textId="77777777" w:rsidR="008C0A1B" w:rsidRDefault="008C0A1B" w:rsidP="00B21E7A">
      <w:pPr>
        <w:pStyle w:val="Numerazioneperbuste"/>
        <w:ind w:left="0" w:firstLine="0"/>
        <w:jc w:val="both"/>
        <w:rPr>
          <w:rFonts w:ascii="Gill Sans MT" w:hAnsi="Gill Sans MT" w:cs="Gill Sans MT"/>
          <w:sz w:val="24"/>
          <w:szCs w:val="24"/>
        </w:rPr>
      </w:pPr>
    </w:p>
    <w:p w14:paraId="02F46847" w14:textId="77777777" w:rsidR="008C0A1B" w:rsidRDefault="008C0A1B" w:rsidP="00B21E7A">
      <w:pPr>
        <w:pStyle w:val="Numerazioneperbuste"/>
        <w:ind w:left="0" w:firstLine="0"/>
        <w:jc w:val="both"/>
        <w:rPr>
          <w:rFonts w:ascii="Gill Sans MT" w:hAnsi="Gill Sans MT" w:cs="Gill Sans MT"/>
          <w:sz w:val="24"/>
          <w:szCs w:val="24"/>
        </w:rPr>
      </w:pPr>
    </w:p>
    <w:p w14:paraId="755114ED" w14:textId="77777777" w:rsidR="008C0A1B" w:rsidRDefault="008C0A1B" w:rsidP="00B21E7A">
      <w:pPr>
        <w:pStyle w:val="Numerazioneperbuste"/>
        <w:ind w:left="0" w:firstLine="0"/>
        <w:jc w:val="both"/>
        <w:rPr>
          <w:rFonts w:ascii="Gill Sans MT" w:hAnsi="Gill Sans MT" w:cs="Gill Sans MT"/>
          <w:sz w:val="24"/>
          <w:szCs w:val="24"/>
        </w:rPr>
      </w:pPr>
    </w:p>
    <w:p w14:paraId="2E2987C4"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0A4A3104"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1"/>
      </w:r>
    </w:p>
    <w:p w14:paraId="5B470C84" w14:textId="77777777" w:rsidR="00B21E7A" w:rsidRDefault="00B21E7A" w:rsidP="00B21E7A">
      <w:pPr>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w:t>
      </w:r>
    </w:p>
    <w:p w14:paraId="4FB80848" w14:textId="77777777" w:rsidR="00B21E7A" w:rsidRDefault="00B21E7A" w:rsidP="00B21E7A">
      <w:pPr>
        <w:spacing w:before="120" w:after="120" w:line="360" w:lineRule="auto"/>
        <w:jc w:val="both"/>
        <w:rPr>
          <w:rFonts w:ascii="Gill Sans MT" w:eastAsia="Gill Sans MT" w:hAnsi="Gill Sans MT" w:cs="Gill Sans MT"/>
          <w:sz w:val="24"/>
          <w:szCs w:val="24"/>
        </w:rPr>
      </w:pPr>
      <w:r>
        <w:rPr>
          <w:rFonts w:ascii="Gill Sans MT" w:hAnsi="Gill Sans MT" w:cs="Gill Sans MT"/>
          <w:sz w:val="24"/>
          <w:szCs w:val="24"/>
        </w:rPr>
        <w:t>Allegati:</w:t>
      </w:r>
    </w:p>
    <w:p w14:paraId="6222945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eastAsia="Gill Sans MT" w:hAnsi="Gill Sans MT" w:cs="Gill Sans MT"/>
          <w:sz w:val="24"/>
          <w:szCs w:val="24"/>
        </w:rPr>
        <w:t xml:space="preserve"> </w:t>
      </w:r>
      <w:r>
        <w:rPr>
          <w:rFonts w:ascii="Gill Sans MT" w:hAnsi="Gill Sans MT" w:cs="Gill Sans MT"/>
          <w:sz w:val="24"/>
          <w:szCs w:val="24"/>
        </w:rPr>
        <w:t>_________________________________________________________________;</w:t>
      </w:r>
    </w:p>
    <w:p w14:paraId="63A098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318A4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37CF617"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6BF994D6"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60CFD6B1"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Le dichiarazioni sopra riportate, ai sensi dell’articolo 38 del d.P.R. 445/2000, devono essere prodotte unitamente a copia fotostatica non autenticata di un documento di identità del sottoscrittore in corso di validità.</w:t>
      </w:r>
    </w:p>
    <w:p w14:paraId="206C355F" w14:textId="77777777" w:rsidR="00B21E7A" w:rsidRPr="00B21E7A" w:rsidRDefault="00B21E7A" w:rsidP="00B21E7A">
      <w:pPr>
        <w:pageBreakBefore/>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lastRenderedPageBreak/>
        <w:t>QUADRO A – DATI POSIZIONI CONTRIBUTIVE</w:t>
      </w:r>
    </w:p>
    <w:p w14:paraId="724834A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r w:rsidRPr="00B21E7A">
        <w:rPr>
          <w:rFonts w:ascii="Gill Sans MT" w:hAnsi="Gill Sans MT" w:cs="Gill Sans MT"/>
          <w:b/>
          <w:sz w:val="24"/>
          <w:szCs w:val="24"/>
          <w:lang w:val="it-IT"/>
        </w:rPr>
        <w:t>A.1 RAGIONE/DENOMINAZIONE SOCIALE</w:t>
      </w:r>
    </w:p>
    <w:p w14:paraId="5719053E"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_________________________________________</w:t>
      </w:r>
    </w:p>
    <w:p w14:paraId="75EB113C"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A.2 CCNL APPLICATO</w:t>
      </w:r>
    </w:p>
    <w:p w14:paraId="56011259"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___________________________________</w:t>
      </w:r>
    </w:p>
    <w:p w14:paraId="0229BB60"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A.3 DIMENSIONE AZIENDALE</w:t>
      </w:r>
    </w:p>
    <w:p w14:paraId="1605F997"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N. dipendenti ________________</w:t>
      </w:r>
    </w:p>
    <w:p w14:paraId="7E44D3AC"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A.4 DATI INAIL</w:t>
      </w:r>
    </w:p>
    <w:p w14:paraId="317958B5"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Codice ditta ___________________________</w:t>
      </w:r>
    </w:p>
    <w:p w14:paraId="174CEEE6"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PAT sede legale impresa ______________________</w:t>
      </w:r>
    </w:p>
    <w:p w14:paraId="7D75AA8B"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A.5 DATI INPS</w:t>
      </w:r>
    </w:p>
    <w:p w14:paraId="261C9128"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matricola azienda ________________________</w:t>
      </w:r>
    </w:p>
    <w:p w14:paraId="30F96C58"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codice sede INPS_________________________</w:t>
      </w:r>
    </w:p>
    <w:p w14:paraId="6BBE4A60"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E383FFB" w14:textId="77777777" w:rsidR="00B21E7A" w:rsidRDefault="00B21E7A" w:rsidP="00B21E7A">
      <w:pPr>
        <w:pStyle w:val="Numerazioneperbuste"/>
        <w:ind w:left="0" w:firstLine="0"/>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4EFB6ACE"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1E3D4CF6" w14:textId="77777777" w:rsidR="00B21E7A" w:rsidRPr="00B21E7A" w:rsidRDefault="00B21E7A" w:rsidP="00B21E7A">
      <w:pPr>
        <w:ind w:firstLine="6379"/>
        <w:rPr>
          <w:rFonts w:ascii="Gill Sans MT" w:eastAsia="Gill Sans MT" w:hAnsi="Gill Sans MT" w:cs="Gill Sans MT"/>
          <w:sz w:val="24"/>
          <w:szCs w:val="24"/>
          <w:vertAlign w:val="superscript"/>
          <w:lang w:val="it-IT"/>
        </w:rPr>
      </w:pPr>
      <w:r w:rsidRPr="00B21E7A">
        <w:rPr>
          <w:rFonts w:ascii="Gill Sans MT" w:eastAsia="Gill Sans MT" w:hAnsi="Gill Sans MT" w:cs="Gill Sans MT"/>
          <w:sz w:val="24"/>
          <w:szCs w:val="24"/>
          <w:lang w:val="it-IT"/>
        </w:rPr>
        <w:t xml:space="preserve"> </w:t>
      </w: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2"/>
      </w:r>
      <w:r w:rsidRPr="00B21E7A">
        <w:rPr>
          <w:rFonts w:ascii="Gill Sans MT" w:hAnsi="Gill Sans MT" w:cs="Gill Sans MT"/>
          <w:sz w:val="24"/>
          <w:szCs w:val="24"/>
          <w:vertAlign w:val="superscript"/>
          <w:lang w:val="it-IT"/>
        </w:rPr>
        <w:t xml:space="preserve">                         </w:t>
      </w:r>
    </w:p>
    <w:p w14:paraId="30BE30F7" w14:textId="77777777" w:rsidR="00B21E7A" w:rsidRPr="00B21E7A" w:rsidRDefault="00B21E7A" w:rsidP="00B21E7A">
      <w:pPr>
        <w:rPr>
          <w:rFonts w:ascii="Gill Sans MT" w:hAnsi="Gill Sans MT" w:cs="Gill Sans MT"/>
          <w:i/>
          <w:sz w:val="24"/>
          <w:szCs w:val="24"/>
          <w:lang w:val="it-IT"/>
        </w:rPr>
      </w:pPr>
      <w:r w:rsidRPr="00B21E7A">
        <w:rPr>
          <w:rFonts w:ascii="Gill Sans MT" w:eastAsia="Gill Sans MT" w:hAnsi="Gill Sans MT" w:cs="Gill Sans MT"/>
          <w:sz w:val="24"/>
          <w:szCs w:val="24"/>
          <w:vertAlign w:val="superscript"/>
          <w:lang w:val="it-IT"/>
        </w:rPr>
        <w:t xml:space="preserve">                                                                                                                                                    </w:t>
      </w:r>
      <w:r w:rsidRPr="00B21E7A">
        <w:rPr>
          <w:rFonts w:ascii="Gill Sans MT" w:hAnsi="Gill Sans MT" w:cs="Gill Sans MT"/>
          <w:sz w:val="24"/>
          <w:szCs w:val="24"/>
          <w:lang w:val="it-IT"/>
        </w:rPr>
        <w:t>_____________________</w:t>
      </w:r>
    </w:p>
    <w:p w14:paraId="0B69450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p>
    <w:p w14:paraId="6089FA74" w14:textId="77777777" w:rsidR="00B21E7A" w:rsidRPr="00B21E7A" w:rsidRDefault="00B21E7A" w:rsidP="00B21E7A">
      <w:pPr>
        <w:pageBreakBefore/>
        <w:spacing w:before="120" w:after="120" w:line="360" w:lineRule="auto"/>
        <w:jc w:val="both"/>
        <w:rPr>
          <w:rFonts w:ascii="Gill Sans MT" w:hAnsi="Gill Sans MT" w:cs="Gill Sans MT"/>
          <w:b/>
          <w:sz w:val="24"/>
          <w:szCs w:val="24"/>
          <w:lang w:val="it-IT"/>
        </w:rPr>
      </w:pPr>
      <w:r w:rsidRPr="00B21E7A">
        <w:rPr>
          <w:rFonts w:ascii="Gill Sans MT" w:hAnsi="Gill Sans MT" w:cs="Gill Sans MT"/>
          <w:b/>
          <w:i/>
          <w:sz w:val="24"/>
          <w:szCs w:val="24"/>
          <w:lang w:val="it-IT"/>
        </w:rPr>
        <w:lastRenderedPageBreak/>
        <w:t xml:space="preserve">QUADRO B – INFORMAZIONI INTEGRATIVE per i Consorzi di cui all’art. 45, comma 2, lettere b) e c), d.lgs. 50/2016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3"/>
      </w:r>
      <w:r w:rsidRPr="00B21E7A">
        <w:rPr>
          <w:rFonts w:ascii="Gill Sans MT" w:hAnsi="Gill Sans MT" w:cs="Gill Sans MT"/>
          <w:color w:val="000000"/>
          <w:sz w:val="24"/>
          <w:szCs w:val="24"/>
          <w:vertAlign w:val="superscript"/>
          <w:lang w:val="it-IT"/>
        </w:rPr>
        <w:t>)</w:t>
      </w:r>
    </w:p>
    <w:p w14:paraId="285A16F9"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 xml:space="preserve">B.1 NUMERO IMPRESE SOCIE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4"/>
      </w:r>
      <w:r>
        <w:rPr>
          <w:rFonts w:ascii="Gill Sans MT" w:hAnsi="Gill Sans MT" w:cs="Gill Sans MT"/>
          <w:color w:val="000000"/>
          <w:sz w:val="24"/>
          <w:szCs w:val="24"/>
          <w:vertAlign w:val="superscript"/>
        </w:rPr>
        <w:t>)</w:t>
      </w:r>
    </w:p>
    <w:p w14:paraId="23301857"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072278D5"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 xml:space="preserve">B.2 TOTALE ADDETTI IMPRESE CONSORZIATE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5"/>
      </w:r>
      <w:r w:rsidRPr="00B21E7A">
        <w:rPr>
          <w:rFonts w:ascii="Gill Sans MT" w:hAnsi="Gill Sans MT" w:cs="Gill Sans MT"/>
          <w:color w:val="000000"/>
          <w:sz w:val="24"/>
          <w:szCs w:val="24"/>
          <w:vertAlign w:val="superscript"/>
          <w:lang w:val="it-IT"/>
        </w:rPr>
        <w:t>)</w:t>
      </w:r>
    </w:p>
    <w:p w14:paraId="508231D5"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2DBEA9E6"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B.3 IMPRESA AFFIDATARIA</w:t>
      </w:r>
    </w:p>
    <w:p w14:paraId="06889727"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Ragione/denominazione sociale ____________________________________________</w:t>
      </w:r>
    </w:p>
    <w:p w14:paraId="411B684B"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Sede sociale __________________________________________________________</w:t>
      </w:r>
    </w:p>
    <w:p w14:paraId="537CD6C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Legale rappresentante ___________________________________________________</w:t>
      </w:r>
    </w:p>
    <w:p w14:paraId="77480F0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Partita IVA ___________________________________________________________</w:t>
      </w:r>
    </w:p>
    <w:p w14:paraId="22750949"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i/>
          <w:sz w:val="24"/>
          <w:szCs w:val="24"/>
        </w:rPr>
      </w:pPr>
      <w:r>
        <w:rPr>
          <w:rFonts w:ascii="Gill Sans MT" w:hAnsi="Gill Sans MT" w:cs="Gill Sans MT"/>
          <w:sz w:val="24"/>
          <w:szCs w:val="24"/>
        </w:rPr>
        <w:t>Iscrizione CCIAA ______________________________________________________</w:t>
      </w:r>
    </w:p>
    <w:p w14:paraId="7EF200AB" w14:textId="77777777" w:rsidR="00B21E7A" w:rsidRP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[Nel caso di cooperativa]</w:t>
      </w:r>
      <w:r w:rsidRPr="00B21E7A">
        <w:rPr>
          <w:rFonts w:ascii="Gill Sans MT" w:hAnsi="Gill Sans MT" w:cs="Gill Sans MT"/>
          <w:sz w:val="24"/>
          <w:szCs w:val="24"/>
          <w:lang w:val="it-IT"/>
        </w:rPr>
        <w:t>, iscrizione Albo nazionale cooperative _____________________</w:t>
      </w:r>
    </w:p>
    <w:p w14:paraId="2510A772"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0AF475B1"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B.4 DATI RELATIVI ALL' IMPRESA AFFIDATARIA</w:t>
      </w:r>
      <w:r w:rsidRPr="00B21E7A">
        <w:rPr>
          <w:rFonts w:ascii="Gill Sans MT" w:hAnsi="Gill Sans MT" w:cs="Gill Sans MT"/>
          <w:sz w:val="24"/>
          <w:szCs w:val="24"/>
          <w:lang w:val="it-IT"/>
        </w:rPr>
        <w:t xml:space="preserve">    </w:t>
      </w:r>
    </w:p>
    <w:p w14:paraId="5F53C065"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 xml:space="preserve">Totale dipendenti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6"/>
      </w:r>
      <w:r>
        <w:rPr>
          <w:rFonts w:ascii="Gill Sans MT" w:hAnsi="Gill Sans MT" w:cs="Gill Sans MT"/>
          <w:color w:val="000000"/>
          <w:sz w:val="24"/>
          <w:szCs w:val="24"/>
          <w:vertAlign w:val="superscript"/>
        </w:rPr>
        <w:t>)</w:t>
      </w:r>
      <w:r>
        <w:rPr>
          <w:rFonts w:ascii="Gill Sans MT" w:hAnsi="Gill Sans MT" w:cs="Gill Sans MT"/>
          <w:sz w:val="24"/>
          <w:szCs w:val="24"/>
        </w:rPr>
        <w:t xml:space="preserve"> _____________</w:t>
      </w:r>
    </w:p>
    <w:p w14:paraId="2B08CC4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rPr>
      </w:pPr>
      <w:r>
        <w:rPr>
          <w:rFonts w:ascii="Gill Sans MT" w:hAnsi="Gill Sans MT" w:cs="Gill Sans MT"/>
          <w:sz w:val="24"/>
          <w:szCs w:val="24"/>
        </w:rPr>
        <w:t>Posizioni previdenziali: INPS __________            INAIL_________</w:t>
      </w:r>
    </w:p>
    <w:p w14:paraId="0B9123EC" w14:textId="77777777" w:rsidR="00B21E7A" w:rsidRDefault="00B21E7A" w:rsidP="00B21E7A">
      <w:pPr>
        <w:spacing w:before="120" w:after="120" w:line="360" w:lineRule="auto"/>
        <w:jc w:val="both"/>
        <w:rPr>
          <w:rFonts w:ascii="Gill Sans MT" w:hAnsi="Gill Sans MT" w:cs="Gill Sans MT"/>
          <w:b/>
          <w:sz w:val="24"/>
          <w:szCs w:val="24"/>
        </w:rPr>
      </w:pPr>
    </w:p>
    <w:p w14:paraId="5A1BD8B1" w14:textId="77777777" w:rsidR="00B21E7A" w:rsidRDefault="00B21E7A" w:rsidP="00B21E7A">
      <w:pPr>
        <w:pStyle w:val="Numerazioneperbuste"/>
        <w:ind w:left="0" w:firstLine="0"/>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7954F4D6" w14:textId="77777777" w:rsidR="00B21E7A" w:rsidRDefault="00B21E7A" w:rsidP="00B21E7A">
      <w:pPr>
        <w:ind w:firstLine="6379"/>
        <w:rPr>
          <w:rFonts w:ascii="Gill Sans MT" w:hAnsi="Gill Sans MT" w:cs="Gill Sans MT"/>
          <w:sz w:val="24"/>
          <w:szCs w:val="24"/>
        </w:rPr>
      </w:pPr>
      <w:r>
        <w:rPr>
          <w:rFonts w:ascii="Gill Sans MT" w:hAnsi="Gill Sans MT" w:cs="Gill Sans MT"/>
          <w:sz w:val="24"/>
          <w:szCs w:val="24"/>
        </w:rPr>
        <w:t>Firma del legale rappresentante</w:t>
      </w:r>
      <w:r>
        <w:rPr>
          <w:rStyle w:val="Rimandonotaapidipagina"/>
          <w:rFonts w:ascii="Gill Sans MT" w:hAnsi="Gill Sans MT" w:cs="Gill Sans MT"/>
          <w:sz w:val="24"/>
          <w:szCs w:val="24"/>
        </w:rPr>
        <w:footnoteReference w:id="7"/>
      </w:r>
    </w:p>
    <w:p w14:paraId="4B419D38" w14:textId="77777777" w:rsidR="00B21E7A" w:rsidRDefault="00B21E7A" w:rsidP="00B21E7A">
      <w:pPr>
        <w:ind w:left="6237" w:firstLine="284"/>
        <w:jc w:val="both"/>
        <w:rPr>
          <w:rFonts w:ascii="Gill Sans MT" w:hAnsi="Gill Sans MT" w:cs="Gill Sans MT"/>
          <w:b/>
          <w:sz w:val="24"/>
          <w:szCs w:val="24"/>
        </w:rPr>
      </w:pPr>
      <w:r>
        <w:rPr>
          <w:rFonts w:ascii="Gill Sans MT" w:hAnsi="Gill Sans MT" w:cs="Gill Sans MT"/>
          <w:sz w:val="24"/>
          <w:szCs w:val="24"/>
        </w:rPr>
        <w:t>____________________</w:t>
      </w:r>
    </w:p>
    <w:p w14:paraId="2F394157" w14:textId="77777777" w:rsidR="00B21E7A" w:rsidRPr="00B21E7A" w:rsidRDefault="00B21E7A" w:rsidP="00B21E7A">
      <w:pPr>
        <w:pageBreakBefore/>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b/>
          <w:sz w:val="24"/>
          <w:szCs w:val="24"/>
          <w:lang w:val="it-IT"/>
        </w:rPr>
        <w:lastRenderedPageBreak/>
        <w:t>Ulteriori indicazioni necessarie all’effettuazione degli accertamenti relativi alle singole cause di esclusione.</w:t>
      </w:r>
    </w:p>
    <w:p w14:paraId="428C71D5" w14:textId="77777777" w:rsidR="00B21E7A" w:rsidRPr="00B21E7A" w:rsidRDefault="00B21E7A" w:rsidP="00B21E7A">
      <w:pPr>
        <w:autoSpaceDE w:val="0"/>
        <w:spacing w:before="120" w:after="120" w:line="360" w:lineRule="auto"/>
        <w:jc w:val="center"/>
        <w:rPr>
          <w:rFonts w:ascii="Gill Sans MT" w:hAnsi="Gill Sans MT" w:cs="Gill Sans MT"/>
          <w:b/>
          <w:sz w:val="24"/>
          <w:szCs w:val="24"/>
          <w:lang w:val="it-IT"/>
        </w:rPr>
      </w:pPr>
    </w:p>
    <w:p w14:paraId="20F7E04F"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Ufficio/sede dell’Agenzia delle Entrate:</w:t>
      </w:r>
    </w:p>
    <w:p w14:paraId="6064E7B3"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di ________________________________, città __________________________________, Prov. _____, via _________________________, n. _____, CAP _______ tel. _________________, e-mail ________________________________, PEC _____________________________________.</w:t>
      </w:r>
    </w:p>
    <w:p w14:paraId="1A19B64A"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6772FCD0"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della Provincia competente per la certificazione di cui alla legge 68/1999:</w:t>
      </w:r>
    </w:p>
    <w:p w14:paraId="41599FCA" w14:textId="77777777" w:rsidR="00B21E7A" w:rsidRPr="00B21E7A" w:rsidRDefault="00B21E7A" w:rsidP="00B21E7A">
      <w:pPr>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sz w:val="24"/>
          <w:szCs w:val="24"/>
          <w:lang w:val="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653D543"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9292CC0" w14:textId="77777777" w:rsidR="00B21E7A" w:rsidRDefault="00B21E7A" w:rsidP="00B21E7A">
      <w:pPr>
        <w:pStyle w:val="Numerazioneperbuste"/>
        <w:ind w:left="0" w:firstLine="0"/>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3BA6B18B"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8"/>
      </w:r>
    </w:p>
    <w:p w14:paraId="04F5FBA4"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6BC36365"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41C908F6" w14:textId="77777777" w:rsidR="00B21E7A" w:rsidRDefault="00B21E7A" w:rsidP="00B21E7A">
      <w:pPr>
        <w:pStyle w:val="Numerazioneperbuste"/>
        <w:ind w:left="0" w:firstLine="0"/>
        <w:jc w:val="both"/>
        <w:rPr>
          <w:rFonts w:ascii="Gill Sans MT" w:hAnsi="Gill Sans MT" w:cs="Gill Sans MT"/>
          <w:sz w:val="24"/>
          <w:szCs w:val="24"/>
        </w:rPr>
      </w:pPr>
    </w:p>
    <w:p w14:paraId="5869952A" w14:textId="77777777" w:rsidR="00B21E7A" w:rsidRDefault="00B21E7A" w:rsidP="00B21E7A">
      <w:pPr>
        <w:pStyle w:val="Numerazioneperbuste"/>
        <w:ind w:left="0" w:firstLine="0"/>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658C5741"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9"/>
      </w:r>
    </w:p>
    <w:p w14:paraId="53FC4123"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0F5BC478" w14:textId="77777777" w:rsidR="00B21E7A" w:rsidRPr="00B21E7A" w:rsidRDefault="00B21E7A" w:rsidP="00B21E7A">
      <w:pPr>
        <w:spacing w:before="120" w:after="120" w:line="360" w:lineRule="auto"/>
        <w:jc w:val="right"/>
        <w:rPr>
          <w:rFonts w:ascii="Gill Sans MT" w:hAnsi="Gill Sans MT" w:cs="Gill Sans MT"/>
          <w:sz w:val="24"/>
          <w:szCs w:val="24"/>
          <w:lang w:val="it-IT"/>
        </w:rPr>
      </w:pPr>
    </w:p>
    <w:p w14:paraId="4E8CE085" w14:textId="77777777" w:rsidR="00B21E7A" w:rsidRPr="00B21E7A" w:rsidRDefault="00B21E7A" w:rsidP="00B21E7A">
      <w:pPr>
        <w:spacing w:before="120" w:after="120" w:line="360" w:lineRule="auto"/>
        <w:jc w:val="both"/>
        <w:rPr>
          <w:rFonts w:ascii="Gill Sans MT" w:eastAsia="Gill Sans MT" w:hAnsi="Gill Sans MT" w:cs="Gill Sans MT"/>
          <w:sz w:val="24"/>
          <w:szCs w:val="24"/>
          <w:lang w:val="it-IT"/>
        </w:rPr>
      </w:pPr>
      <w:r w:rsidRPr="00B21E7A">
        <w:rPr>
          <w:rFonts w:ascii="Gill Sans MT" w:hAnsi="Gill Sans MT" w:cs="Gill Sans MT"/>
          <w:sz w:val="24"/>
          <w:szCs w:val="24"/>
          <w:lang w:val="it-IT"/>
        </w:rPr>
        <w:t>Allegati:</w:t>
      </w:r>
    </w:p>
    <w:p w14:paraId="0D8E3F9D"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sidRPr="00B21E7A">
        <w:rPr>
          <w:rFonts w:ascii="Gill Sans MT" w:eastAsia="Gill Sans MT" w:hAnsi="Gill Sans MT" w:cs="Gill Sans MT"/>
          <w:sz w:val="24"/>
          <w:szCs w:val="24"/>
          <w:lang w:val="it-IT"/>
        </w:rPr>
        <w:lastRenderedPageBreak/>
        <w:t xml:space="preserve"> </w:t>
      </w:r>
      <w:r>
        <w:rPr>
          <w:rFonts w:ascii="Gill Sans MT" w:hAnsi="Gill Sans MT" w:cs="Gill Sans MT"/>
          <w:sz w:val="24"/>
          <w:szCs w:val="24"/>
        </w:rPr>
        <w:t>_________________________________________________________________;</w:t>
      </w:r>
    </w:p>
    <w:p w14:paraId="252B0FBA"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007141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A9953D9"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573281DA"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47AC5D63"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i/>
          <w:sz w:val="24"/>
          <w:szCs w:val="24"/>
          <w:lang w:val="it-IT"/>
        </w:rPr>
        <w:t>Le dichiarazioni sopra riportate, ai sensi dell’articolo 38 del d.P.R. 445/2000, devono essere prodotte unitamente a copia fotostatica non autenticata di un documento di identità del sottoscrittore in corso di validità.</w:t>
      </w:r>
    </w:p>
    <w:p w14:paraId="3A878CF6" w14:textId="77777777" w:rsidR="00B21E7A" w:rsidRPr="00B21E7A" w:rsidRDefault="00B21E7A" w:rsidP="00B21E7A">
      <w:pPr>
        <w:autoSpaceDE w:val="0"/>
        <w:spacing w:before="120" w:after="120" w:line="360" w:lineRule="auto"/>
        <w:rPr>
          <w:lang w:val="it-IT"/>
        </w:rPr>
      </w:pPr>
      <w:bookmarkStart w:id="1" w:name="PAGEDEF"/>
      <w:bookmarkEnd w:id="1"/>
    </w:p>
    <w:p w14:paraId="72555EC1" w14:textId="77777777" w:rsidR="0091346B" w:rsidRPr="00B21E7A" w:rsidRDefault="0091346B" w:rsidP="00B21E7A">
      <w:pPr>
        <w:pStyle w:val="Corpotesto"/>
        <w:rPr>
          <w:sz w:val="20"/>
          <w:lang w:val="it-IT"/>
        </w:rPr>
      </w:pPr>
    </w:p>
    <w:sectPr w:rsidR="0091346B" w:rsidRPr="00B21E7A" w:rsidSect="00B21E7A">
      <w:footerReference w:type="default" r:id="rId12"/>
      <w:pgSz w:w="11900" w:h="16840"/>
      <w:pgMar w:top="1460" w:right="760" w:bottom="1540" w:left="840" w:header="1171" w:footer="5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A54EA" w14:textId="77777777" w:rsidR="001637F7" w:rsidRDefault="001637F7">
      <w:r>
        <w:separator/>
      </w:r>
    </w:p>
  </w:endnote>
  <w:endnote w:type="continuationSeparator" w:id="0">
    <w:p w14:paraId="5FC7DB64" w14:textId="77777777" w:rsidR="001637F7" w:rsidRDefault="00163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5C973" w14:textId="17D7E37E" w:rsidR="00105F40" w:rsidRPr="00B21E7A" w:rsidRDefault="00105F40" w:rsidP="00B21E7A">
    <w:pPr>
      <w:pStyle w:val="Intestazione"/>
      <w:pBdr>
        <w:top w:val="single" w:sz="4" w:space="1" w:color="000000"/>
        <w:left w:val="none" w:sz="0" w:space="0" w:color="000000"/>
        <w:bottom w:val="none" w:sz="0" w:space="0" w:color="000000"/>
        <w:right w:val="none" w:sz="0" w:space="0" w:color="000000"/>
      </w:pBdr>
      <w:rPr>
        <w:rFonts w:ascii="Gill Sans MT" w:hAnsi="Gill Sans MT" w:cs="Gill Sans MT"/>
        <w:i/>
        <w:sz w:val="20"/>
        <w:lang w:val="it-IT"/>
      </w:rPr>
    </w:pPr>
    <w:r w:rsidRPr="00B21E7A">
      <w:rPr>
        <w:rFonts w:ascii="Gill Sans MT" w:hAnsi="Gill Sans MT" w:cs="Gill Sans MT"/>
        <w:i/>
        <w:sz w:val="20"/>
        <w:lang w:val="it-IT"/>
      </w:rPr>
      <w:t>Allegato 1 – Domanda di partecipazione</w:t>
    </w:r>
    <w:r w:rsidRPr="00B21E7A">
      <w:rPr>
        <w:rFonts w:ascii="Gill Sans MT" w:hAnsi="Gill Sans MT" w:cs="Gill Sans MT"/>
        <w:i/>
        <w:sz w:val="20"/>
        <w:lang w:val="it-IT"/>
      </w:rPr>
      <w:tab/>
    </w:r>
    <w:r w:rsidRPr="00B21E7A">
      <w:rPr>
        <w:rFonts w:ascii="Gill Sans MT" w:hAnsi="Gill Sans MT" w:cs="Gill Sans MT"/>
        <w:i/>
        <w:sz w:val="20"/>
        <w:lang w:val="it-IT"/>
      </w:rPr>
      <w:tab/>
      <w:t xml:space="preserve">Pagina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 </w:instrText>
    </w:r>
    <w:r w:rsidRPr="00B21E7A">
      <w:rPr>
        <w:rStyle w:val="Numeropagina"/>
        <w:rFonts w:ascii="Gill Sans MT" w:hAnsi="Gill Sans MT"/>
        <w:i/>
        <w:sz w:val="20"/>
      </w:rPr>
      <w:fldChar w:fldCharType="separate"/>
    </w:r>
    <w:r w:rsidR="00C5644C">
      <w:rPr>
        <w:rStyle w:val="Numeropagina"/>
        <w:rFonts w:ascii="Gill Sans MT" w:hAnsi="Gill Sans MT"/>
        <w:i/>
        <w:noProof/>
        <w:sz w:val="20"/>
        <w:lang w:val="it-IT"/>
      </w:rPr>
      <w:t>17</w:t>
    </w:r>
    <w:r w:rsidRPr="00B21E7A">
      <w:rPr>
        <w:rStyle w:val="Numeropagina"/>
        <w:rFonts w:ascii="Gill Sans MT" w:hAnsi="Gill Sans MT"/>
        <w:i/>
        <w:sz w:val="20"/>
      </w:rPr>
      <w:fldChar w:fldCharType="end"/>
    </w:r>
    <w:r w:rsidRPr="00B21E7A">
      <w:rPr>
        <w:rStyle w:val="Numeropagina"/>
        <w:rFonts w:ascii="Gill Sans MT" w:hAnsi="Gill Sans MT" w:cs="Gill Sans MT"/>
        <w:i/>
        <w:sz w:val="20"/>
        <w:lang w:val="it-IT"/>
      </w:rPr>
      <w:t xml:space="preserve"> di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PAGEREF PAGEDEF \h </w:instrText>
    </w:r>
    <w:r w:rsidRPr="00B21E7A">
      <w:rPr>
        <w:rStyle w:val="Numeropagina"/>
        <w:rFonts w:ascii="Gill Sans MT" w:hAnsi="Gill Sans MT"/>
        <w:i/>
        <w:sz w:val="20"/>
      </w:rPr>
    </w:r>
    <w:r w:rsidRPr="00B21E7A">
      <w:rPr>
        <w:rStyle w:val="Numeropagina"/>
        <w:rFonts w:ascii="Gill Sans MT" w:hAnsi="Gill Sans MT"/>
        <w:i/>
        <w:sz w:val="20"/>
      </w:rPr>
      <w:fldChar w:fldCharType="separate"/>
    </w:r>
    <w:r w:rsidR="00C5644C">
      <w:rPr>
        <w:rStyle w:val="Numeropagina"/>
        <w:rFonts w:ascii="Gill Sans MT" w:hAnsi="Gill Sans MT"/>
        <w:i/>
        <w:noProof/>
        <w:sz w:val="20"/>
        <w:lang w:val="it-IT"/>
      </w:rPr>
      <w:t>17</w:t>
    </w:r>
    <w:r w:rsidRPr="00B21E7A">
      <w:rPr>
        <w:rStyle w:val="Numeropagina"/>
        <w:rFonts w:ascii="Gill Sans MT" w:hAnsi="Gill Sans MT"/>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53BB5" w14:textId="77777777" w:rsidR="001637F7" w:rsidRDefault="001637F7">
      <w:r>
        <w:separator/>
      </w:r>
    </w:p>
  </w:footnote>
  <w:footnote w:type="continuationSeparator" w:id="0">
    <w:p w14:paraId="59185794" w14:textId="77777777" w:rsidR="001637F7" w:rsidRDefault="001637F7">
      <w:r>
        <w:continuationSeparator/>
      </w:r>
    </w:p>
  </w:footnote>
  <w:footnote w:id="1">
    <w:p w14:paraId="7D3785B7" w14:textId="77777777" w:rsidR="00105F40" w:rsidRDefault="00105F40"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2">
    <w:p w14:paraId="5611C134" w14:textId="77777777" w:rsidR="00105F40" w:rsidRDefault="00105F40"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3">
    <w:p w14:paraId="022DCE52" w14:textId="77777777" w:rsidR="00105F40" w:rsidRDefault="00105F40" w:rsidP="00B21E7A">
      <w:pPr>
        <w:pStyle w:val="Testonotaapidipagina"/>
      </w:pPr>
      <w:r>
        <w:rPr>
          <w:rStyle w:val="Caratterenotaapidipagina"/>
          <w:rFonts w:ascii="Gill Sans MT" w:hAnsi="Gill Sans MT"/>
        </w:rPr>
        <w:footnoteRef/>
      </w:r>
      <w:r>
        <w:rPr>
          <w:rStyle w:val="Caratterenotaapidipagina"/>
        </w:rPr>
        <w:tab/>
        <w:t xml:space="preserve"> Il quadro deve essere compilato per ogni impresa a cui il Consorzio affiderà l’esecuzione delle forniture</w:t>
      </w:r>
    </w:p>
  </w:footnote>
  <w:footnote w:id="4">
    <w:p w14:paraId="3250DEE1" w14:textId="77777777" w:rsidR="00105F40" w:rsidRDefault="00105F40" w:rsidP="00B21E7A">
      <w:pPr>
        <w:pStyle w:val="Testonotaapidipagina"/>
      </w:pPr>
      <w:r>
        <w:rPr>
          <w:rStyle w:val="Caratterenotaapidipagina"/>
          <w:rFonts w:ascii="Gill Sans MT" w:hAnsi="Gill Sans MT"/>
        </w:rPr>
        <w:footnoteRef/>
      </w:r>
      <w:r>
        <w:rPr>
          <w:rStyle w:val="Caratterenotaapidipagina"/>
        </w:rPr>
        <w:tab/>
        <w:t xml:space="preserve"> I dati sono riferiti al Consorzio nel suo complesso</w:t>
      </w:r>
    </w:p>
  </w:footnote>
  <w:footnote w:id="5">
    <w:p w14:paraId="63833554" w14:textId="77777777" w:rsidR="00105F40" w:rsidRDefault="00105F40" w:rsidP="00B21E7A">
      <w:pPr>
        <w:pStyle w:val="Testonotaapidipagina"/>
      </w:pPr>
      <w:r>
        <w:rPr>
          <w:rStyle w:val="Caratterenotaapidipagina"/>
          <w:rFonts w:ascii="Gill Sans MT" w:hAnsi="Gill Sans MT"/>
        </w:rPr>
        <w:footnoteRef/>
      </w:r>
      <w:r>
        <w:rPr>
          <w:rStyle w:val="Caratterenotaapidipagina"/>
        </w:rPr>
        <w:tab/>
        <w:t xml:space="preserve"> Vedi nota precedente</w:t>
      </w:r>
    </w:p>
  </w:footnote>
  <w:footnote w:id="6">
    <w:p w14:paraId="3BA1D552" w14:textId="77777777" w:rsidR="00105F40" w:rsidRDefault="00105F40" w:rsidP="00B21E7A">
      <w:pPr>
        <w:pStyle w:val="Testonotaapidipagina"/>
        <w:spacing w:after="240"/>
      </w:pPr>
      <w:r>
        <w:rPr>
          <w:rStyle w:val="Caratterenotaapidipagina"/>
          <w:rFonts w:ascii="Gill Sans MT" w:hAnsi="Gill Sans MT"/>
        </w:rPr>
        <w:footnoteRef/>
      </w:r>
      <w:r>
        <w:rPr>
          <w:rStyle w:val="Caratterenotaapidipagina"/>
        </w:rPr>
        <w:tab/>
        <w:t xml:space="preserve"> Indicare il numero complessivo dei dipendenti</w:t>
      </w:r>
    </w:p>
  </w:footnote>
  <w:footnote w:id="7">
    <w:p w14:paraId="4A8183A7" w14:textId="77777777" w:rsidR="00105F40" w:rsidRDefault="00105F40"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8">
    <w:p w14:paraId="65A487D7" w14:textId="77777777" w:rsidR="00105F40" w:rsidRDefault="00105F40" w:rsidP="00B21E7A">
      <w:pPr>
        <w:pStyle w:val="Testonotaapidipagina"/>
        <w:spacing w:after="240"/>
      </w:pPr>
      <w:r>
        <w:rPr>
          <w:rStyle w:val="Caratterenotaapidipagina"/>
          <w:rFonts w:ascii="Gill Sans MT" w:hAnsi="Gill Sans MT"/>
        </w:rPr>
        <w:footnoteRef/>
      </w:r>
      <w:r>
        <w:rPr>
          <w:rFonts w:ascii="Gill Sans MT" w:eastAsia="Gill Sans MT" w:hAnsi="Gill Sans MT" w:cs="Gill Sans MT"/>
          <w:sz w:val="18"/>
          <w:szCs w:val="18"/>
        </w:rPr>
        <w:tab/>
        <w:t xml:space="preserve"> </w:t>
      </w:r>
      <w:r>
        <w:rPr>
          <w:rFonts w:ascii="Gill Sans MT" w:hAnsi="Gill Sans MT" w:cs="Gill Sans MT"/>
          <w:sz w:val="18"/>
          <w:szCs w:val="18"/>
        </w:rPr>
        <w:t>La firma autografa deve essere accompagnata dalla fotocopia di un documento di identità (in corso di validità) del dichiarante</w:t>
      </w:r>
    </w:p>
  </w:footnote>
  <w:footnote w:id="9">
    <w:p w14:paraId="73FC2BB4" w14:textId="77777777" w:rsidR="00105F40" w:rsidRDefault="00105F40"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7D5E" w14:textId="572205D3" w:rsidR="00105F40" w:rsidRPr="00B21E7A" w:rsidRDefault="00105F40" w:rsidP="00B21E7A">
    <w:pPr>
      <w:pStyle w:val="Intestazione"/>
      <w:pBdr>
        <w:top w:val="none" w:sz="0" w:space="0" w:color="000000"/>
        <w:left w:val="none" w:sz="0" w:space="0" w:color="000000"/>
        <w:bottom w:val="single" w:sz="4" w:space="1" w:color="000000"/>
        <w:right w:val="none" w:sz="0" w:space="0" w:color="000000"/>
      </w:pBdr>
      <w:rPr>
        <w:lang w:val="it-IT"/>
      </w:rPr>
    </w:pPr>
    <w:r>
      <w:rPr>
        <w:rFonts w:ascii="Gill Sans MT" w:hAnsi="Gill Sans MT" w:cs="Gill Sans MT"/>
        <w:i/>
        <w:sz w:val="20"/>
        <w:lang w:val="it-IT"/>
      </w:rPr>
      <w:t>P</w:t>
    </w:r>
    <w:r w:rsidRPr="00B21E7A">
      <w:rPr>
        <w:rFonts w:ascii="Gill Sans MT" w:hAnsi="Gill Sans MT" w:cs="Gill Sans MT"/>
        <w:i/>
        <w:sz w:val="20"/>
        <w:lang w:val="it-IT"/>
      </w:rPr>
      <w:t>rocedura</w:t>
    </w:r>
    <w:r>
      <w:rPr>
        <w:rFonts w:ascii="Gill Sans MT" w:hAnsi="Gill Sans MT" w:cs="Gill Sans MT"/>
        <w:i/>
        <w:sz w:val="20"/>
        <w:lang w:val="it-IT"/>
      </w:rPr>
      <w:t xml:space="preserve"> aperta per la fornitura in service di Sistemi diagnostici per l’esecuzione di indagini  istochimiche, immunoistochimiche, fish e di patologia molecolare, dedicati al Laboratorio di Anatomia Patologica per l’ ASL Roma 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1">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2">
    <w:nsid w:val="00000009"/>
    <w:multiLevelType w:val="singleLevel"/>
    <w:tmpl w:val="00000009"/>
    <w:name w:val="WW8Num9"/>
    <w:lvl w:ilvl="0">
      <w:numFmt w:val="bullet"/>
      <w:lvlText w:val=""/>
      <w:lvlJc w:val="left"/>
      <w:pPr>
        <w:tabs>
          <w:tab w:val="num" w:pos="0"/>
        </w:tabs>
        <w:ind w:left="720" w:hanging="360"/>
      </w:pPr>
      <w:rPr>
        <w:rFonts w:ascii="Wingdings" w:hAnsi="Wingdings" w:cs="Wingdings" w:hint="default"/>
      </w:rPr>
    </w:lvl>
  </w:abstractNum>
  <w:abstractNum w:abstractNumId="3">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000000D"/>
    <w:multiLevelType w:val="singleLevel"/>
    <w:tmpl w:val="0000000D"/>
    <w:name w:val="WW8Num13"/>
    <w:lvl w:ilvl="0">
      <w:numFmt w:val="bullet"/>
      <w:lvlText w:val=""/>
      <w:lvlJc w:val="left"/>
      <w:pPr>
        <w:tabs>
          <w:tab w:val="num" w:pos="0"/>
        </w:tabs>
        <w:ind w:left="1004" w:hanging="360"/>
      </w:pPr>
      <w:rPr>
        <w:rFonts w:ascii="Wingdings" w:hAnsi="Wingdings" w:cs="Wingdings" w:hint="default"/>
        <w:b/>
        <w:sz w:val="24"/>
        <w:szCs w:val="24"/>
      </w:rPr>
    </w:lvl>
  </w:abstractNum>
  <w:abstractNum w:abstractNumId="5">
    <w:nsid w:val="00000014"/>
    <w:multiLevelType w:val="singleLevel"/>
    <w:tmpl w:val="00000014"/>
    <w:name w:val="WW8Num20"/>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6">
    <w:nsid w:val="00000018"/>
    <w:multiLevelType w:val="singleLevel"/>
    <w:tmpl w:val="00000018"/>
    <w:name w:val="WW8Num24"/>
    <w:lvl w:ilvl="0">
      <w:numFmt w:val="bullet"/>
      <w:lvlText w:val=""/>
      <w:lvlJc w:val="left"/>
      <w:pPr>
        <w:tabs>
          <w:tab w:val="num" w:pos="0"/>
        </w:tabs>
        <w:ind w:left="720" w:hanging="360"/>
      </w:pPr>
      <w:rPr>
        <w:rFonts w:ascii="Wingdings" w:hAnsi="Wingdings" w:cs="Wingdings" w:hint="default"/>
      </w:rPr>
    </w:lvl>
  </w:abstractNum>
  <w:abstractNum w:abstractNumId="7">
    <w:nsid w:val="0000001B"/>
    <w:multiLevelType w:val="singleLevel"/>
    <w:tmpl w:val="0000001B"/>
    <w:name w:val="WW8Num27"/>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8">
    <w:nsid w:val="0000001D"/>
    <w:multiLevelType w:val="singleLevel"/>
    <w:tmpl w:val="0000001D"/>
    <w:name w:val="WW8Num29"/>
    <w:lvl w:ilvl="0">
      <w:start w:val="10"/>
      <w:numFmt w:val="decimal"/>
      <w:lvlText w:val="%1)"/>
      <w:lvlJc w:val="left"/>
      <w:pPr>
        <w:tabs>
          <w:tab w:val="num" w:pos="1004"/>
        </w:tabs>
        <w:ind w:left="1004" w:hanging="360"/>
      </w:pPr>
      <w:rPr>
        <w:rFonts w:ascii="Gill Sans MT" w:hAnsi="Gill Sans MT" w:cs="Times New Roman" w:hint="default"/>
        <w:b w:val="0"/>
        <w:i w:val="0"/>
        <w:sz w:val="24"/>
        <w:szCs w:val="24"/>
      </w:rPr>
    </w:lvl>
  </w:abstractNum>
  <w:abstractNum w:abstractNumId="9">
    <w:nsid w:val="0000001F"/>
    <w:multiLevelType w:val="singleLevel"/>
    <w:tmpl w:val="0000001F"/>
    <w:name w:val="WW8Num31"/>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1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1">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13">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14">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15">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6">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7">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18">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19">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21">
    <w:nsid w:val="39E0167C"/>
    <w:multiLevelType w:val="hybridMultilevel"/>
    <w:tmpl w:val="71926C10"/>
    <w:lvl w:ilvl="0" w:tplc="00000009">
      <w:numFmt w:val="bullet"/>
      <w:lvlText w:val=""/>
      <w:lvlJc w:val="left"/>
      <w:pPr>
        <w:ind w:left="1077" w:hanging="360"/>
      </w:pPr>
      <w:rPr>
        <w:rFonts w:ascii="Wingdings" w:hAnsi="Wingdings" w:cs="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2">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23">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24">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26">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27">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28">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29">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30">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31">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32">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33">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34">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36">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37">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14"/>
  </w:num>
  <w:num w:numId="2">
    <w:abstractNumId w:val="36"/>
  </w:num>
  <w:num w:numId="3">
    <w:abstractNumId w:val="10"/>
  </w:num>
  <w:num w:numId="4">
    <w:abstractNumId w:val="31"/>
  </w:num>
  <w:num w:numId="5">
    <w:abstractNumId w:val="33"/>
  </w:num>
  <w:num w:numId="6">
    <w:abstractNumId w:val="13"/>
  </w:num>
  <w:num w:numId="7">
    <w:abstractNumId w:val="17"/>
  </w:num>
  <w:num w:numId="8">
    <w:abstractNumId w:val="20"/>
  </w:num>
  <w:num w:numId="9">
    <w:abstractNumId w:val="23"/>
  </w:num>
  <w:num w:numId="10">
    <w:abstractNumId w:val="18"/>
  </w:num>
  <w:num w:numId="11">
    <w:abstractNumId w:val="22"/>
  </w:num>
  <w:num w:numId="12">
    <w:abstractNumId w:val="35"/>
  </w:num>
  <w:num w:numId="13">
    <w:abstractNumId w:val="29"/>
  </w:num>
  <w:num w:numId="14">
    <w:abstractNumId w:val="26"/>
  </w:num>
  <w:num w:numId="15">
    <w:abstractNumId w:val="12"/>
  </w:num>
  <w:num w:numId="16">
    <w:abstractNumId w:val="32"/>
  </w:num>
  <w:num w:numId="17">
    <w:abstractNumId w:val="37"/>
  </w:num>
  <w:num w:numId="18">
    <w:abstractNumId w:val="16"/>
  </w:num>
  <w:num w:numId="19">
    <w:abstractNumId w:val="24"/>
  </w:num>
  <w:num w:numId="20">
    <w:abstractNumId w:val="25"/>
  </w:num>
  <w:num w:numId="21">
    <w:abstractNumId w:val="15"/>
  </w:num>
  <w:num w:numId="22">
    <w:abstractNumId w:val="11"/>
  </w:num>
  <w:num w:numId="23">
    <w:abstractNumId w:val="28"/>
  </w:num>
  <w:num w:numId="24">
    <w:abstractNumId w:val="30"/>
  </w:num>
  <w:num w:numId="25">
    <w:abstractNumId w:val="27"/>
  </w:num>
  <w:num w:numId="26">
    <w:abstractNumId w:val="34"/>
  </w:num>
  <w:num w:numId="27">
    <w:abstractNumId w:val="19"/>
  </w:num>
  <w:num w:numId="28">
    <w:abstractNumId w:val="1"/>
  </w:num>
  <w:num w:numId="29">
    <w:abstractNumId w:val="2"/>
  </w:num>
  <w:num w:numId="30">
    <w:abstractNumId w:val="3"/>
  </w:num>
  <w:num w:numId="31">
    <w:abstractNumId w:val="4"/>
  </w:num>
  <w:num w:numId="32">
    <w:abstractNumId w:val="5"/>
  </w:num>
  <w:num w:numId="33">
    <w:abstractNumId w:val="6"/>
  </w:num>
  <w:num w:numId="34">
    <w:abstractNumId w:val="8"/>
  </w:num>
  <w:num w:numId="35">
    <w:abstractNumId w:val="0"/>
  </w:num>
  <w:num w:numId="36">
    <w:abstractNumId w:val="7"/>
  </w:num>
  <w:num w:numId="37">
    <w:abstractNumId w:val="9"/>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6B"/>
    <w:rsid w:val="00014612"/>
    <w:rsid w:val="00030383"/>
    <w:rsid w:val="00062E76"/>
    <w:rsid w:val="000D73FF"/>
    <w:rsid w:val="000E7F53"/>
    <w:rsid w:val="00105F40"/>
    <w:rsid w:val="00106D90"/>
    <w:rsid w:val="001265E5"/>
    <w:rsid w:val="00126ABF"/>
    <w:rsid w:val="0014155F"/>
    <w:rsid w:val="00160EA1"/>
    <w:rsid w:val="001637F7"/>
    <w:rsid w:val="00186711"/>
    <w:rsid w:val="001D08EB"/>
    <w:rsid w:val="00271A90"/>
    <w:rsid w:val="0028588E"/>
    <w:rsid w:val="00287BB7"/>
    <w:rsid w:val="002A58DC"/>
    <w:rsid w:val="002C2F9C"/>
    <w:rsid w:val="00316A1D"/>
    <w:rsid w:val="003364FB"/>
    <w:rsid w:val="00375B83"/>
    <w:rsid w:val="003E02ED"/>
    <w:rsid w:val="003F22E2"/>
    <w:rsid w:val="00485C8D"/>
    <w:rsid w:val="00493FA7"/>
    <w:rsid w:val="004B0629"/>
    <w:rsid w:val="00533574"/>
    <w:rsid w:val="00535DB4"/>
    <w:rsid w:val="00584F89"/>
    <w:rsid w:val="005F2DAC"/>
    <w:rsid w:val="00604D24"/>
    <w:rsid w:val="006139B6"/>
    <w:rsid w:val="00674169"/>
    <w:rsid w:val="006B7543"/>
    <w:rsid w:val="006C2DF2"/>
    <w:rsid w:val="00733542"/>
    <w:rsid w:val="007366DD"/>
    <w:rsid w:val="00784918"/>
    <w:rsid w:val="007B443B"/>
    <w:rsid w:val="007B5580"/>
    <w:rsid w:val="0080226F"/>
    <w:rsid w:val="00881F1C"/>
    <w:rsid w:val="008871CF"/>
    <w:rsid w:val="00895CAA"/>
    <w:rsid w:val="008B1F18"/>
    <w:rsid w:val="008B55B4"/>
    <w:rsid w:val="008C0A1B"/>
    <w:rsid w:val="008F040C"/>
    <w:rsid w:val="0091346B"/>
    <w:rsid w:val="00930596"/>
    <w:rsid w:val="009539D1"/>
    <w:rsid w:val="00954D8F"/>
    <w:rsid w:val="009B388E"/>
    <w:rsid w:val="009D306A"/>
    <w:rsid w:val="009E0ED9"/>
    <w:rsid w:val="009F4437"/>
    <w:rsid w:val="009F542D"/>
    <w:rsid w:val="00A10E18"/>
    <w:rsid w:val="00A13295"/>
    <w:rsid w:val="00A27233"/>
    <w:rsid w:val="00A36CC4"/>
    <w:rsid w:val="00A427D2"/>
    <w:rsid w:val="00A877D1"/>
    <w:rsid w:val="00A93C94"/>
    <w:rsid w:val="00AE2379"/>
    <w:rsid w:val="00AE52F7"/>
    <w:rsid w:val="00AF4D91"/>
    <w:rsid w:val="00B019C7"/>
    <w:rsid w:val="00B21E7A"/>
    <w:rsid w:val="00B754FB"/>
    <w:rsid w:val="00B90F3A"/>
    <w:rsid w:val="00B931EC"/>
    <w:rsid w:val="00C02A26"/>
    <w:rsid w:val="00C5644C"/>
    <w:rsid w:val="00C60FD2"/>
    <w:rsid w:val="00D1432C"/>
    <w:rsid w:val="00D17E90"/>
    <w:rsid w:val="00D45ACB"/>
    <w:rsid w:val="00D7740D"/>
    <w:rsid w:val="00DA3346"/>
    <w:rsid w:val="00DE04C1"/>
    <w:rsid w:val="00E01E80"/>
    <w:rsid w:val="00E22EE3"/>
    <w:rsid w:val="00E24F52"/>
    <w:rsid w:val="00E56E36"/>
    <w:rsid w:val="00EB0F72"/>
    <w:rsid w:val="00EC50EF"/>
    <w:rsid w:val="00EC7510"/>
    <w:rsid w:val="00ED7FCE"/>
    <w:rsid w:val="00F10935"/>
    <w:rsid w:val="00F12C10"/>
    <w:rsid w:val="00F2438C"/>
    <w:rsid w:val="00F7048F"/>
    <w:rsid w:val="00FB5EB8"/>
    <w:rsid w:val="00FC11CA"/>
    <w:rsid w:val="00FD1DD9"/>
    <w:rsid w:val="00FD4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3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suppressAutoHyphens/>
      <w:spacing w:before="120" w:after="120" w:line="360" w:lineRule="auto"/>
      <w:ind w:left="402" w:hanging="160"/>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suppressAutoHyphens/>
      <w:spacing w:before="120" w:after="120" w:line="360" w:lineRule="auto"/>
      <w:ind w:left="402" w:hanging="160"/>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93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ticorruz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B555C-8413-4185-92E6-27AC9338C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4761</Words>
  <Characters>27140</Characters>
  <Application>Microsoft Office Word</Application>
  <DocSecurity>0</DocSecurity>
  <Lines>226</Lines>
  <Paragraphs>63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31838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Istituto Poligrafico e Zecca dello Stato</dc:creator>
  <cp:lastModifiedBy>Maria Pia Mazzocco</cp:lastModifiedBy>
  <cp:revision>2</cp:revision>
  <dcterms:created xsi:type="dcterms:W3CDTF">2018-10-11T09:35:00Z</dcterms:created>
  <dcterms:modified xsi:type="dcterms:W3CDTF">2018-10-11T09:35:00Z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IPZS</vt:lpwstr>
  </property>
  <property fmtid="{D5CDD505-2E9C-101B-9397-08002B2CF9AE}" pid="4" name="LastSaved">
    <vt:filetime>2016-07-26T00:00:00Z</vt:filetime>
  </property>
</Properties>
</file>